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E4B" w:rsidRDefault="00B64E4B">
      <w:pPr>
        <w:ind w:left="-1260"/>
        <w:jc w:val="right"/>
        <w:rPr>
          <w:rFonts w:ascii="Arial" w:hAnsi="Arial" w:cs="Arial"/>
          <w:b/>
          <w:noProof/>
          <w:sz w:val="28"/>
          <w:szCs w:val="28"/>
          <w:lang w:val="en-IE" w:eastAsia="en-IE"/>
        </w:rPr>
      </w:pPr>
      <w:r w:rsidRPr="00B84CF0">
        <w:rPr>
          <w:rFonts w:ascii="Arial" w:hAnsi="Arial" w:cs="Arial"/>
          <w:b/>
          <w:noProof/>
          <w:sz w:val="28"/>
          <w:szCs w:val="28"/>
          <w:lang w:val="en-IE" w:eastAsia="en-IE"/>
        </w:rPr>
        <w:drawing>
          <wp:anchor distT="0" distB="0" distL="114300" distR="114300" simplePos="0" relativeHeight="251657216" behindDoc="0" locked="0" layoutInCell="1" allowOverlap="1">
            <wp:simplePos x="0" y="0"/>
            <wp:positionH relativeFrom="column">
              <wp:posOffset>-614680</wp:posOffset>
            </wp:positionH>
            <wp:positionV relativeFrom="paragraph">
              <wp:posOffset>-571500</wp:posOffset>
            </wp:positionV>
            <wp:extent cx="1387862" cy="857250"/>
            <wp:effectExtent l="0" t="0" r="3175"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87862" cy="857250"/>
                    </a:xfrm>
                    <a:prstGeom prst="rect">
                      <a:avLst/>
                    </a:prstGeom>
                    <a:noFill/>
                  </pic:spPr>
                </pic:pic>
              </a:graphicData>
            </a:graphic>
          </wp:anchor>
        </w:drawing>
      </w:r>
    </w:p>
    <w:p w:rsidR="00161951" w:rsidRPr="00065196" w:rsidRDefault="008532BC" w:rsidP="00065196">
      <w:pPr>
        <w:ind w:left="4320" w:firstLine="720"/>
        <w:rPr>
          <w:rFonts w:ascii="Arial" w:hAnsi="Arial" w:cs="Arial"/>
          <w:b/>
          <w:noProof/>
          <w:sz w:val="40"/>
          <w:szCs w:val="40"/>
          <w:lang w:val="en-IE" w:eastAsia="en-IE"/>
        </w:rPr>
      </w:pPr>
      <w:r>
        <w:rPr>
          <w:rFonts w:ascii="Arial" w:hAnsi="Arial" w:cs="Arial"/>
          <w:b/>
          <w:noProof/>
          <w:sz w:val="28"/>
          <w:szCs w:val="28"/>
          <w:lang w:val="en-IE" w:eastAsia="en-IE"/>
        </w:rPr>
        <w:t>Senior House Officer</w:t>
      </w:r>
    </w:p>
    <w:p w:rsidR="00161951" w:rsidRPr="00FE6353" w:rsidRDefault="00161951">
      <w:pPr>
        <w:ind w:left="-1260"/>
        <w:jc w:val="right"/>
        <w:rPr>
          <w:rFonts w:ascii="Arial" w:hAnsi="Arial" w:cs="Arial"/>
          <w:b/>
          <w:sz w:val="24"/>
          <w:szCs w:val="24"/>
        </w:rPr>
      </w:pPr>
    </w:p>
    <w:p w:rsidR="00161951" w:rsidRPr="00FE6353" w:rsidRDefault="00161951" w:rsidP="00FE6353">
      <w:pPr>
        <w:ind w:left="1800" w:firstLine="1260"/>
        <w:jc w:val="center"/>
        <w:rPr>
          <w:rFonts w:ascii="Arial" w:hAnsi="Arial" w:cs="Arial"/>
          <w:b/>
          <w:sz w:val="24"/>
          <w:szCs w:val="24"/>
        </w:rPr>
      </w:pPr>
      <w:r w:rsidRPr="00FE6353">
        <w:rPr>
          <w:rFonts w:ascii="Arial" w:hAnsi="Arial" w:cs="Arial"/>
          <w:b/>
          <w:sz w:val="24"/>
          <w:szCs w:val="24"/>
        </w:rPr>
        <w:t>Job Specification &amp; Terms and Conditions</w:t>
      </w:r>
    </w:p>
    <w:p w:rsidR="00161951" w:rsidRPr="00B84CF0" w:rsidRDefault="00161951">
      <w:pPr>
        <w:jc w:val="both"/>
        <w:rPr>
          <w:rFonts w:ascii="Arial" w:hAnsi="Arial" w:cs="Arial"/>
          <w:b/>
          <w:sz w:val="28"/>
          <w:szCs w:val="28"/>
        </w:rPr>
      </w:pPr>
    </w:p>
    <w:tbl>
      <w:tblPr>
        <w:tblW w:w="10636"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
        <w:gridCol w:w="2364"/>
        <w:gridCol w:w="30"/>
        <w:gridCol w:w="8226"/>
      </w:tblGrid>
      <w:tr w:rsidR="00161951" w:rsidRPr="00FE6353" w:rsidTr="00032CC1">
        <w:trPr>
          <w:gridBefore w:val="1"/>
          <w:wBefore w:w="16" w:type="dxa"/>
          <w:trHeight w:val="610"/>
        </w:trPr>
        <w:tc>
          <w:tcPr>
            <w:tcW w:w="2364" w:type="dxa"/>
          </w:tcPr>
          <w:p w:rsidR="00161951" w:rsidRPr="00FE6353" w:rsidRDefault="00161951">
            <w:pPr>
              <w:jc w:val="both"/>
              <w:rPr>
                <w:rFonts w:ascii="Arial" w:hAnsi="Arial" w:cs="Arial"/>
                <w:b/>
                <w:bCs/>
                <w:sz w:val="24"/>
                <w:szCs w:val="24"/>
              </w:rPr>
            </w:pPr>
            <w:r w:rsidRPr="00FE6353">
              <w:rPr>
                <w:rFonts w:ascii="Arial" w:hAnsi="Arial" w:cs="Arial"/>
                <w:b/>
                <w:bCs/>
                <w:sz w:val="24"/>
                <w:szCs w:val="24"/>
              </w:rPr>
              <w:t>Job Title and Grade</w:t>
            </w:r>
          </w:p>
        </w:tc>
        <w:tc>
          <w:tcPr>
            <w:tcW w:w="8256" w:type="dxa"/>
            <w:gridSpan w:val="2"/>
          </w:tcPr>
          <w:p w:rsidR="00161951" w:rsidRPr="00FE6353" w:rsidRDefault="008532BC" w:rsidP="00311CAF">
            <w:pPr>
              <w:tabs>
                <w:tab w:val="left" w:pos="283"/>
              </w:tabs>
              <w:jc w:val="both"/>
              <w:rPr>
                <w:rFonts w:ascii="Arial" w:hAnsi="Arial" w:cs="Arial"/>
                <w:sz w:val="24"/>
                <w:szCs w:val="24"/>
              </w:rPr>
            </w:pPr>
            <w:r>
              <w:rPr>
                <w:rFonts w:ascii="Arial" w:hAnsi="Arial" w:cs="Arial"/>
                <w:sz w:val="24"/>
                <w:szCs w:val="24"/>
              </w:rPr>
              <w:t>Senior House Officer</w:t>
            </w:r>
          </w:p>
          <w:p w:rsidR="00311CAF" w:rsidRPr="00FE6353" w:rsidRDefault="00311CAF" w:rsidP="00311CAF">
            <w:pPr>
              <w:tabs>
                <w:tab w:val="left" w:pos="283"/>
              </w:tabs>
              <w:jc w:val="both"/>
              <w:rPr>
                <w:rFonts w:ascii="Arial" w:hAnsi="Arial" w:cs="Arial"/>
                <w:sz w:val="24"/>
                <w:szCs w:val="24"/>
              </w:rPr>
            </w:pPr>
          </w:p>
        </w:tc>
      </w:tr>
      <w:tr w:rsidR="00311CAF" w:rsidRPr="00FE6353" w:rsidTr="00032CC1">
        <w:trPr>
          <w:gridBefore w:val="1"/>
          <w:wBefore w:w="16" w:type="dxa"/>
          <w:trHeight w:val="690"/>
        </w:trPr>
        <w:tc>
          <w:tcPr>
            <w:tcW w:w="2364" w:type="dxa"/>
          </w:tcPr>
          <w:p w:rsidR="00311CAF" w:rsidRPr="00FE6353" w:rsidRDefault="00311CAF">
            <w:pPr>
              <w:jc w:val="both"/>
              <w:rPr>
                <w:rFonts w:ascii="Arial" w:hAnsi="Arial" w:cs="Arial"/>
                <w:b/>
                <w:bCs/>
                <w:sz w:val="24"/>
                <w:szCs w:val="24"/>
              </w:rPr>
            </w:pPr>
            <w:r w:rsidRPr="00FE6353">
              <w:rPr>
                <w:rFonts w:ascii="Arial" w:hAnsi="Arial" w:cs="Arial"/>
                <w:b/>
                <w:bCs/>
                <w:sz w:val="24"/>
                <w:szCs w:val="24"/>
              </w:rPr>
              <w:t xml:space="preserve">Competition </w:t>
            </w:r>
          </w:p>
          <w:p w:rsidR="00311CAF" w:rsidRPr="00FE6353" w:rsidRDefault="00311CAF">
            <w:pPr>
              <w:jc w:val="both"/>
              <w:rPr>
                <w:rFonts w:ascii="Arial" w:hAnsi="Arial" w:cs="Arial"/>
                <w:b/>
                <w:bCs/>
                <w:sz w:val="24"/>
                <w:szCs w:val="24"/>
              </w:rPr>
            </w:pPr>
            <w:r w:rsidRPr="00FE6353">
              <w:rPr>
                <w:rFonts w:ascii="Arial" w:hAnsi="Arial" w:cs="Arial"/>
                <w:b/>
                <w:bCs/>
                <w:sz w:val="24"/>
                <w:szCs w:val="24"/>
              </w:rPr>
              <w:t>Reference</w:t>
            </w:r>
          </w:p>
        </w:tc>
        <w:tc>
          <w:tcPr>
            <w:tcW w:w="8256" w:type="dxa"/>
            <w:gridSpan w:val="2"/>
          </w:tcPr>
          <w:p w:rsidR="00311CAF" w:rsidRPr="00FE6353" w:rsidRDefault="00873223">
            <w:pPr>
              <w:jc w:val="both"/>
              <w:rPr>
                <w:rFonts w:ascii="Arial" w:hAnsi="Arial" w:cs="Arial"/>
                <w:iCs/>
                <w:sz w:val="24"/>
                <w:szCs w:val="24"/>
              </w:rPr>
            </w:pPr>
            <w:r>
              <w:rPr>
                <w:rFonts w:ascii="Arial" w:hAnsi="Arial" w:cs="Arial"/>
                <w:iCs/>
                <w:sz w:val="24"/>
                <w:szCs w:val="24"/>
              </w:rPr>
              <w:t>SLH</w:t>
            </w:r>
            <w:r w:rsidR="00761ED4">
              <w:rPr>
                <w:rFonts w:ascii="Arial" w:hAnsi="Arial" w:cs="Arial"/>
                <w:iCs/>
                <w:sz w:val="24"/>
                <w:szCs w:val="24"/>
              </w:rPr>
              <w:t>2410</w:t>
            </w:r>
          </w:p>
        </w:tc>
      </w:tr>
      <w:tr w:rsidR="00161951" w:rsidRPr="00FE6353" w:rsidTr="00032CC1">
        <w:trPr>
          <w:gridBefore w:val="1"/>
          <w:wBefore w:w="16" w:type="dxa"/>
          <w:trHeight w:val="572"/>
        </w:trPr>
        <w:tc>
          <w:tcPr>
            <w:tcW w:w="2364" w:type="dxa"/>
          </w:tcPr>
          <w:p w:rsidR="00161951" w:rsidRPr="00FE6353" w:rsidRDefault="00161951">
            <w:pPr>
              <w:jc w:val="both"/>
              <w:rPr>
                <w:rFonts w:ascii="Arial" w:hAnsi="Arial" w:cs="Arial"/>
                <w:b/>
                <w:bCs/>
                <w:sz w:val="24"/>
                <w:szCs w:val="24"/>
              </w:rPr>
            </w:pPr>
            <w:r w:rsidRPr="00FE6353">
              <w:rPr>
                <w:rFonts w:ascii="Arial" w:hAnsi="Arial" w:cs="Arial"/>
                <w:b/>
                <w:bCs/>
                <w:sz w:val="24"/>
                <w:szCs w:val="24"/>
              </w:rPr>
              <w:t>Closing Date</w:t>
            </w:r>
          </w:p>
          <w:p w:rsidR="00161951" w:rsidRPr="00FE6353" w:rsidRDefault="00161951">
            <w:pPr>
              <w:jc w:val="both"/>
              <w:rPr>
                <w:rFonts w:ascii="Arial" w:hAnsi="Arial" w:cs="Arial"/>
                <w:b/>
                <w:bCs/>
                <w:sz w:val="24"/>
                <w:szCs w:val="24"/>
              </w:rPr>
            </w:pPr>
          </w:p>
        </w:tc>
        <w:tc>
          <w:tcPr>
            <w:tcW w:w="8256" w:type="dxa"/>
            <w:gridSpan w:val="2"/>
          </w:tcPr>
          <w:p w:rsidR="00161951" w:rsidRPr="00FE6353" w:rsidRDefault="00F44E3C">
            <w:pPr>
              <w:jc w:val="both"/>
              <w:rPr>
                <w:rFonts w:ascii="Arial" w:hAnsi="Arial" w:cs="Arial"/>
                <w:iCs/>
                <w:sz w:val="24"/>
                <w:szCs w:val="24"/>
              </w:rPr>
            </w:pPr>
            <w:r>
              <w:rPr>
                <w:rFonts w:ascii="Arial" w:hAnsi="Arial" w:cs="Arial"/>
                <w:iCs/>
                <w:sz w:val="24"/>
                <w:szCs w:val="24"/>
              </w:rPr>
              <w:t xml:space="preserve">Friday, </w:t>
            </w:r>
            <w:r w:rsidR="00761ED4">
              <w:rPr>
                <w:rFonts w:ascii="Arial" w:hAnsi="Arial" w:cs="Arial"/>
                <w:iCs/>
                <w:sz w:val="24"/>
                <w:szCs w:val="24"/>
              </w:rPr>
              <w:t>10</w:t>
            </w:r>
            <w:r w:rsidR="00761ED4" w:rsidRPr="00761ED4">
              <w:rPr>
                <w:rFonts w:ascii="Arial" w:hAnsi="Arial" w:cs="Arial"/>
                <w:iCs/>
                <w:sz w:val="24"/>
                <w:szCs w:val="24"/>
                <w:vertAlign w:val="superscript"/>
              </w:rPr>
              <w:t>th</w:t>
            </w:r>
            <w:r w:rsidR="00761ED4">
              <w:rPr>
                <w:rFonts w:ascii="Arial" w:hAnsi="Arial" w:cs="Arial"/>
                <w:iCs/>
                <w:sz w:val="24"/>
                <w:szCs w:val="24"/>
              </w:rPr>
              <w:t xml:space="preserve"> November, 2017</w:t>
            </w:r>
          </w:p>
        </w:tc>
        <w:bookmarkStart w:id="0" w:name="_GoBack"/>
        <w:bookmarkEnd w:id="0"/>
      </w:tr>
      <w:tr w:rsidR="00161951" w:rsidRPr="00FE6353" w:rsidTr="00032CC1">
        <w:trPr>
          <w:gridBefore w:val="1"/>
          <w:wBefore w:w="16" w:type="dxa"/>
        </w:trPr>
        <w:tc>
          <w:tcPr>
            <w:tcW w:w="2364" w:type="dxa"/>
          </w:tcPr>
          <w:p w:rsidR="00161951" w:rsidRPr="00FE6353" w:rsidRDefault="00161951">
            <w:pPr>
              <w:pStyle w:val="CommentSubject"/>
              <w:rPr>
                <w:rFonts w:ascii="Arial" w:hAnsi="Arial" w:cs="Arial"/>
                <w:sz w:val="24"/>
                <w:szCs w:val="24"/>
              </w:rPr>
            </w:pPr>
            <w:r w:rsidRPr="00FE6353">
              <w:rPr>
                <w:rFonts w:ascii="Arial" w:hAnsi="Arial" w:cs="Arial"/>
                <w:sz w:val="24"/>
                <w:szCs w:val="24"/>
              </w:rPr>
              <w:t>Proposed Interview Date (s)</w:t>
            </w:r>
          </w:p>
        </w:tc>
        <w:tc>
          <w:tcPr>
            <w:tcW w:w="8256" w:type="dxa"/>
            <w:gridSpan w:val="2"/>
          </w:tcPr>
          <w:p w:rsidR="00161951" w:rsidRPr="00FE6353" w:rsidRDefault="00873223">
            <w:pPr>
              <w:jc w:val="both"/>
              <w:rPr>
                <w:rFonts w:ascii="Arial" w:hAnsi="Arial" w:cs="Arial"/>
                <w:iCs/>
                <w:sz w:val="24"/>
                <w:szCs w:val="24"/>
              </w:rPr>
            </w:pPr>
            <w:r>
              <w:rPr>
                <w:rFonts w:ascii="Arial" w:hAnsi="Arial" w:cs="Arial"/>
                <w:iCs/>
                <w:sz w:val="24"/>
                <w:szCs w:val="24"/>
              </w:rPr>
              <w:t>Week of</w:t>
            </w:r>
            <w:r w:rsidR="006579BC">
              <w:rPr>
                <w:rFonts w:ascii="Arial" w:hAnsi="Arial" w:cs="Arial"/>
                <w:iCs/>
                <w:sz w:val="24"/>
                <w:szCs w:val="24"/>
              </w:rPr>
              <w:t xml:space="preserve"> </w:t>
            </w:r>
            <w:r w:rsidR="00F44E3C">
              <w:rPr>
                <w:rFonts w:ascii="Arial" w:hAnsi="Arial" w:cs="Arial"/>
                <w:iCs/>
                <w:sz w:val="24"/>
                <w:szCs w:val="24"/>
              </w:rPr>
              <w:t>2</w:t>
            </w:r>
            <w:r w:rsidR="00B10F57">
              <w:rPr>
                <w:rFonts w:ascii="Arial" w:hAnsi="Arial" w:cs="Arial"/>
                <w:iCs/>
                <w:sz w:val="24"/>
                <w:szCs w:val="24"/>
              </w:rPr>
              <w:t>7</w:t>
            </w:r>
            <w:r w:rsidR="00761ED4" w:rsidRPr="00761ED4">
              <w:rPr>
                <w:rFonts w:ascii="Arial" w:hAnsi="Arial" w:cs="Arial"/>
                <w:iCs/>
                <w:sz w:val="24"/>
                <w:szCs w:val="24"/>
                <w:vertAlign w:val="superscript"/>
              </w:rPr>
              <w:t>th</w:t>
            </w:r>
            <w:r w:rsidR="00761ED4">
              <w:rPr>
                <w:rFonts w:ascii="Arial" w:hAnsi="Arial" w:cs="Arial"/>
                <w:iCs/>
                <w:sz w:val="24"/>
                <w:szCs w:val="24"/>
              </w:rPr>
              <w:t xml:space="preserve"> November, 2017</w:t>
            </w:r>
          </w:p>
        </w:tc>
      </w:tr>
      <w:tr w:rsidR="00161951" w:rsidRPr="00FE6353" w:rsidTr="00032CC1">
        <w:trPr>
          <w:gridBefore w:val="1"/>
          <w:wBefore w:w="16" w:type="dxa"/>
        </w:trPr>
        <w:tc>
          <w:tcPr>
            <w:tcW w:w="2364" w:type="dxa"/>
          </w:tcPr>
          <w:p w:rsidR="00161951" w:rsidRPr="00FE6353" w:rsidRDefault="00161951">
            <w:pPr>
              <w:pStyle w:val="CommentSubject"/>
              <w:rPr>
                <w:rFonts w:ascii="Arial" w:hAnsi="Arial" w:cs="Arial"/>
                <w:sz w:val="24"/>
                <w:szCs w:val="24"/>
              </w:rPr>
            </w:pPr>
            <w:r w:rsidRPr="00FE6353">
              <w:rPr>
                <w:rFonts w:ascii="Arial" w:hAnsi="Arial" w:cs="Arial"/>
                <w:sz w:val="24"/>
                <w:szCs w:val="24"/>
              </w:rPr>
              <w:t>Taking up Appointment</w:t>
            </w:r>
          </w:p>
        </w:tc>
        <w:tc>
          <w:tcPr>
            <w:tcW w:w="8256" w:type="dxa"/>
            <w:gridSpan w:val="2"/>
          </w:tcPr>
          <w:p w:rsidR="00161951" w:rsidRPr="00FE6353" w:rsidRDefault="00C647FC" w:rsidP="00FE6353">
            <w:pPr>
              <w:jc w:val="both"/>
              <w:rPr>
                <w:rFonts w:ascii="Arial" w:hAnsi="Arial" w:cs="Arial"/>
                <w:iCs/>
                <w:sz w:val="24"/>
                <w:szCs w:val="24"/>
              </w:rPr>
            </w:pPr>
            <w:r>
              <w:rPr>
                <w:rFonts w:ascii="Arial" w:hAnsi="Arial" w:cs="Arial"/>
                <w:iCs/>
                <w:sz w:val="24"/>
                <w:szCs w:val="24"/>
              </w:rPr>
              <w:t>Monday,</w:t>
            </w:r>
            <w:r w:rsidR="00873223">
              <w:rPr>
                <w:rFonts w:ascii="Arial" w:hAnsi="Arial" w:cs="Arial"/>
                <w:iCs/>
                <w:sz w:val="24"/>
                <w:szCs w:val="24"/>
              </w:rPr>
              <w:t xml:space="preserve"> </w:t>
            </w:r>
            <w:r w:rsidR="00761ED4">
              <w:rPr>
                <w:rFonts w:ascii="Arial" w:hAnsi="Arial" w:cs="Arial"/>
                <w:iCs/>
                <w:sz w:val="24"/>
                <w:szCs w:val="24"/>
              </w:rPr>
              <w:t>8</w:t>
            </w:r>
            <w:r w:rsidR="00761ED4" w:rsidRPr="00761ED4">
              <w:rPr>
                <w:rFonts w:ascii="Arial" w:hAnsi="Arial" w:cs="Arial"/>
                <w:iCs/>
                <w:sz w:val="24"/>
                <w:szCs w:val="24"/>
                <w:vertAlign w:val="superscript"/>
              </w:rPr>
              <w:t>th</w:t>
            </w:r>
            <w:r w:rsidR="00761ED4">
              <w:rPr>
                <w:rFonts w:ascii="Arial" w:hAnsi="Arial" w:cs="Arial"/>
                <w:iCs/>
                <w:sz w:val="24"/>
                <w:szCs w:val="24"/>
              </w:rPr>
              <w:t xml:space="preserve"> January, 2018</w:t>
            </w:r>
          </w:p>
        </w:tc>
      </w:tr>
      <w:tr w:rsidR="006A5F60" w:rsidRPr="00FE6353" w:rsidTr="00032CC1">
        <w:trPr>
          <w:gridBefore w:val="1"/>
          <w:wBefore w:w="16" w:type="dxa"/>
          <w:trHeight w:val="552"/>
        </w:trPr>
        <w:tc>
          <w:tcPr>
            <w:tcW w:w="2364" w:type="dxa"/>
          </w:tcPr>
          <w:p w:rsidR="006A5F60" w:rsidRDefault="006A5F60">
            <w:pPr>
              <w:jc w:val="both"/>
              <w:rPr>
                <w:rFonts w:ascii="Arial" w:hAnsi="Arial" w:cs="Arial"/>
                <w:b/>
                <w:bCs/>
                <w:sz w:val="24"/>
                <w:szCs w:val="24"/>
              </w:rPr>
            </w:pPr>
            <w:r>
              <w:rPr>
                <w:rFonts w:ascii="Arial" w:hAnsi="Arial" w:cs="Arial"/>
                <w:b/>
                <w:bCs/>
                <w:sz w:val="24"/>
                <w:szCs w:val="24"/>
              </w:rPr>
              <w:t>Organisational Area</w:t>
            </w:r>
          </w:p>
        </w:tc>
        <w:tc>
          <w:tcPr>
            <w:tcW w:w="8256" w:type="dxa"/>
            <w:gridSpan w:val="2"/>
          </w:tcPr>
          <w:p w:rsidR="006A5F60" w:rsidRDefault="006A5F60" w:rsidP="00FE6353">
            <w:pPr>
              <w:rPr>
                <w:rFonts w:ascii="Arial" w:hAnsi="Arial" w:cs="Arial"/>
                <w:sz w:val="24"/>
                <w:szCs w:val="24"/>
              </w:rPr>
            </w:pPr>
            <w:r>
              <w:rPr>
                <w:rFonts w:ascii="Arial" w:hAnsi="Arial" w:cs="Arial"/>
                <w:sz w:val="24"/>
                <w:szCs w:val="24"/>
              </w:rPr>
              <w:t>HSE Dublin Midlands Hospital Group</w:t>
            </w:r>
          </w:p>
        </w:tc>
      </w:tr>
      <w:tr w:rsidR="00FE6353" w:rsidRPr="00FE6353" w:rsidTr="00032CC1">
        <w:trPr>
          <w:gridBefore w:val="1"/>
          <w:wBefore w:w="16" w:type="dxa"/>
          <w:trHeight w:val="562"/>
        </w:trPr>
        <w:tc>
          <w:tcPr>
            <w:tcW w:w="2364" w:type="dxa"/>
          </w:tcPr>
          <w:p w:rsidR="00FE6353" w:rsidRPr="00FE6353" w:rsidRDefault="00FE6353">
            <w:pPr>
              <w:jc w:val="both"/>
              <w:rPr>
                <w:rFonts w:ascii="Arial" w:hAnsi="Arial" w:cs="Arial"/>
                <w:b/>
                <w:bCs/>
                <w:sz w:val="24"/>
                <w:szCs w:val="24"/>
              </w:rPr>
            </w:pPr>
            <w:r>
              <w:rPr>
                <w:rFonts w:ascii="Arial" w:hAnsi="Arial" w:cs="Arial"/>
                <w:b/>
                <w:bCs/>
                <w:sz w:val="24"/>
                <w:szCs w:val="24"/>
              </w:rPr>
              <w:t>Location of post</w:t>
            </w:r>
          </w:p>
        </w:tc>
        <w:tc>
          <w:tcPr>
            <w:tcW w:w="8256" w:type="dxa"/>
            <w:gridSpan w:val="2"/>
          </w:tcPr>
          <w:p w:rsidR="00FE6353" w:rsidRDefault="00FE6353" w:rsidP="00FE6353">
            <w:pPr>
              <w:rPr>
                <w:rFonts w:ascii="Arial" w:hAnsi="Arial" w:cs="Arial"/>
                <w:sz w:val="24"/>
                <w:szCs w:val="24"/>
              </w:rPr>
            </w:pPr>
            <w:r>
              <w:rPr>
                <w:rFonts w:ascii="Arial" w:hAnsi="Arial" w:cs="Arial"/>
                <w:sz w:val="24"/>
                <w:szCs w:val="24"/>
              </w:rPr>
              <w:t xml:space="preserve">Saint Luke’s </w:t>
            </w:r>
            <w:r w:rsidR="008532BC">
              <w:rPr>
                <w:rFonts w:ascii="Arial" w:hAnsi="Arial" w:cs="Arial"/>
                <w:sz w:val="24"/>
                <w:szCs w:val="24"/>
              </w:rPr>
              <w:t>Hospital, Rathgar</w:t>
            </w:r>
            <w:r w:rsidR="00FE3C58">
              <w:rPr>
                <w:rFonts w:ascii="Arial" w:hAnsi="Arial" w:cs="Arial"/>
                <w:sz w:val="24"/>
                <w:szCs w:val="24"/>
              </w:rPr>
              <w:t>, Dublin 6</w:t>
            </w:r>
          </w:p>
          <w:p w:rsidR="00FE6353" w:rsidRDefault="00FE6353" w:rsidP="00FE6353">
            <w:pPr>
              <w:rPr>
                <w:rFonts w:ascii="Arial" w:hAnsi="Arial" w:cs="Arial"/>
                <w:sz w:val="24"/>
                <w:szCs w:val="24"/>
              </w:rPr>
            </w:pPr>
          </w:p>
          <w:p w:rsidR="00FE6353" w:rsidRPr="00FE6353" w:rsidRDefault="00FE6353" w:rsidP="00FE6353">
            <w:pPr>
              <w:rPr>
                <w:rFonts w:ascii="Arial" w:hAnsi="Arial" w:cs="Arial"/>
                <w:sz w:val="24"/>
                <w:szCs w:val="24"/>
              </w:rPr>
            </w:pPr>
          </w:p>
        </w:tc>
      </w:tr>
      <w:tr w:rsidR="00C11967" w:rsidRPr="00FE6353" w:rsidTr="00032CC1">
        <w:trPr>
          <w:gridBefore w:val="1"/>
          <w:wBefore w:w="16" w:type="dxa"/>
          <w:trHeight w:val="1205"/>
        </w:trPr>
        <w:tc>
          <w:tcPr>
            <w:tcW w:w="2364" w:type="dxa"/>
          </w:tcPr>
          <w:p w:rsidR="00C11967" w:rsidRPr="00FE6353" w:rsidRDefault="00C11967">
            <w:pPr>
              <w:jc w:val="both"/>
              <w:rPr>
                <w:rFonts w:ascii="Arial" w:hAnsi="Arial" w:cs="Arial"/>
                <w:b/>
                <w:bCs/>
                <w:sz w:val="24"/>
                <w:szCs w:val="24"/>
              </w:rPr>
            </w:pPr>
            <w:r w:rsidRPr="00FE6353">
              <w:rPr>
                <w:rFonts w:ascii="Arial" w:hAnsi="Arial" w:cs="Arial"/>
                <w:b/>
                <w:bCs/>
                <w:sz w:val="24"/>
                <w:szCs w:val="24"/>
              </w:rPr>
              <w:t>Details</w:t>
            </w:r>
          </w:p>
          <w:p w:rsidR="00C11967" w:rsidRPr="00FE6353" w:rsidRDefault="00C11967">
            <w:pPr>
              <w:jc w:val="both"/>
              <w:rPr>
                <w:rFonts w:ascii="Arial" w:hAnsi="Arial" w:cs="Arial"/>
                <w:b/>
                <w:bCs/>
                <w:sz w:val="24"/>
                <w:szCs w:val="24"/>
              </w:rPr>
            </w:pPr>
            <w:r w:rsidRPr="00FE6353">
              <w:rPr>
                <w:rFonts w:ascii="Arial" w:hAnsi="Arial" w:cs="Arial"/>
                <w:b/>
                <w:bCs/>
                <w:sz w:val="24"/>
                <w:szCs w:val="24"/>
              </w:rPr>
              <w:t>of Service</w:t>
            </w:r>
          </w:p>
        </w:tc>
        <w:tc>
          <w:tcPr>
            <w:tcW w:w="8256" w:type="dxa"/>
            <w:gridSpan w:val="2"/>
          </w:tcPr>
          <w:p w:rsidR="001B4C44" w:rsidRPr="00FE6353" w:rsidRDefault="001B4C44" w:rsidP="001B4C44">
            <w:pPr>
              <w:pStyle w:val="ListParagraph"/>
              <w:numPr>
                <w:ilvl w:val="0"/>
                <w:numId w:val="20"/>
              </w:numPr>
              <w:rPr>
                <w:rFonts w:ascii="Arial" w:hAnsi="Arial" w:cs="Arial"/>
                <w:sz w:val="24"/>
                <w:szCs w:val="24"/>
              </w:rPr>
            </w:pPr>
            <w:r w:rsidRPr="00FE6353">
              <w:rPr>
                <w:rFonts w:ascii="Arial" w:hAnsi="Arial" w:cs="Arial"/>
                <w:sz w:val="24"/>
                <w:szCs w:val="24"/>
              </w:rPr>
              <w:t xml:space="preserve">The St Luke’s Radiation Oncology Network </w:t>
            </w:r>
            <w:r w:rsidR="00F80E6A">
              <w:rPr>
                <w:rFonts w:ascii="Arial" w:hAnsi="Arial" w:cs="Arial"/>
                <w:sz w:val="24"/>
                <w:szCs w:val="24"/>
              </w:rPr>
              <w:t>(</w:t>
            </w:r>
            <w:r w:rsidR="00E25A3C">
              <w:rPr>
                <w:rFonts w:ascii="Arial" w:hAnsi="Arial" w:cs="Arial"/>
                <w:sz w:val="24"/>
                <w:szCs w:val="24"/>
              </w:rPr>
              <w:t>S</w:t>
            </w:r>
            <w:r w:rsidRPr="00FE6353">
              <w:rPr>
                <w:rFonts w:ascii="Arial" w:hAnsi="Arial" w:cs="Arial"/>
                <w:sz w:val="24"/>
                <w:szCs w:val="24"/>
              </w:rPr>
              <w:t>LRON) is dedicated to being a world class leader in cancer treatment, patient care, research and education. In striving for excellence, the holistic needs of our patients and their families are our greatest concern.</w:t>
            </w:r>
          </w:p>
          <w:p w:rsidR="001B4C44" w:rsidRPr="00FE6353" w:rsidRDefault="001B4C44" w:rsidP="001B4C44">
            <w:pPr>
              <w:pStyle w:val="ListParagraph"/>
              <w:numPr>
                <w:ilvl w:val="0"/>
                <w:numId w:val="20"/>
              </w:numPr>
              <w:rPr>
                <w:rFonts w:ascii="Arial" w:hAnsi="Arial" w:cs="Arial"/>
                <w:sz w:val="24"/>
                <w:szCs w:val="24"/>
              </w:rPr>
            </w:pPr>
            <w:r w:rsidRPr="00FE6353">
              <w:rPr>
                <w:rFonts w:ascii="Arial" w:hAnsi="Arial" w:cs="Arial"/>
                <w:sz w:val="24"/>
                <w:szCs w:val="24"/>
              </w:rPr>
              <w:t>A highly skilled and well-resourced Medical Department is essential to the provision of advanced radiotherapy treatment.</w:t>
            </w:r>
          </w:p>
          <w:p w:rsidR="00C11967" w:rsidRPr="00FE6353" w:rsidRDefault="004829B5" w:rsidP="004829B5">
            <w:pPr>
              <w:pStyle w:val="ListParagraph"/>
              <w:numPr>
                <w:ilvl w:val="0"/>
                <w:numId w:val="20"/>
              </w:numPr>
              <w:rPr>
                <w:rFonts w:ascii="Arial" w:hAnsi="Arial" w:cs="Arial"/>
                <w:sz w:val="24"/>
                <w:szCs w:val="24"/>
              </w:rPr>
            </w:pPr>
            <w:r>
              <w:rPr>
                <w:rFonts w:ascii="Arial" w:hAnsi="Arial" w:cs="Arial"/>
                <w:sz w:val="24"/>
                <w:szCs w:val="24"/>
              </w:rPr>
              <w:t>To provide Radiation</w:t>
            </w:r>
            <w:r w:rsidR="00311CAF" w:rsidRPr="00FE6353">
              <w:rPr>
                <w:rFonts w:ascii="Arial" w:hAnsi="Arial" w:cs="Arial"/>
                <w:sz w:val="24"/>
                <w:szCs w:val="24"/>
              </w:rPr>
              <w:t xml:space="preserve"> Oncology</w:t>
            </w:r>
            <w:r w:rsidR="00D56D1F" w:rsidRPr="00FE6353">
              <w:rPr>
                <w:rFonts w:ascii="Arial" w:hAnsi="Arial" w:cs="Arial"/>
                <w:sz w:val="24"/>
                <w:szCs w:val="24"/>
              </w:rPr>
              <w:t xml:space="preserve"> services to support</w:t>
            </w:r>
            <w:r w:rsidR="00726C40" w:rsidRPr="00FE6353">
              <w:rPr>
                <w:rFonts w:ascii="Arial" w:hAnsi="Arial" w:cs="Arial"/>
                <w:sz w:val="24"/>
                <w:szCs w:val="24"/>
              </w:rPr>
              <w:t xml:space="preserve"> the delivery of high quality radiation therapy</w:t>
            </w:r>
            <w:r>
              <w:rPr>
                <w:rFonts w:ascii="Arial" w:hAnsi="Arial" w:cs="Arial"/>
                <w:sz w:val="24"/>
                <w:szCs w:val="24"/>
              </w:rPr>
              <w:t>.</w:t>
            </w:r>
            <w:r w:rsidR="00311CAF" w:rsidRPr="00FE6353">
              <w:rPr>
                <w:rFonts w:ascii="Arial" w:hAnsi="Arial" w:cs="Arial"/>
                <w:sz w:val="24"/>
                <w:szCs w:val="24"/>
              </w:rPr>
              <w:t xml:space="preserve"> </w:t>
            </w:r>
          </w:p>
        </w:tc>
      </w:tr>
      <w:tr w:rsidR="00161951" w:rsidRPr="00FE6353" w:rsidTr="00032CC1">
        <w:trPr>
          <w:gridBefore w:val="1"/>
          <w:wBefore w:w="16" w:type="dxa"/>
          <w:trHeight w:val="1497"/>
        </w:trPr>
        <w:tc>
          <w:tcPr>
            <w:tcW w:w="2364" w:type="dxa"/>
          </w:tcPr>
          <w:p w:rsidR="00161951" w:rsidRPr="00FE6353" w:rsidRDefault="00161951">
            <w:pPr>
              <w:jc w:val="both"/>
              <w:rPr>
                <w:rFonts w:ascii="Arial" w:hAnsi="Arial" w:cs="Arial"/>
                <w:b/>
                <w:bCs/>
                <w:sz w:val="24"/>
                <w:szCs w:val="24"/>
              </w:rPr>
            </w:pPr>
            <w:r w:rsidRPr="00FE6353">
              <w:rPr>
                <w:rFonts w:ascii="Arial" w:hAnsi="Arial" w:cs="Arial"/>
                <w:b/>
                <w:bCs/>
                <w:sz w:val="24"/>
                <w:szCs w:val="24"/>
              </w:rPr>
              <w:t>Reporting Relationship</w:t>
            </w:r>
          </w:p>
        </w:tc>
        <w:tc>
          <w:tcPr>
            <w:tcW w:w="8256" w:type="dxa"/>
            <w:gridSpan w:val="2"/>
          </w:tcPr>
          <w:p w:rsidR="00161951" w:rsidRPr="00FE6353" w:rsidRDefault="008B57E7" w:rsidP="008532BC">
            <w:pPr>
              <w:pStyle w:val="CommentText"/>
              <w:rPr>
                <w:rFonts w:ascii="Arial" w:hAnsi="Arial" w:cs="Arial"/>
                <w:iCs/>
                <w:sz w:val="24"/>
                <w:szCs w:val="24"/>
              </w:rPr>
            </w:pPr>
            <w:r>
              <w:rPr>
                <w:rFonts w:ascii="Arial" w:hAnsi="Arial" w:cs="Arial"/>
                <w:sz w:val="24"/>
                <w:szCs w:val="24"/>
              </w:rPr>
              <w:t xml:space="preserve">The reporting relationship will be to the </w:t>
            </w:r>
            <w:r w:rsidR="00B84CF0" w:rsidRPr="00FE6353">
              <w:rPr>
                <w:rFonts w:ascii="Arial" w:hAnsi="Arial" w:cs="Arial"/>
                <w:sz w:val="24"/>
                <w:szCs w:val="24"/>
              </w:rPr>
              <w:t>Clinical Director</w:t>
            </w:r>
            <w:r w:rsidR="008532BC">
              <w:rPr>
                <w:rFonts w:ascii="Arial" w:hAnsi="Arial" w:cs="Arial"/>
                <w:sz w:val="24"/>
                <w:szCs w:val="24"/>
              </w:rPr>
              <w:t xml:space="preserve">/Clinical Lead </w:t>
            </w:r>
          </w:p>
        </w:tc>
      </w:tr>
      <w:tr w:rsidR="008D385B" w:rsidRPr="00FE6353" w:rsidTr="00032CC1">
        <w:trPr>
          <w:gridBefore w:val="1"/>
          <w:wBefore w:w="16" w:type="dxa"/>
        </w:trPr>
        <w:tc>
          <w:tcPr>
            <w:tcW w:w="2364" w:type="dxa"/>
          </w:tcPr>
          <w:p w:rsidR="008D385B" w:rsidRPr="00FE6353" w:rsidRDefault="008D385B" w:rsidP="008D385B">
            <w:pPr>
              <w:jc w:val="both"/>
              <w:rPr>
                <w:rFonts w:ascii="Arial" w:hAnsi="Arial" w:cs="Arial"/>
                <w:b/>
                <w:bCs/>
                <w:sz w:val="24"/>
                <w:szCs w:val="24"/>
              </w:rPr>
            </w:pPr>
            <w:r w:rsidRPr="00FE6353">
              <w:rPr>
                <w:rFonts w:ascii="Arial" w:hAnsi="Arial" w:cs="Arial"/>
                <w:b/>
                <w:bCs/>
                <w:sz w:val="24"/>
                <w:szCs w:val="24"/>
              </w:rPr>
              <w:t xml:space="preserve">Purpose of Post </w:t>
            </w:r>
          </w:p>
          <w:p w:rsidR="008D385B" w:rsidRPr="00FE6353" w:rsidRDefault="008D385B" w:rsidP="008D385B">
            <w:pPr>
              <w:jc w:val="both"/>
              <w:rPr>
                <w:rFonts w:ascii="Arial" w:hAnsi="Arial" w:cs="Arial"/>
                <w:b/>
                <w:bCs/>
                <w:sz w:val="24"/>
                <w:szCs w:val="24"/>
              </w:rPr>
            </w:pPr>
          </w:p>
        </w:tc>
        <w:tc>
          <w:tcPr>
            <w:tcW w:w="8256" w:type="dxa"/>
            <w:gridSpan w:val="2"/>
          </w:tcPr>
          <w:p w:rsidR="008D385B" w:rsidRPr="008D385B" w:rsidRDefault="008532BC" w:rsidP="008D385B">
            <w:pPr>
              <w:rPr>
                <w:rFonts w:ascii="Arial" w:hAnsi="Arial" w:cs="Arial"/>
                <w:iCs/>
                <w:sz w:val="24"/>
                <w:szCs w:val="24"/>
              </w:rPr>
            </w:pPr>
            <w:r>
              <w:rPr>
                <w:rFonts w:ascii="Arial" w:hAnsi="Arial" w:cs="Arial"/>
                <w:iCs/>
                <w:sz w:val="24"/>
                <w:szCs w:val="24"/>
              </w:rPr>
              <w:t>Support the Medical and Nursing Staff in St Luke’s Hospital.</w:t>
            </w:r>
          </w:p>
        </w:tc>
      </w:tr>
      <w:tr w:rsidR="002E52F4" w:rsidRPr="00FE6353" w:rsidTr="00032CC1">
        <w:trPr>
          <w:gridBefore w:val="1"/>
          <w:wBefore w:w="16" w:type="dxa"/>
        </w:trPr>
        <w:tc>
          <w:tcPr>
            <w:tcW w:w="2364" w:type="dxa"/>
          </w:tcPr>
          <w:p w:rsidR="002E52F4" w:rsidRPr="002E52F4" w:rsidRDefault="002E52F4">
            <w:pPr>
              <w:jc w:val="both"/>
              <w:rPr>
                <w:rFonts w:ascii="Arial" w:hAnsi="Arial" w:cs="Arial"/>
                <w:b/>
                <w:bCs/>
                <w:sz w:val="24"/>
                <w:szCs w:val="24"/>
              </w:rPr>
            </w:pPr>
            <w:r>
              <w:rPr>
                <w:rFonts w:ascii="Arial" w:hAnsi="Arial" w:cs="Arial"/>
                <w:b/>
                <w:bCs/>
                <w:sz w:val="24"/>
                <w:szCs w:val="24"/>
              </w:rPr>
              <w:t>Principal Duties and Responsibilities</w:t>
            </w:r>
          </w:p>
        </w:tc>
        <w:tc>
          <w:tcPr>
            <w:tcW w:w="8256" w:type="dxa"/>
            <w:gridSpan w:val="2"/>
          </w:tcPr>
          <w:p w:rsidR="002E52F4" w:rsidRPr="005104A4" w:rsidRDefault="005104A4" w:rsidP="006C7286">
            <w:pPr>
              <w:pStyle w:val="ListParagraph"/>
              <w:numPr>
                <w:ilvl w:val="0"/>
                <w:numId w:val="22"/>
              </w:numPr>
              <w:autoSpaceDE w:val="0"/>
              <w:autoSpaceDN w:val="0"/>
              <w:adjustRightInd w:val="0"/>
              <w:jc w:val="both"/>
              <w:rPr>
                <w:rFonts w:ascii="Arial" w:hAnsi="Arial" w:cs="Arial"/>
                <w:color w:val="000000" w:themeColor="text1"/>
                <w:sz w:val="24"/>
                <w:szCs w:val="24"/>
              </w:rPr>
            </w:pPr>
            <w:r w:rsidRPr="005104A4">
              <w:rPr>
                <w:rFonts w:ascii="Arial" w:hAnsi="Arial" w:cs="Arial"/>
                <w:color w:val="000000" w:themeColor="text1"/>
                <w:sz w:val="24"/>
                <w:szCs w:val="24"/>
              </w:rPr>
              <w:t>In-patient care, including general medical and more specialised oncological conditions for patient</w:t>
            </w:r>
            <w:r>
              <w:rPr>
                <w:rFonts w:ascii="Arial" w:hAnsi="Arial" w:cs="Arial"/>
                <w:color w:val="000000" w:themeColor="text1"/>
                <w:sz w:val="24"/>
                <w:szCs w:val="24"/>
              </w:rPr>
              <w:t>s</w:t>
            </w:r>
            <w:r w:rsidRPr="005104A4">
              <w:rPr>
                <w:rFonts w:ascii="Arial" w:hAnsi="Arial" w:cs="Arial"/>
                <w:color w:val="000000" w:themeColor="text1"/>
                <w:sz w:val="24"/>
                <w:szCs w:val="24"/>
              </w:rPr>
              <w:t xml:space="preserve"> receiving or treated previously with radiotherapy and/or chemotherapy.</w:t>
            </w:r>
          </w:p>
          <w:p w:rsidR="005104A4" w:rsidRPr="005104A4" w:rsidRDefault="005104A4" w:rsidP="006C7286">
            <w:pPr>
              <w:pStyle w:val="ListParagraph"/>
              <w:numPr>
                <w:ilvl w:val="0"/>
                <w:numId w:val="22"/>
              </w:numPr>
              <w:autoSpaceDE w:val="0"/>
              <w:autoSpaceDN w:val="0"/>
              <w:adjustRightInd w:val="0"/>
              <w:jc w:val="both"/>
              <w:rPr>
                <w:rFonts w:ascii="Arial" w:hAnsi="Arial" w:cs="Arial"/>
                <w:color w:val="000000" w:themeColor="text1"/>
                <w:sz w:val="24"/>
                <w:szCs w:val="24"/>
              </w:rPr>
            </w:pPr>
            <w:r w:rsidRPr="005104A4">
              <w:rPr>
                <w:rFonts w:ascii="Arial" w:hAnsi="Arial" w:cs="Arial"/>
                <w:color w:val="000000" w:themeColor="text1"/>
                <w:sz w:val="24"/>
                <w:szCs w:val="24"/>
              </w:rPr>
              <w:t>Out-patient care, including care of patients on treatment and those attending for follow-up appointments.</w:t>
            </w:r>
          </w:p>
          <w:p w:rsidR="005104A4" w:rsidRPr="005104A4" w:rsidRDefault="005104A4" w:rsidP="006C7286">
            <w:pPr>
              <w:pStyle w:val="ListParagraph"/>
              <w:numPr>
                <w:ilvl w:val="0"/>
                <w:numId w:val="22"/>
              </w:numPr>
              <w:autoSpaceDE w:val="0"/>
              <w:autoSpaceDN w:val="0"/>
              <w:adjustRightInd w:val="0"/>
              <w:jc w:val="both"/>
              <w:rPr>
                <w:rFonts w:ascii="Arial" w:hAnsi="Arial" w:cs="Arial"/>
                <w:color w:val="000000" w:themeColor="text1"/>
                <w:sz w:val="24"/>
                <w:szCs w:val="24"/>
              </w:rPr>
            </w:pPr>
            <w:r w:rsidRPr="005104A4">
              <w:rPr>
                <w:rFonts w:ascii="Arial" w:hAnsi="Arial" w:cs="Arial"/>
                <w:color w:val="000000" w:themeColor="text1"/>
                <w:sz w:val="24"/>
                <w:szCs w:val="24"/>
              </w:rPr>
              <w:t>Management of both acute and chronic medical conditions</w:t>
            </w:r>
          </w:p>
          <w:p w:rsidR="006C7286" w:rsidRPr="006C7286" w:rsidRDefault="006C7286" w:rsidP="006C7286">
            <w:pPr>
              <w:numPr>
                <w:ilvl w:val="0"/>
                <w:numId w:val="22"/>
              </w:numPr>
              <w:rPr>
                <w:rFonts w:ascii="Arial" w:hAnsi="Arial" w:cs="Arial"/>
                <w:sz w:val="24"/>
                <w:szCs w:val="24"/>
                <w:lang w:val="en-US" w:eastAsia="en-US"/>
              </w:rPr>
            </w:pPr>
            <w:r w:rsidRPr="006C7286">
              <w:rPr>
                <w:rFonts w:ascii="Arial" w:hAnsi="Arial" w:cs="Arial"/>
                <w:sz w:val="24"/>
                <w:szCs w:val="24"/>
              </w:rPr>
              <w:t>To participate in staff development and in-service training relevant to the post as may be organised from time to time.</w:t>
            </w:r>
          </w:p>
          <w:p w:rsidR="006C7286" w:rsidRPr="006C7286" w:rsidRDefault="006C7286" w:rsidP="006C7286">
            <w:pPr>
              <w:pStyle w:val="ListParagraph"/>
              <w:numPr>
                <w:ilvl w:val="0"/>
                <w:numId w:val="22"/>
              </w:numPr>
              <w:rPr>
                <w:rFonts w:ascii="Arial" w:hAnsi="Arial" w:cs="Arial"/>
                <w:sz w:val="24"/>
                <w:szCs w:val="24"/>
                <w:lang w:val="en-US"/>
              </w:rPr>
            </w:pPr>
            <w:r w:rsidRPr="006C7286">
              <w:rPr>
                <w:rFonts w:ascii="Arial" w:hAnsi="Arial" w:cs="Arial"/>
                <w:sz w:val="24"/>
                <w:szCs w:val="24"/>
              </w:rPr>
              <w:t>To participate in committees and other activities within the hospital as may from time</w:t>
            </w:r>
            <w:r w:rsidR="001B34DC">
              <w:rPr>
                <w:rFonts w:ascii="Arial" w:hAnsi="Arial" w:cs="Arial"/>
                <w:sz w:val="24"/>
                <w:szCs w:val="24"/>
              </w:rPr>
              <w:t xml:space="preserve"> to time</w:t>
            </w:r>
            <w:r w:rsidRPr="006C7286">
              <w:rPr>
                <w:rFonts w:ascii="Arial" w:hAnsi="Arial" w:cs="Arial"/>
                <w:sz w:val="24"/>
                <w:szCs w:val="24"/>
              </w:rPr>
              <w:t xml:space="preserve"> be requested e.g. work on in-services committees, project teams.</w:t>
            </w:r>
          </w:p>
          <w:p w:rsidR="006C7286" w:rsidRPr="006C7286" w:rsidRDefault="006C7286" w:rsidP="006C7286">
            <w:pPr>
              <w:pStyle w:val="ListParagraph"/>
              <w:numPr>
                <w:ilvl w:val="0"/>
                <w:numId w:val="22"/>
              </w:numPr>
              <w:rPr>
                <w:rFonts w:ascii="Arial" w:hAnsi="Arial" w:cs="Arial"/>
                <w:sz w:val="24"/>
                <w:szCs w:val="24"/>
                <w:lang w:val="en-US"/>
              </w:rPr>
            </w:pPr>
            <w:r w:rsidRPr="006C7286">
              <w:rPr>
                <w:rFonts w:ascii="Arial" w:hAnsi="Arial" w:cs="Arial"/>
                <w:sz w:val="24"/>
                <w:szCs w:val="24"/>
              </w:rPr>
              <w:t xml:space="preserve">To be fully familiar with the terms of the Safety Health and Welfare at </w:t>
            </w:r>
            <w:r w:rsidRPr="006C7286">
              <w:rPr>
                <w:rFonts w:ascii="Arial" w:hAnsi="Arial" w:cs="Arial"/>
                <w:sz w:val="24"/>
                <w:szCs w:val="24"/>
              </w:rPr>
              <w:lastRenderedPageBreak/>
              <w:t>Work Act, and all relevant policy documents of the Network i.e. Employee Handbook, Safety Statement.</w:t>
            </w:r>
          </w:p>
          <w:p w:rsidR="006C7286" w:rsidRPr="006C7286" w:rsidRDefault="006C7286" w:rsidP="006C7286">
            <w:pPr>
              <w:pStyle w:val="ListParagraph"/>
              <w:numPr>
                <w:ilvl w:val="0"/>
                <w:numId w:val="22"/>
              </w:numPr>
              <w:rPr>
                <w:rFonts w:ascii="Arial" w:hAnsi="Arial" w:cs="Arial"/>
                <w:sz w:val="24"/>
                <w:szCs w:val="24"/>
                <w:lang w:val="en-US"/>
              </w:rPr>
            </w:pPr>
            <w:r w:rsidRPr="006C7286">
              <w:rPr>
                <w:rFonts w:ascii="Arial" w:hAnsi="Arial" w:cs="Arial"/>
                <w:sz w:val="24"/>
                <w:szCs w:val="24"/>
              </w:rPr>
              <w:t xml:space="preserve">To respect and operate within the framework of the tradition, character and ethics of St. </w:t>
            </w:r>
            <w:r w:rsidR="0063206F" w:rsidRPr="006C7286">
              <w:rPr>
                <w:rFonts w:ascii="Arial" w:hAnsi="Arial" w:cs="Arial"/>
                <w:sz w:val="24"/>
                <w:szCs w:val="24"/>
              </w:rPr>
              <w:t>Luke’s</w:t>
            </w:r>
            <w:r w:rsidRPr="006C7286">
              <w:rPr>
                <w:rFonts w:ascii="Arial" w:hAnsi="Arial" w:cs="Arial"/>
                <w:sz w:val="24"/>
                <w:szCs w:val="24"/>
              </w:rPr>
              <w:t xml:space="preserve"> Radiation Oncology Network.</w:t>
            </w:r>
          </w:p>
          <w:p w:rsidR="006C7286" w:rsidRPr="006C7286" w:rsidRDefault="006C7286" w:rsidP="006C7286">
            <w:pPr>
              <w:pStyle w:val="ListParagraph"/>
              <w:numPr>
                <w:ilvl w:val="0"/>
                <w:numId w:val="22"/>
              </w:numPr>
              <w:rPr>
                <w:rFonts w:ascii="Arial" w:hAnsi="Arial" w:cs="Arial"/>
                <w:sz w:val="24"/>
                <w:szCs w:val="24"/>
                <w:lang w:val="en-US"/>
              </w:rPr>
            </w:pPr>
            <w:r w:rsidRPr="006C7286">
              <w:rPr>
                <w:rFonts w:ascii="Arial" w:hAnsi="Arial" w:cs="Arial"/>
                <w:sz w:val="24"/>
                <w:szCs w:val="24"/>
              </w:rPr>
              <w:t xml:space="preserve">To ensure that all departmental reports and centre records are confidential to the service and to maintain confidentiality in respect of matters which come to your knowledge in the course of your official </w:t>
            </w:r>
            <w:proofErr w:type="gramStart"/>
            <w:r w:rsidRPr="006C7286">
              <w:rPr>
                <w:rFonts w:ascii="Arial" w:hAnsi="Arial" w:cs="Arial"/>
                <w:sz w:val="24"/>
                <w:szCs w:val="24"/>
              </w:rPr>
              <w:t>duties.</w:t>
            </w:r>
            <w:proofErr w:type="gramEnd"/>
          </w:p>
          <w:p w:rsidR="006C7286" w:rsidRPr="006C7286" w:rsidRDefault="006C7286" w:rsidP="006C7286">
            <w:pPr>
              <w:pStyle w:val="ListParagraph"/>
              <w:numPr>
                <w:ilvl w:val="0"/>
                <w:numId w:val="22"/>
              </w:numPr>
              <w:rPr>
                <w:rFonts w:ascii="Arial" w:hAnsi="Arial" w:cs="Arial"/>
                <w:sz w:val="24"/>
                <w:szCs w:val="24"/>
                <w:lang w:val="en-US"/>
              </w:rPr>
            </w:pPr>
            <w:r w:rsidRPr="006C7286">
              <w:rPr>
                <w:rFonts w:ascii="Arial" w:hAnsi="Arial" w:cs="Arial"/>
                <w:sz w:val="24"/>
                <w:szCs w:val="24"/>
              </w:rPr>
              <w:t>Any other relevant duti</w:t>
            </w:r>
            <w:r w:rsidR="001713B3">
              <w:rPr>
                <w:rFonts w:ascii="Arial" w:hAnsi="Arial" w:cs="Arial"/>
                <w:sz w:val="24"/>
                <w:szCs w:val="24"/>
              </w:rPr>
              <w:t>es that may be allocated by</w:t>
            </w:r>
            <w:r w:rsidRPr="006C7286">
              <w:rPr>
                <w:rFonts w:ascii="Arial" w:hAnsi="Arial" w:cs="Arial"/>
                <w:sz w:val="24"/>
                <w:szCs w:val="24"/>
              </w:rPr>
              <w:t xml:space="preserve"> Senior Management staff from time to time.</w:t>
            </w:r>
          </w:p>
          <w:p w:rsidR="006C7286" w:rsidRPr="006C7286" w:rsidRDefault="006C7286" w:rsidP="006C7286">
            <w:pPr>
              <w:pStyle w:val="ListParagraph"/>
              <w:numPr>
                <w:ilvl w:val="0"/>
                <w:numId w:val="22"/>
              </w:numPr>
              <w:jc w:val="both"/>
              <w:rPr>
                <w:rFonts w:ascii="Arial" w:hAnsi="Arial" w:cs="Arial"/>
                <w:sz w:val="24"/>
                <w:szCs w:val="24"/>
              </w:rPr>
            </w:pPr>
            <w:r w:rsidRPr="006C7286">
              <w:rPr>
                <w:rFonts w:ascii="Arial" w:hAnsi="Arial" w:cs="Arial"/>
                <w:iCs/>
                <w:sz w:val="24"/>
                <w:szCs w:val="24"/>
                <w:lang w:val="en-IE"/>
              </w:rPr>
              <w:t>The above Job Specification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6C7286">
              <w:rPr>
                <w:rFonts w:ascii="Arial" w:hAnsi="Arial" w:cs="Arial"/>
                <w:sz w:val="24"/>
                <w:szCs w:val="24"/>
              </w:rPr>
              <w:t xml:space="preserve">  </w:t>
            </w:r>
          </w:p>
          <w:p w:rsidR="005104A4" w:rsidRPr="005104A4" w:rsidRDefault="005104A4" w:rsidP="006C7286">
            <w:pPr>
              <w:pStyle w:val="ListParagraph"/>
              <w:numPr>
                <w:ilvl w:val="0"/>
                <w:numId w:val="22"/>
              </w:numPr>
              <w:autoSpaceDE w:val="0"/>
              <w:autoSpaceDN w:val="0"/>
              <w:adjustRightInd w:val="0"/>
              <w:jc w:val="both"/>
              <w:rPr>
                <w:rFonts w:ascii="Arial" w:hAnsi="Arial" w:cs="Arial"/>
                <w:color w:val="000000" w:themeColor="text1"/>
                <w:sz w:val="24"/>
                <w:szCs w:val="24"/>
              </w:rPr>
            </w:pPr>
          </w:p>
        </w:tc>
      </w:tr>
      <w:tr w:rsidR="00AF46FB" w:rsidRPr="00FE6353" w:rsidTr="00032CC1">
        <w:trPr>
          <w:gridBefore w:val="1"/>
          <w:wBefore w:w="16" w:type="dxa"/>
          <w:trHeight w:val="2065"/>
        </w:trPr>
        <w:tc>
          <w:tcPr>
            <w:tcW w:w="2364" w:type="dxa"/>
          </w:tcPr>
          <w:p w:rsidR="00AF46FB" w:rsidRPr="00FE6353" w:rsidRDefault="00AF46FB">
            <w:pPr>
              <w:jc w:val="both"/>
              <w:rPr>
                <w:rFonts w:ascii="Arial" w:hAnsi="Arial" w:cs="Arial"/>
                <w:b/>
                <w:bCs/>
                <w:sz w:val="24"/>
                <w:szCs w:val="24"/>
              </w:rPr>
            </w:pPr>
          </w:p>
          <w:p w:rsidR="00AF46FB" w:rsidRPr="00FE6353" w:rsidRDefault="00AF46FB">
            <w:pPr>
              <w:jc w:val="both"/>
              <w:rPr>
                <w:rFonts w:ascii="Arial" w:hAnsi="Arial" w:cs="Arial"/>
                <w:b/>
                <w:bCs/>
                <w:sz w:val="24"/>
                <w:szCs w:val="24"/>
              </w:rPr>
            </w:pPr>
            <w:r w:rsidRPr="00FE6353">
              <w:rPr>
                <w:rFonts w:ascii="Arial" w:hAnsi="Arial" w:cs="Arial"/>
                <w:b/>
                <w:bCs/>
                <w:sz w:val="24"/>
                <w:szCs w:val="24"/>
              </w:rPr>
              <w:t>Qualifications and/or experience</w:t>
            </w:r>
          </w:p>
          <w:p w:rsidR="00AF46FB" w:rsidRPr="00FE6353" w:rsidRDefault="00AF46FB">
            <w:pPr>
              <w:rPr>
                <w:rFonts w:ascii="Arial" w:hAnsi="Arial" w:cs="Arial"/>
                <w:b/>
                <w:bCs/>
                <w:sz w:val="24"/>
                <w:szCs w:val="24"/>
                <w:lang w:eastAsia="en-US"/>
              </w:rPr>
            </w:pPr>
          </w:p>
          <w:p w:rsidR="00AF46FB" w:rsidRPr="00FE6353" w:rsidRDefault="00AF46FB">
            <w:pPr>
              <w:rPr>
                <w:rFonts w:ascii="Arial" w:hAnsi="Arial" w:cs="Arial"/>
                <w:b/>
                <w:bCs/>
                <w:sz w:val="24"/>
                <w:szCs w:val="24"/>
              </w:rPr>
            </w:pPr>
          </w:p>
          <w:p w:rsidR="00AF46FB" w:rsidRPr="00FE6353" w:rsidRDefault="00AF46FB">
            <w:pPr>
              <w:rPr>
                <w:rFonts w:ascii="Arial" w:hAnsi="Arial" w:cs="Arial"/>
                <w:b/>
                <w:bCs/>
                <w:sz w:val="24"/>
                <w:szCs w:val="24"/>
              </w:rPr>
            </w:pPr>
          </w:p>
          <w:p w:rsidR="00AF46FB" w:rsidRPr="00FE6353" w:rsidRDefault="00AF46FB">
            <w:pPr>
              <w:rPr>
                <w:rFonts w:ascii="Arial" w:hAnsi="Arial" w:cs="Arial"/>
                <w:b/>
                <w:bCs/>
                <w:sz w:val="24"/>
                <w:szCs w:val="24"/>
              </w:rPr>
            </w:pPr>
          </w:p>
          <w:p w:rsidR="00AF46FB" w:rsidRPr="00FE6353" w:rsidRDefault="00AF46FB" w:rsidP="008B57E7">
            <w:pPr>
              <w:rPr>
                <w:rFonts w:ascii="Arial" w:hAnsi="Arial" w:cs="Arial"/>
                <w:b/>
                <w:bCs/>
                <w:sz w:val="24"/>
                <w:szCs w:val="24"/>
              </w:rPr>
            </w:pPr>
          </w:p>
        </w:tc>
        <w:tc>
          <w:tcPr>
            <w:tcW w:w="8256" w:type="dxa"/>
            <w:gridSpan w:val="2"/>
          </w:tcPr>
          <w:p w:rsidR="00AF46FB" w:rsidRPr="00FE6353" w:rsidRDefault="00AF46FB">
            <w:pPr>
              <w:jc w:val="both"/>
              <w:rPr>
                <w:rFonts w:ascii="Arial" w:hAnsi="Arial" w:cs="Arial"/>
                <w:b/>
                <w:iCs/>
                <w:sz w:val="24"/>
                <w:szCs w:val="24"/>
                <w:u w:val="single"/>
              </w:rPr>
            </w:pPr>
            <w:r w:rsidRPr="00FE6353">
              <w:rPr>
                <w:rFonts w:ascii="Arial" w:hAnsi="Arial" w:cs="Arial"/>
                <w:b/>
                <w:iCs/>
                <w:sz w:val="24"/>
                <w:szCs w:val="24"/>
                <w:u w:val="single"/>
              </w:rPr>
              <w:t>Professional Qualifications/Experience etc.</w:t>
            </w:r>
          </w:p>
          <w:p w:rsidR="00AF46FB" w:rsidRPr="00FE6353" w:rsidRDefault="00AF46FB">
            <w:pPr>
              <w:jc w:val="both"/>
              <w:rPr>
                <w:rFonts w:ascii="Arial" w:hAnsi="Arial" w:cs="Arial"/>
                <w:b/>
                <w:iCs/>
                <w:sz w:val="24"/>
                <w:szCs w:val="24"/>
                <w:u w:val="single"/>
              </w:rPr>
            </w:pPr>
          </w:p>
          <w:p w:rsidR="00AF46FB" w:rsidRPr="00FE6353" w:rsidRDefault="00AF46FB" w:rsidP="00726C40">
            <w:pPr>
              <w:pStyle w:val="ListParagraph"/>
              <w:numPr>
                <w:ilvl w:val="0"/>
                <w:numId w:val="15"/>
              </w:numPr>
              <w:jc w:val="both"/>
              <w:rPr>
                <w:rFonts w:ascii="Arial" w:hAnsi="Arial" w:cs="Arial"/>
                <w:iCs/>
                <w:sz w:val="24"/>
                <w:szCs w:val="24"/>
              </w:rPr>
            </w:pPr>
            <w:r w:rsidRPr="00FE6353">
              <w:rPr>
                <w:rFonts w:ascii="Arial" w:hAnsi="Arial" w:cs="Arial"/>
                <w:iCs/>
                <w:sz w:val="24"/>
                <w:szCs w:val="24"/>
              </w:rPr>
              <w:t>IMC registration or in the process of registering with IMC</w:t>
            </w:r>
          </w:p>
          <w:p w:rsidR="00AF46FB" w:rsidRPr="00FE6353" w:rsidRDefault="00AF46FB" w:rsidP="00726C40">
            <w:pPr>
              <w:pStyle w:val="ListParagraph"/>
              <w:numPr>
                <w:ilvl w:val="0"/>
                <w:numId w:val="15"/>
              </w:numPr>
              <w:jc w:val="both"/>
              <w:rPr>
                <w:rFonts w:ascii="Arial" w:hAnsi="Arial" w:cs="Arial"/>
                <w:iCs/>
                <w:sz w:val="24"/>
                <w:szCs w:val="24"/>
              </w:rPr>
            </w:pPr>
            <w:r w:rsidRPr="00FE6353">
              <w:rPr>
                <w:rFonts w:ascii="Arial" w:hAnsi="Arial" w:cs="Arial"/>
                <w:iCs/>
                <w:sz w:val="24"/>
                <w:szCs w:val="24"/>
              </w:rPr>
              <w:t>Relevant qualifications.</w:t>
            </w:r>
          </w:p>
          <w:p w:rsidR="00AF46FB" w:rsidRPr="00FE6353" w:rsidRDefault="00AF46FB" w:rsidP="00726C40">
            <w:pPr>
              <w:pStyle w:val="ListParagraph"/>
              <w:numPr>
                <w:ilvl w:val="0"/>
                <w:numId w:val="15"/>
              </w:numPr>
              <w:jc w:val="both"/>
              <w:rPr>
                <w:rFonts w:ascii="Arial" w:hAnsi="Arial" w:cs="Arial"/>
                <w:iCs/>
                <w:sz w:val="24"/>
                <w:szCs w:val="24"/>
              </w:rPr>
            </w:pPr>
            <w:r w:rsidRPr="00FE6353">
              <w:rPr>
                <w:rFonts w:ascii="Arial" w:hAnsi="Arial" w:cs="Arial"/>
                <w:iCs/>
                <w:sz w:val="24"/>
                <w:szCs w:val="24"/>
              </w:rPr>
              <w:t>Relevant medical experience</w:t>
            </w:r>
          </w:p>
          <w:p w:rsidR="00AF46FB" w:rsidRPr="00FE6353" w:rsidRDefault="00AF46FB" w:rsidP="00726C40">
            <w:pPr>
              <w:pStyle w:val="ListParagraph"/>
              <w:numPr>
                <w:ilvl w:val="0"/>
                <w:numId w:val="15"/>
              </w:numPr>
              <w:jc w:val="both"/>
              <w:rPr>
                <w:rFonts w:ascii="Arial" w:hAnsi="Arial" w:cs="Arial"/>
                <w:iCs/>
                <w:sz w:val="24"/>
                <w:szCs w:val="24"/>
              </w:rPr>
            </w:pPr>
            <w:r w:rsidRPr="00FE6353">
              <w:rPr>
                <w:rFonts w:ascii="Arial" w:hAnsi="Arial" w:cs="Arial"/>
                <w:iCs/>
                <w:sz w:val="24"/>
                <w:szCs w:val="24"/>
              </w:rPr>
              <w:t>Excellent English Language skills</w:t>
            </w:r>
          </w:p>
          <w:p w:rsidR="00AF46FB" w:rsidRPr="00FE6353" w:rsidRDefault="00AF46FB" w:rsidP="00726C40">
            <w:pPr>
              <w:pStyle w:val="ListParagraph"/>
              <w:numPr>
                <w:ilvl w:val="0"/>
                <w:numId w:val="15"/>
              </w:numPr>
              <w:jc w:val="both"/>
              <w:rPr>
                <w:rFonts w:ascii="Arial" w:hAnsi="Arial" w:cs="Arial"/>
                <w:iCs/>
                <w:sz w:val="24"/>
                <w:szCs w:val="24"/>
              </w:rPr>
            </w:pPr>
            <w:r w:rsidRPr="00FE6353">
              <w:rPr>
                <w:rFonts w:ascii="Arial" w:hAnsi="Arial" w:cs="Arial"/>
                <w:iCs/>
                <w:sz w:val="24"/>
                <w:szCs w:val="24"/>
              </w:rPr>
              <w:t>Irish or UK experience preferable</w:t>
            </w:r>
          </w:p>
        </w:tc>
      </w:tr>
      <w:tr w:rsidR="00065196" w:rsidRPr="00065196" w:rsidTr="008D385B">
        <w:tc>
          <w:tcPr>
            <w:tcW w:w="2410" w:type="dxa"/>
            <w:gridSpan w:val="3"/>
          </w:tcPr>
          <w:p w:rsidR="00065196" w:rsidRPr="00065196" w:rsidRDefault="00065196" w:rsidP="00065196">
            <w:pPr>
              <w:rPr>
                <w:rFonts w:ascii="Arial" w:hAnsi="Arial" w:cs="Arial"/>
                <w:b/>
                <w:bCs/>
                <w:sz w:val="24"/>
                <w:szCs w:val="24"/>
                <w:lang w:eastAsia="en-US"/>
              </w:rPr>
            </w:pPr>
          </w:p>
          <w:p w:rsidR="00065196" w:rsidRPr="00065196" w:rsidRDefault="00065196" w:rsidP="00065196">
            <w:pPr>
              <w:rPr>
                <w:rFonts w:ascii="Arial" w:hAnsi="Arial" w:cs="Arial"/>
                <w:b/>
                <w:bCs/>
                <w:sz w:val="24"/>
                <w:szCs w:val="24"/>
                <w:lang w:eastAsia="en-US"/>
              </w:rPr>
            </w:pPr>
            <w:r w:rsidRPr="00065196">
              <w:rPr>
                <w:rFonts w:ascii="Arial" w:hAnsi="Arial" w:cs="Arial"/>
                <w:b/>
                <w:bCs/>
                <w:sz w:val="24"/>
                <w:szCs w:val="24"/>
                <w:lang w:eastAsia="en-US"/>
              </w:rPr>
              <w:t>Age</w:t>
            </w:r>
          </w:p>
          <w:p w:rsidR="00065196" w:rsidRPr="00065196" w:rsidRDefault="00065196" w:rsidP="00065196">
            <w:pPr>
              <w:rPr>
                <w:rFonts w:ascii="Arial" w:hAnsi="Arial" w:cs="Arial"/>
                <w:b/>
                <w:bCs/>
                <w:sz w:val="24"/>
                <w:szCs w:val="24"/>
                <w:lang w:eastAsia="en-US"/>
              </w:rPr>
            </w:pPr>
          </w:p>
          <w:p w:rsidR="00065196" w:rsidRPr="00065196" w:rsidRDefault="00065196" w:rsidP="00065196">
            <w:pPr>
              <w:rPr>
                <w:rFonts w:ascii="Arial" w:hAnsi="Arial" w:cs="Arial"/>
                <w:b/>
                <w:bCs/>
                <w:sz w:val="24"/>
                <w:szCs w:val="24"/>
                <w:lang w:eastAsia="en-US"/>
              </w:rPr>
            </w:pPr>
          </w:p>
        </w:tc>
        <w:tc>
          <w:tcPr>
            <w:tcW w:w="8226" w:type="dxa"/>
          </w:tcPr>
          <w:p w:rsidR="00065196" w:rsidRPr="00065196" w:rsidRDefault="00065196" w:rsidP="00065196">
            <w:pPr>
              <w:rPr>
                <w:rFonts w:ascii="Arial" w:hAnsi="Arial" w:cs="Arial"/>
                <w:sz w:val="24"/>
                <w:szCs w:val="24"/>
                <w:lang w:eastAsia="en-US"/>
              </w:rPr>
            </w:pPr>
          </w:p>
          <w:p w:rsidR="00065196" w:rsidRPr="00065196" w:rsidRDefault="00065196" w:rsidP="00065196">
            <w:pPr>
              <w:rPr>
                <w:rFonts w:ascii="Arial" w:hAnsi="Arial" w:cs="Arial"/>
                <w:sz w:val="24"/>
                <w:szCs w:val="24"/>
                <w:lang w:eastAsia="en-US"/>
              </w:rPr>
            </w:pPr>
            <w:r w:rsidRPr="00065196">
              <w:rPr>
                <w:rFonts w:ascii="Arial" w:hAnsi="Arial" w:cs="Arial"/>
                <w:sz w:val="24"/>
                <w:szCs w:val="24"/>
                <w:lang w:eastAsia="en-US"/>
              </w:rPr>
              <w:t>Age restrictions shall only apply to a candidate where he/she is not classified as a new entrant (within the meaning of the Public Service Superannuation Act, 2004).  A candidate who is not classified as a new entrant must be under 65 years of age.</w:t>
            </w:r>
          </w:p>
          <w:p w:rsidR="00065196" w:rsidRPr="00065196" w:rsidRDefault="00065196" w:rsidP="00065196">
            <w:pPr>
              <w:rPr>
                <w:rFonts w:ascii="Arial" w:hAnsi="Arial" w:cs="Arial"/>
                <w:sz w:val="24"/>
                <w:szCs w:val="24"/>
                <w:lang w:eastAsia="en-US"/>
              </w:rPr>
            </w:pPr>
          </w:p>
        </w:tc>
      </w:tr>
      <w:tr w:rsidR="00065196" w:rsidRPr="00065196" w:rsidTr="008D385B">
        <w:tc>
          <w:tcPr>
            <w:tcW w:w="2410" w:type="dxa"/>
            <w:gridSpan w:val="3"/>
          </w:tcPr>
          <w:p w:rsidR="00065196" w:rsidRPr="00065196" w:rsidRDefault="00065196" w:rsidP="00065196">
            <w:pPr>
              <w:rPr>
                <w:rFonts w:ascii="Arial" w:hAnsi="Arial" w:cs="Arial"/>
                <w:b/>
                <w:bCs/>
                <w:sz w:val="24"/>
                <w:szCs w:val="24"/>
                <w:lang w:eastAsia="en-US"/>
              </w:rPr>
            </w:pPr>
          </w:p>
          <w:p w:rsidR="00065196" w:rsidRPr="00065196" w:rsidRDefault="00065196" w:rsidP="00065196">
            <w:pPr>
              <w:rPr>
                <w:rFonts w:ascii="Arial" w:hAnsi="Arial" w:cs="Arial"/>
                <w:b/>
                <w:bCs/>
                <w:sz w:val="24"/>
                <w:szCs w:val="24"/>
                <w:lang w:eastAsia="en-US"/>
              </w:rPr>
            </w:pPr>
            <w:r w:rsidRPr="00065196">
              <w:rPr>
                <w:rFonts w:ascii="Arial" w:hAnsi="Arial" w:cs="Arial"/>
                <w:b/>
                <w:bCs/>
                <w:sz w:val="24"/>
                <w:szCs w:val="24"/>
                <w:lang w:eastAsia="en-US"/>
              </w:rPr>
              <w:t xml:space="preserve">Health </w:t>
            </w:r>
          </w:p>
        </w:tc>
        <w:tc>
          <w:tcPr>
            <w:tcW w:w="8226" w:type="dxa"/>
          </w:tcPr>
          <w:p w:rsidR="00065196" w:rsidRPr="00065196" w:rsidRDefault="00065196" w:rsidP="00065196">
            <w:pPr>
              <w:rPr>
                <w:rFonts w:ascii="Arial" w:hAnsi="Arial" w:cs="Arial"/>
                <w:sz w:val="24"/>
                <w:szCs w:val="24"/>
                <w:lang w:eastAsia="en-US"/>
              </w:rPr>
            </w:pPr>
          </w:p>
          <w:p w:rsidR="00065196" w:rsidRPr="00065196" w:rsidRDefault="00065196" w:rsidP="00065196">
            <w:pPr>
              <w:rPr>
                <w:rFonts w:ascii="Arial" w:hAnsi="Arial" w:cs="Arial"/>
                <w:sz w:val="24"/>
                <w:szCs w:val="24"/>
                <w:lang w:eastAsia="en-US"/>
              </w:rPr>
            </w:pPr>
            <w:r w:rsidRPr="00065196">
              <w:rPr>
                <w:rFonts w:ascii="Arial" w:hAnsi="Arial" w:cs="Arial"/>
                <w:sz w:val="24"/>
                <w:szCs w:val="24"/>
                <w:lang w:eastAsia="en-US"/>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065196" w:rsidRPr="00065196" w:rsidRDefault="00065196" w:rsidP="00065196">
            <w:pPr>
              <w:rPr>
                <w:rFonts w:ascii="Arial" w:hAnsi="Arial" w:cs="Arial"/>
                <w:sz w:val="24"/>
                <w:szCs w:val="24"/>
                <w:lang w:eastAsia="en-US"/>
              </w:rPr>
            </w:pPr>
          </w:p>
        </w:tc>
      </w:tr>
      <w:tr w:rsidR="00065196" w:rsidRPr="00065196" w:rsidTr="008D385B">
        <w:tc>
          <w:tcPr>
            <w:tcW w:w="2410" w:type="dxa"/>
            <w:gridSpan w:val="3"/>
          </w:tcPr>
          <w:p w:rsidR="00065196" w:rsidRPr="00065196" w:rsidRDefault="00065196" w:rsidP="00065196">
            <w:pPr>
              <w:rPr>
                <w:rFonts w:ascii="Arial" w:hAnsi="Arial" w:cs="Arial"/>
                <w:b/>
                <w:bCs/>
                <w:sz w:val="24"/>
                <w:szCs w:val="24"/>
                <w:lang w:eastAsia="en-US"/>
              </w:rPr>
            </w:pPr>
          </w:p>
          <w:p w:rsidR="00065196" w:rsidRPr="00065196" w:rsidRDefault="00065196" w:rsidP="00065196">
            <w:pPr>
              <w:rPr>
                <w:rFonts w:ascii="Arial" w:hAnsi="Arial" w:cs="Arial"/>
                <w:b/>
                <w:bCs/>
                <w:sz w:val="24"/>
                <w:szCs w:val="24"/>
                <w:lang w:eastAsia="en-US"/>
              </w:rPr>
            </w:pPr>
            <w:r w:rsidRPr="00065196">
              <w:rPr>
                <w:rFonts w:ascii="Arial" w:hAnsi="Arial" w:cs="Arial"/>
                <w:b/>
                <w:bCs/>
                <w:sz w:val="24"/>
                <w:szCs w:val="24"/>
                <w:lang w:eastAsia="en-US"/>
              </w:rPr>
              <w:t>Character</w:t>
            </w:r>
          </w:p>
        </w:tc>
        <w:tc>
          <w:tcPr>
            <w:tcW w:w="8226" w:type="dxa"/>
          </w:tcPr>
          <w:p w:rsidR="00065196" w:rsidRPr="00065196" w:rsidRDefault="00065196" w:rsidP="00065196">
            <w:pPr>
              <w:rPr>
                <w:rFonts w:ascii="Arial" w:hAnsi="Arial" w:cs="Arial"/>
                <w:sz w:val="24"/>
                <w:szCs w:val="24"/>
                <w:lang w:eastAsia="en-US"/>
              </w:rPr>
            </w:pPr>
          </w:p>
          <w:p w:rsidR="00065196" w:rsidRPr="00065196" w:rsidRDefault="00065196" w:rsidP="00065196">
            <w:pPr>
              <w:rPr>
                <w:rFonts w:ascii="Arial" w:hAnsi="Arial" w:cs="Arial"/>
                <w:sz w:val="24"/>
                <w:szCs w:val="24"/>
                <w:lang w:eastAsia="en-US"/>
              </w:rPr>
            </w:pPr>
            <w:r w:rsidRPr="00065196">
              <w:rPr>
                <w:rFonts w:ascii="Arial" w:hAnsi="Arial" w:cs="Arial"/>
                <w:sz w:val="24"/>
                <w:szCs w:val="24"/>
                <w:lang w:eastAsia="en-US"/>
              </w:rPr>
              <w:t>Each candidate for and any person holding the office must be of good character.</w:t>
            </w:r>
          </w:p>
          <w:p w:rsidR="00065196" w:rsidRPr="00065196" w:rsidRDefault="00065196" w:rsidP="00065196">
            <w:pPr>
              <w:rPr>
                <w:rFonts w:ascii="Arial" w:hAnsi="Arial" w:cs="Arial"/>
                <w:sz w:val="24"/>
                <w:szCs w:val="24"/>
                <w:lang w:eastAsia="en-US"/>
              </w:rPr>
            </w:pPr>
          </w:p>
        </w:tc>
      </w:tr>
    </w:tbl>
    <w:p w:rsidR="00161951" w:rsidRPr="00FE6353" w:rsidRDefault="00161951">
      <w:pPr>
        <w:jc w:val="center"/>
        <w:rPr>
          <w:rFonts w:ascii="Arial" w:hAnsi="Arial" w:cs="Arial"/>
          <w:b/>
          <w:sz w:val="24"/>
          <w:szCs w:val="24"/>
        </w:rPr>
      </w:pPr>
    </w:p>
    <w:p w:rsidR="00F345E9" w:rsidRDefault="00F345E9">
      <w:pPr>
        <w:jc w:val="center"/>
        <w:rPr>
          <w:rFonts w:ascii="Arial" w:hAnsi="Arial" w:cs="Arial"/>
          <w:b/>
          <w:sz w:val="24"/>
          <w:szCs w:val="24"/>
        </w:rPr>
      </w:pPr>
    </w:p>
    <w:p w:rsidR="00F345E9" w:rsidRDefault="00F345E9">
      <w:pPr>
        <w:jc w:val="center"/>
        <w:rPr>
          <w:rFonts w:ascii="Arial" w:hAnsi="Arial" w:cs="Arial"/>
          <w:b/>
          <w:sz w:val="24"/>
          <w:szCs w:val="24"/>
        </w:rPr>
      </w:pPr>
    </w:p>
    <w:p w:rsidR="00F345E9" w:rsidRDefault="00F345E9">
      <w:pPr>
        <w:jc w:val="center"/>
        <w:rPr>
          <w:rFonts w:ascii="Arial" w:hAnsi="Arial" w:cs="Arial"/>
          <w:b/>
          <w:sz w:val="24"/>
          <w:szCs w:val="24"/>
        </w:rPr>
      </w:pPr>
    </w:p>
    <w:p w:rsidR="00F345E9" w:rsidRDefault="00F345E9">
      <w:pPr>
        <w:jc w:val="center"/>
        <w:rPr>
          <w:rFonts w:ascii="Arial" w:hAnsi="Arial" w:cs="Arial"/>
          <w:b/>
          <w:sz w:val="24"/>
          <w:szCs w:val="24"/>
        </w:rPr>
      </w:pPr>
    </w:p>
    <w:p w:rsidR="00F345E9" w:rsidRDefault="00F345E9">
      <w:pPr>
        <w:jc w:val="center"/>
        <w:rPr>
          <w:rFonts w:ascii="Arial" w:hAnsi="Arial" w:cs="Arial"/>
          <w:b/>
          <w:sz w:val="24"/>
          <w:szCs w:val="24"/>
        </w:rPr>
      </w:pPr>
    </w:p>
    <w:p w:rsidR="00F345E9" w:rsidRDefault="00F345E9">
      <w:pPr>
        <w:jc w:val="center"/>
        <w:rPr>
          <w:rFonts w:ascii="Arial" w:hAnsi="Arial" w:cs="Arial"/>
          <w:b/>
          <w:sz w:val="24"/>
          <w:szCs w:val="24"/>
        </w:rPr>
      </w:pPr>
    </w:p>
    <w:p w:rsidR="00F345E9" w:rsidRDefault="00F345E9">
      <w:pPr>
        <w:jc w:val="center"/>
        <w:rPr>
          <w:rFonts w:ascii="Arial" w:hAnsi="Arial" w:cs="Arial"/>
          <w:b/>
          <w:sz w:val="24"/>
          <w:szCs w:val="24"/>
        </w:rPr>
      </w:pPr>
    </w:p>
    <w:p w:rsidR="00065F23" w:rsidRDefault="00065F23">
      <w:pPr>
        <w:jc w:val="center"/>
        <w:rPr>
          <w:rFonts w:ascii="Arial" w:hAnsi="Arial" w:cs="Arial"/>
          <w:b/>
          <w:sz w:val="24"/>
          <w:szCs w:val="24"/>
        </w:rPr>
      </w:pPr>
    </w:p>
    <w:p w:rsidR="00161951" w:rsidRPr="00FE6353" w:rsidRDefault="00161951">
      <w:pPr>
        <w:jc w:val="center"/>
        <w:rPr>
          <w:rFonts w:ascii="Arial" w:hAnsi="Arial" w:cs="Arial"/>
          <w:b/>
          <w:sz w:val="24"/>
          <w:szCs w:val="24"/>
        </w:rPr>
      </w:pPr>
      <w:r w:rsidRPr="00FE6353">
        <w:rPr>
          <w:rFonts w:ascii="Arial" w:hAnsi="Arial" w:cs="Arial"/>
          <w:b/>
          <w:sz w:val="24"/>
          <w:szCs w:val="24"/>
        </w:rPr>
        <w:t>Terms and Conditions of Employment</w:t>
      </w:r>
    </w:p>
    <w:p w:rsidR="00161951" w:rsidRPr="00FE6353" w:rsidRDefault="00161951">
      <w:pPr>
        <w:jc w:val="center"/>
        <w:rPr>
          <w:rFonts w:ascii="Arial" w:hAnsi="Arial" w:cs="Arial"/>
          <w:b/>
          <w:sz w:val="24"/>
          <w:szCs w:val="24"/>
        </w:rPr>
      </w:pPr>
    </w:p>
    <w:tbl>
      <w:tblPr>
        <w:tblW w:w="1063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8222"/>
      </w:tblGrid>
      <w:tr w:rsidR="00161951" w:rsidRPr="00FE6353" w:rsidTr="00726C40">
        <w:tc>
          <w:tcPr>
            <w:tcW w:w="2410" w:type="dxa"/>
          </w:tcPr>
          <w:p w:rsidR="00161951" w:rsidRPr="00FE6353" w:rsidRDefault="00161951">
            <w:pPr>
              <w:jc w:val="both"/>
              <w:rPr>
                <w:rFonts w:ascii="Arial" w:hAnsi="Arial" w:cs="Arial"/>
                <w:b/>
                <w:bCs/>
                <w:sz w:val="24"/>
                <w:szCs w:val="24"/>
              </w:rPr>
            </w:pPr>
            <w:r w:rsidRPr="00FE6353">
              <w:rPr>
                <w:rFonts w:ascii="Arial" w:hAnsi="Arial" w:cs="Arial"/>
                <w:b/>
                <w:bCs/>
                <w:sz w:val="24"/>
                <w:szCs w:val="24"/>
              </w:rPr>
              <w:t xml:space="preserve">Tenure </w:t>
            </w:r>
          </w:p>
        </w:tc>
        <w:tc>
          <w:tcPr>
            <w:tcW w:w="8222" w:type="dxa"/>
          </w:tcPr>
          <w:p w:rsidR="00161951" w:rsidRPr="00FE6353" w:rsidRDefault="00161951">
            <w:pPr>
              <w:pStyle w:val="BodyText2"/>
              <w:tabs>
                <w:tab w:val="left" w:pos="-720"/>
                <w:tab w:val="left" w:pos="0"/>
                <w:tab w:val="left" w:pos="720"/>
              </w:tabs>
              <w:suppressAutoHyphens/>
              <w:rPr>
                <w:spacing w:val="-3"/>
                <w:sz w:val="24"/>
                <w:szCs w:val="24"/>
              </w:rPr>
            </w:pPr>
            <w:r w:rsidRPr="00FE6353">
              <w:rPr>
                <w:spacing w:val="-3"/>
                <w:sz w:val="24"/>
                <w:szCs w:val="24"/>
              </w:rPr>
              <w:t xml:space="preserve">This appointment is </w:t>
            </w:r>
            <w:r w:rsidR="00D56D1F" w:rsidRPr="00FE6353">
              <w:rPr>
                <w:spacing w:val="-3"/>
                <w:sz w:val="24"/>
                <w:szCs w:val="24"/>
              </w:rPr>
              <w:t>a Fixed Term contract</w:t>
            </w:r>
            <w:r w:rsidRPr="00FE6353">
              <w:rPr>
                <w:spacing w:val="-3"/>
                <w:sz w:val="24"/>
                <w:szCs w:val="24"/>
              </w:rPr>
              <w:t xml:space="preserve"> and pensionable. </w:t>
            </w:r>
          </w:p>
          <w:p w:rsidR="00161951" w:rsidRPr="00FE6353" w:rsidRDefault="00161951">
            <w:pPr>
              <w:tabs>
                <w:tab w:val="left" w:pos="-720"/>
                <w:tab w:val="left" w:pos="0"/>
                <w:tab w:val="left" w:pos="720"/>
              </w:tabs>
              <w:suppressAutoHyphens/>
              <w:jc w:val="both"/>
              <w:rPr>
                <w:rFonts w:ascii="Arial" w:hAnsi="Arial" w:cs="Arial"/>
                <w:spacing w:val="-3"/>
                <w:sz w:val="24"/>
                <w:szCs w:val="24"/>
              </w:rPr>
            </w:pPr>
          </w:p>
          <w:p w:rsidR="00161951" w:rsidRPr="00FE6353" w:rsidRDefault="00161951">
            <w:pPr>
              <w:tabs>
                <w:tab w:val="left" w:pos="-720"/>
                <w:tab w:val="left" w:pos="0"/>
                <w:tab w:val="left" w:pos="720"/>
              </w:tabs>
              <w:suppressAutoHyphens/>
              <w:jc w:val="both"/>
              <w:rPr>
                <w:rFonts w:ascii="Arial" w:hAnsi="Arial" w:cs="Arial"/>
                <w:spacing w:val="-3"/>
                <w:sz w:val="24"/>
                <w:szCs w:val="24"/>
              </w:rPr>
            </w:pPr>
            <w:r w:rsidRPr="00FE6353">
              <w:rPr>
                <w:rFonts w:ascii="Arial" w:hAnsi="Arial" w:cs="Arial"/>
                <w:spacing w:val="-3"/>
                <w:sz w:val="24"/>
                <w:szCs w:val="24"/>
              </w:rPr>
              <w:t>Appointment as an employee of the Health Service Executive is governed by the Health Act 2004 and the Public Service Management (Recruitment and Appointment) Act 2004.</w:t>
            </w:r>
          </w:p>
        </w:tc>
      </w:tr>
      <w:tr w:rsidR="00161951" w:rsidRPr="00FE6353" w:rsidTr="00726C40">
        <w:tc>
          <w:tcPr>
            <w:tcW w:w="2410" w:type="dxa"/>
          </w:tcPr>
          <w:p w:rsidR="00161951" w:rsidRPr="00FE6353" w:rsidRDefault="00161951">
            <w:pPr>
              <w:jc w:val="both"/>
              <w:rPr>
                <w:rFonts w:ascii="Arial" w:hAnsi="Arial" w:cs="Arial"/>
                <w:b/>
                <w:bCs/>
                <w:sz w:val="24"/>
                <w:szCs w:val="24"/>
              </w:rPr>
            </w:pPr>
            <w:r w:rsidRPr="00FE6353">
              <w:rPr>
                <w:rFonts w:ascii="Arial" w:hAnsi="Arial" w:cs="Arial"/>
                <w:b/>
                <w:bCs/>
                <w:sz w:val="24"/>
                <w:szCs w:val="24"/>
              </w:rPr>
              <w:t xml:space="preserve">Remuneration </w:t>
            </w:r>
          </w:p>
        </w:tc>
        <w:tc>
          <w:tcPr>
            <w:tcW w:w="8222" w:type="dxa"/>
          </w:tcPr>
          <w:p w:rsidR="00161951" w:rsidRPr="00FE6353" w:rsidRDefault="00161951">
            <w:pPr>
              <w:pStyle w:val="Heading3"/>
              <w:rPr>
                <w:u w:val="none"/>
              </w:rPr>
            </w:pPr>
            <w:r w:rsidRPr="00FE6353">
              <w:rPr>
                <w:u w:val="none"/>
              </w:rPr>
              <w:t>T</w:t>
            </w:r>
            <w:r w:rsidR="0093663E" w:rsidRPr="00FE6353">
              <w:rPr>
                <w:u w:val="none"/>
              </w:rPr>
              <w:t>he Salary scale for the post is per HSE guidelines.</w:t>
            </w:r>
          </w:p>
          <w:p w:rsidR="00161951" w:rsidRPr="00FE6353" w:rsidRDefault="00161951" w:rsidP="009D61F3">
            <w:pPr>
              <w:jc w:val="both"/>
              <w:rPr>
                <w:rFonts w:ascii="Arial" w:hAnsi="Arial" w:cs="Arial"/>
                <w:sz w:val="24"/>
                <w:szCs w:val="24"/>
              </w:rPr>
            </w:pPr>
          </w:p>
          <w:p w:rsidR="009D61F3" w:rsidRPr="00FE6353" w:rsidRDefault="009D61F3" w:rsidP="009D61F3">
            <w:pPr>
              <w:jc w:val="both"/>
              <w:rPr>
                <w:rFonts w:ascii="Arial" w:hAnsi="Arial" w:cs="Arial"/>
                <w:sz w:val="24"/>
                <w:szCs w:val="24"/>
              </w:rPr>
            </w:pPr>
          </w:p>
        </w:tc>
      </w:tr>
      <w:tr w:rsidR="00161951" w:rsidRPr="00FE6353" w:rsidTr="00726C40">
        <w:tc>
          <w:tcPr>
            <w:tcW w:w="2410" w:type="dxa"/>
          </w:tcPr>
          <w:p w:rsidR="00161951" w:rsidRPr="00FE6353" w:rsidRDefault="00161951">
            <w:pPr>
              <w:jc w:val="both"/>
              <w:rPr>
                <w:rFonts w:ascii="Arial" w:hAnsi="Arial" w:cs="Arial"/>
                <w:b/>
                <w:bCs/>
                <w:sz w:val="24"/>
                <w:szCs w:val="24"/>
              </w:rPr>
            </w:pPr>
            <w:r w:rsidRPr="00FE6353">
              <w:rPr>
                <w:rFonts w:ascii="Arial" w:hAnsi="Arial" w:cs="Arial"/>
                <w:b/>
                <w:bCs/>
                <w:sz w:val="24"/>
                <w:szCs w:val="24"/>
              </w:rPr>
              <w:t>Working Week</w:t>
            </w:r>
          </w:p>
          <w:p w:rsidR="00161951" w:rsidRPr="00FE6353" w:rsidRDefault="00161951">
            <w:pPr>
              <w:jc w:val="both"/>
              <w:rPr>
                <w:rFonts w:ascii="Arial" w:hAnsi="Arial" w:cs="Arial"/>
                <w:b/>
                <w:bCs/>
                <w:sz w:val="24"/>
                <w:szCs w:val="24"/>
              </w:rPr>
            </w:pPr>
          </w:p>
        </w:tc>
        <w:tc>
          <w:tcPr>
            <w:tcW w:w="8222" w:type="dxa"/>
          </w:tcPr>
          <w:p w:rsidR="00161951" w:rsidRPr="00FE6353" w:rsidRDefault="00161951">
            <w:pPr>
              <w:jc w:val="both"/>
              <w:rPr>
                <w:rFonts w:ascii="Arial" w:hAnsi="Arial" w:cs="Arial"/>
                <w:sz w:val="24"/>
                <w:szCs w:val="24"/>
              </w:rPr>
            </w:pPr>
            <w:r w:rsidRPr="00FE6353">
              <w:rPr>
                <w:rFonts w:ascii="Arial" w:hAnsi="Arial" w:cs="Arial"/>
                <w:sz w:val="24"/>
                <w:szCs w:val="24"/>
              </w:rPr>
              <w:t>The standard working week applying to the post 3</w:t>
            </w:r>
            <w:r w:rsidR="009D61F3" w:rsidRPr="00FE6353">
              <w:rPr>
                <w:rFonts w:ascii="Arial" w:hAnsi="Arial" w:cs="Arial"/>
                <w:sz w:val="24"/>
                <w:szCs w:val="24"/>
              </w:rPr>
              <w:t>9</w:t>
            </w:r>
            <w:r w:rsidRPr="00FE6353">
              <w:rPr>
                <w:rFonts w:ascii="Arial" w:hAnsi="Arial" w:cs="Arial"/>
                <w:sz w:val="24"/>
                <w:szCs w:val="24"/>
              </w:rPr>
              <w:t xml:space="preserve"> hours per week.</w:t>
            </w:r>
          </w:p>
          <w:p w:rsidR="00161951" w:rsidRPr="00FE6353" w:rsidRDefault="00161951">
            <w:pPr>
              <w:jc w:val="both"/>
              <w:rPr>
                <w:rFonts w:ascii="Arial" w:hAnsi="Arial" w:cs="Arial"/>
                <w:sz w:val="24"/>
                <w:szCs w:val="24"/>
              </w:rPr>
            </w:pPr>
          </w:p>
        </w:tc>
      </w:tr>
      <w:tr w:rsidR="00161951" w:rsidRPr="00FE6353" w:rsidTr="00EE4D88">
        <w:trPr>
          <w:trHeight w:val="712"/>
        </w:trPr>
        <w:tc>
          <w:tcPr>
            <w:tcW w:w="2410" w:type="dxa"/>
          </w:tcPr>
          <w:p w:rsidR="00161951" w:rsidRPr="00FE6353" w:rsidRDefault="00161951">
            <w:pPr>
              <w:pStyle w:val="Heading8"/>
              <w:rPr>
                <w:sz w:val="24"/>
                <w:szCs w:val="24"/>
              </w:rPr>
            </w:pPr>
            <w:r w:rsidRPr="00FE6353">
              <w:rPr>
                <w:sz w:val="24"/>
                <w:szCs w:val="24"/>
              </w:rPr>
              <w:t>Annual Leave</w:t>
            </w:r>
          </w:p>
        </w:tc>
        <w:tc>
          <w:tcPr>
            <w:tcW w:w="8222" w:type="dxa"/>
          </w:tcPr>
          <w:p w:rsidR="00161951" w:rsidRPr="00FE6353" w:rsidRDefault="00161951">
            <w:pPr>
              <w:rPr>
                <w:rFonts w:ascii="Arial" w:hAnsi="Arial" w:cs="Arial"/>
                <w:sz w:val="24"/>
                <w:szCs w:val="24"/>
              </w:rPr>
            </w:pPr>
            <w:r w:rsidRPr="00FE6353">
              <w:rPr>
                <w:rFonts w:ascii="Arial" w:hAnsi="Arial" w:cs="Arial"/>
                <w:sz w:val="24"/>
                <w:szCs w:val="24"/>
              </w:rPr>
              <w:t>The annual le</w:t>
            </w:r>
            <w:r w:rsidR="0093663E" w:rsidRPr="00FE6353">
              <w:rPr>
                <w:rFonts w:ascii="Arial" w:hAnsi="Arial" w:cs="Arial"/>
                <w:sz w:val="24"/>
                <w:szCs w:val="24"/>
              </w:rPr>
              <w:t>ave associated with the post is as per HSE guidelines.</w:t>
            </w:r>
            <w:r w:rsidRPr="00FE6353">
              <w:rPr>
                <w:rFonts w:ascii="Arial" w:hAnsi="Arial" w:cs="Arial"/>
                <w:sz w:val="24"/>
                <w:szCs w:val="24"/>
              </w:rPr>
              <w:t xml:space="preserve">  </w:t>
            </w:r>
          </w:p>
          <w:p w:rsidR="00161951" w:rsidRPr="00FE6353" w:rsidRDefault="00161951">
            <w:pPr>
              <w:rPr>
                <w:rFonts w:ascii="Arial" w:hAnsi="Arial" w:cs="Arial"/>
                <w:sz w:val="24"/>
                <w:szCs w:val="24"/>
              </w:rPr>
            </w:pPr>
          </w:p>
          <w:p w:rsidR="00161951" w:rsidRPr="00FE6353" w:rsidRDefault="00161951">
            <w:pPr>
              <w:rPr>
                <w:rFonts w:ascii="Arial" w:hAnsi="Arial" w:cs="Arial"/>
                <w:sz w:val="24"/>
                <w:szCs w:val="24"/>
              </w:rPr>
            </w:pPr>
          </w:p>
          <w:p w:rsidR="00161951" w:rsidRPr="00FE6353" w:rsidRDefault="00161951" w:rsidP="009D61F3">
            <w:pPr>
              <w:jc w:val="both"/>
              <w:rPr>
                <w:rFonts w:ascii="Arial" w:hAnsi="Arial" w:cs="Arial"/>
                <w:color w:val="FF0000"/>
                <w:sz w:val="24"/>
                <w:szCs w:val="24"/>
              </w:rPr>
            </w:pPr>
          </w:p>
        </w:tc>
      </w:tr>
      <w:tr w:rsidR="00161951" w:rsidRPr="00FE6353" w:rsidTr="00726C40">
        <w:tc>
          <w:tcPr>
            <w:tcW w:w="2410" w:type="dxa"/>
          </w:tcPr>
          <w:p w:rsidR="00161951" w:rsidRPr="00FE6353" w:rsidRDefault="00161951">
            <w:pPr>
              <w:jc w:val="both"/>
              <w:rPr>
                <w:rFonts w:ascii="Arial" w:hAnsi="Arial" w:cs="Arial"/>
                <w:b/>
                <w:bCs/>
                <w:sz w:val="24"/>
                <w:szCs w:val="24"/>
              </w:rPr>
            </w:pPr>
            <w:r w:rsidRPr="00FE6353">
              <w:rPr>
                <w:rFonts w:ascii="Arial" w:hAnsi="Arial" w:cs="Arial"/>
                <w:b/>
                <w:bCs/>
                <w:sz w:val="24"/>
                <w:szCs w:val="24"/>
              </w:rPr>
              <w:t>Superannuation</w:t>
            </w:r>
          </w:p>
          <w:p w:rsidR="00161951" w:rsidRPr="00FE6353" w:rsidRDefault="00161951">
            <w:pPr>
              <w:jc w:val="both"/>
              <w:rPr>
                <w:rFonts w:ascii="Arial" w:hAnsi="Arial" w:cs="Arial"/>
                <w:b/>
                <w:bCs/>
                <w:sz w:val="24"/>
                <w:szCs w:val="24"/>
              </w:rPr>
            </w:pPr>
          </w:p>
          <w:p w:rsidR="00161951" w:rsidRPr="00FE6353" w:rsidRDefault="00161951">
            <w:pPr>
              <w:jc w:val="both"/>
              <w:rPr>
                <w:rFonts w:ascii="Arial" w:hAnsi="Arial" w:cs="Arial"/>
                <w:b/>
                <w:bCs/>
                <w:sz w:val="24"/>
                <w:szCs w:val="24"/>
              </w:rPr>
            </w:pPr>
          </w:p>
        </w:tc>
        <w:tc>
          <w:tcPr>
            <w:tcW w:w="8222" w:type="dxa"/>
          </w:tcPr>
          <w:p w:rsidR="00161951" w:rsidRPr="00FE6353" w:rsidRDefault="00161951">
            <w:pPr>
              <w:autoSpaceDE w:val="0"/>
              <w:autoSpaceDN w:val="0"/>
              <w:adjustRightInd w:val="0"/>
              <w:spacing w:line="240" w:lineRule="atLeast"/>
              <w:jc w:val="both"/>
              <w:rPr>
                <w:rFonts w:ascii="Arial" w:hAnsi="Arial" w:cs="Arial"/>
                <w:bCs/>
                <w:iCs/>
                <w:sz w:val="24"/>
                <w:szCs w:val="24"/>
              </w:rPr>
            </w:pPr>
            <w:r w:rsidRPr="00FE6353">
              <w:rPr>
                <w:rFonts w:ascii="Arial" w:hAnsi="Arial" w:cs="Arial"/>
                <w:bCs/>
                <w:iCs/>
                <w:sz w:val="24"/>
                <w:szCs w:val="24"/>
              </w:rPr>
              <w:t>Membership of the HSE Employee Superannuation Scheme applies to this appointment.</w:t>
            </w:r>
          </w:p>
          <w:p w:rsidR="00161951" w:rsidRPr="00FE6353" w:rsidRDefault="00161951">
            <w:pPr>
              <w:autoSpaceDE w:val="0"/>
              <w:autoSpaceDN w:val="0"/>
              <w:adjustRightInd w:val="0"/>
              <w:spacing w:line="240" w:lineRule="atLeast"/>
              <w:jc w:val="both"/>
              <w:rPr>
                <w:rFonts w:ascii="Arial" w:hAnsi="Arial" w:cs="Arial"/>
                <w:bCs/>
                <w:iCs/>
                <w:sz w:val="24"/>
                <w:szCs w:val="24"/>
              </w:rPr>
            </w:pPr>
            <w:r w:rsidRPr="00FE6353">
              <w:rPr>
                <w:rFonts w:ascii="Arial" w:hAnsi="Arial" w:cs="Arial"/>
                <w:bCs/>
                <w:iCs/>
                <w:sz w:val="24"/>
                <w:szCs w:val="24"/>
              </w:rPr>
              <w:t>Existing Members who transferred to the HSE on 1</w:t>
            </w:r>
            <w:proofErr w:type="spellStart"/>
            <w:r w:rsidRPr="00FE6353">
              <w:rPr>
                <w:rFonts w:ascii="Arial" w:hAnsi="Arial" w:cs="Arial"/>
                <w:bCs/>
                <w:iCs/>
                <w:position w:val="6"/>
                <w:sz w:val="24"/>
                <w:szCs w:val="24"/>
              </w:rPr>
              <w:t>st</w:t>
            </w:r>
            <w:proofErr w:type="spellEnd"/>
            <w:r w:rsidRPr="00FE6353">
              <w:rPr>
                <w:rFonts w:ascii="Arial" w:hAnsi="Arial" w:cs="Arial"/>
                <w:bCs/>
                <w:iCs/>
                <w:sz w:val="24"/>
                <w:szCs w:val="24"/>
              </w:rPr>
              <w:t xml:space="preserve"> January 2005 pursuant to Section 60 of the Health Act 2004 are entitled to superannuation benefit terms under the HSE Scheme, which are no less favourable to those to which they were entitled at 31</w:t>
            </w:r>
            <w:proofErr w:type="spellStart"/>
            <w:r w:rsidRPr="00FE6353">
              <w:rPr>
                <w:rFonts w:ascii="Arial" w:hAnsi="Arial" w:cs="Arial"/>
                <w:bCs/>
                <w:iCs/>
                <w:position w:val="6"/>
                <w:sz w:val="24"/>
                <w:szCs w:val="24"/>
              </w:rPr>
              <w:t>st</w:t>
            </w:r>
            <w:proofErr w:type="spellEnd"/>
            <w:r w:rsidRPr="00FE6353">
              <w:rPr>
                <w:rFonts w:ascii="Arial" w:hAnsi="Arial" w:cs="Arial"/>
                <w:bCs/>
                <w:iCs/>
                <w:sz w:val="24"/>
                <w:szCs w:val="24"/>
              </w:rPr>
              <w:t xml:space="preserve"> December 2004. </w:t>
            </w:r>
          </w:p>
          <w:p w:rsidR="00161951" w:rsidRPr="00FE6353" w:rsidRDefault="00161951">
            <w:pPr>
              <w:jc w:val="both"/>
              <w:rPr>
                <w:rFonts w:ascii="Arial" w:hAnsi="Arial" w:cs="Arial"/>
                <w:bCs/>
                <w:iCs/>
                <w:sz w:val="24"/>
                <w:szCs w:val="24"/>
              </w:rPr>
            </w:pPr>
            <w:r w:rsidRPr="00FE6353">
              <w:rPr>
                <w:rFonts w:ascii="Arial" w:hAnsi="Arial" w:cs="Arial"/>
                <w:bCs/>
                <w:iCs/>
                <w:sz w:val="24"/>
                <w:szCs w:val="24"/>
              </w:rPr>
              <w:t>Appointees to posts in the Mental Health Services which formerly attracted fast accrual of service should note that the terms of Section 65 of the Mental Treatment Act 1945 do not apply to New Entrant Public Servants as defined by Section 12 of the Public Service Superannuation (Miscellaneous Provisions) Act 2004.</w:t>
            </w:r>
          </w:p>
          <w:p w:rsidR="00161951" w:rsidRPr="00FE6353" w:rsidRDefault="00161951">
            <w:pPr>
              <w:jc w:val="both"/>
              <w:rPr>
                <w:rFonts w:ascii="Arial" w:hAnsi="Arial" w:cs="Arial"/>
                <w:sz w:val="24"/>
                <w:szCs w:val="24"/>
              </w:rPr>
            </w:pPr>
          </w:p>
        </w:tc>
      </w:tr>
      <w:tr w:rsidR="00161951" w:rsidRPr="00FE6353" w:rsidTr="00726C40">
        <w:tc>
          <w:tcPr>
            <w:tcW w:w="2410" w:type="dxa"/>
          </w:tcPr>
          <w:p w:rsidR="00161951" w:rsidRPr="00FE6353" w:rsidRDefault="00161951">
            <w:pPr>
              <w:jc w:val="both"/>
              <w:rPr>
                <w:rFonts w:ascii="Arial" w:hAnsi="Arial" w:cs="Arial"/>
                <w:b/>
                <w:bCs/>
                <w:sz w:val="24"/>
                <w:szCs w:val="24"/>
              </w:rPr>
            </w:pPr>
            <w:r w:rsidRPr="00FE6353">
              <w:rPr>
                <w:rFonts w:ascii="Arial" w:hAnsi="Arial" w:cs="Arial"/>
                <w:b/>
                <w:bCs/>
                <w:sz w:val="24"/>
                <w:szCs w:val="24"/>
              </w:rPr>
              <w:t>Probation</w:t>
            </w:r>
          </w:p>
        </w:tc>
        <w:tc>
          <w:tcPr>
            <w:tcW w:w="8222" w:type="dxa"/>
          </w:tcPr>
          <w:p w:rsidR="00161951" w:rsidRPr="00FE6353" w:rsidRDefault="00161951">
            <w:pPr>
              <w:pStyle w:val="Heading7"/>
              <w:rPr>
                <w:rFonts w:cs="Arial"/>
                <w:b w:val="0"/>
                <w:szCs w:val="24"/>
              </w:rPr>
            </w:pPr>
            <w:r w:rsidRPr="00FE6353">
              <w:rPr>
                <w:rFonts w:cs="Arial"/>
                <w:b w:val="0"/>
                <w:szCs w:val="24"/>
              </w:rPr>
              <w:t xml:space="preserve">Every appointment of a person who is not already a permanent officer of the </w:t>
            </w:r>
            <w:r w:rsidRPr="00FE6353">
              <w:rPr>
                <w:rFonts w:cs="Arial"/>
                <w:b w:val="0"/>
                <w:szCs w:val="24"/>
                <w:shd w:val="clear" w:color="auto" w:fill="FFFFFF"/>
              </w:rPr>
              <w:t>Health Service Executive or of a Local Authority</w:t>
            </w:r>
            <w:r w:rsidRPr="00FE6353">
              <w:rPr>
                <w:rFonts w:cs="Arial"/>
                <w:b w:val="0"/>
                <w:szCs w:val="24"/>
              </w:rPr>
              <w:t xml:space="preserve"> shall be subject to a probationary period of 12 months as stipulated in the Department of Health Circular No.10/71.</w:t>
            </w:r>
          </w:p>
        </w:tc>
      </w:tr>
    </w:tbl>
    <w:p w:rsidR="00065196" w:rsidRPr="00FE6353" w:rsidRDefault="00065196">
      <w:pPr>
        <w:jc w:val="both"/>
        <w:rPr>
          <w:rFonts w:ascii="Arial" w:hAnsi="Arial" w:cs="Arial"/>
          <w:sz w:val="24"/>
          <w:szCs w:val="24"/>
        </w:rPr>
      </w:pPr>
    </w:p>
    <w:sectPr w:rsidR="00065196" w:rsidRPr="00FE6353" w:rsidSect="006565F9">
      <w:footerReference w:type="even" r:id="rId9"/>
      <w:footerReference w:type="default" r:id="rId10"/>
      <w:pgSz w:w="11906" w:h="16838"/>
      <w:pgMar w:top="1440" w:right="746"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E6A" w:rsidRDefault="00F80E6A">
      <w:r>
        <w:separator/>
      </w:r>
    </w:p>
  </w:endnote>
  <w:endnote w:type="continuationSeparator" w:id="0">
    <w:p w:rsidR="00F80E6A" w:rsidRDefault="00F80E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Helvetic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6A" w:rsidRDefault="00C06AC8">
    <w:pPr>
      <w:pStyle w:val="Footer"/>
      <w:framePr w:wrap="around" w:vAnchor="text" w:hAnchor="margin" w:xAlign="center" w:y="1"/>
      <w:rPr>
        <w:rStyle w:val="PageNumber"/>
      </w:rPr>
    </w:pPr>
    <w:r>
      <w:rPr>
        <w:rStyle w:val="PageNumber"/>
      </w:rPr>
      <w:fldChar w:fldCharType="begin"/>
    </w:r>
    <w:r w:rsidR="00F80E6A">
      <w:rPr>
        <w:rStyle w:val="PageNumber"/>
      </w:rPr>
      <w:instrText xml:space="preserve">PAGE  </w:instrText>
    </w:r>
    <w:r>
      <w:rPr>
        <w:rStyle w:val="PageNumber"/>
      </w:rPr>
      <w:fldChar w:fldCharType="end"/>
    </w:r>
  </w:p>
  <w:p w:rsidR="00F80E6A" w:rsidRDefault="00F80E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E6A" w:rsidRDefault="00C06AC8">
    <w:pPr>
      <w:pStyle w:val="Footer"/>
      <w:framePr w:wrap="around" w:vAnchor="text" w:hAnchor="margin" w:xAlign="center" w:y="1"/>
      <w:rPr>
        <w:rStyle w:val="PageNumber"/>
      </w:rPr>
    </w:pPr>
    <w:r>
      <w:rPr>
        <w:rStyle w:val="PageNumber"/>
      </w:rPr>
      <w:fldChar w:fldCharType="begin"/>
    </w:r>
    <w:r w:rsidR="00F80E6A">
      <w:rPr>
        <w:rStyle w:val="PageNumber"/>
      </w:rPr>
      <w:instrText xml:space="preserve">PAGE  </w:instrText>
    </w:r>
    <w:r>
      <w:rPr>
        <w:rStyle w:val="PageNumber"/>
      </w:rPr>
      <w:fldChar w:fldCharType="separate"/>
    </w:r>
    <w:r w:rsidR="00B10F57">
      <w:rPr>
        <w:rStyle w:val="PageNumber"/>
        <w:noProof/>
      </w:rPr>
      <w:t>2</w:t>
    </w:r>
    <w:r>
      <w:rPr>
        <w:rStyle w:val="PageNumber"/>
      </w:rPr>
      <w:fldChar w:fldCharType="end"/>
    </w:r>
  </w:p>
  <w:p w:rsidR="00F80E6A" w:rsidRDefault="00F80E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E6A" w:rsidRDefault="00F80E6A">
      <w:r>
        <w:separator/>
      </w:r>
    </w:p>
  </w:footnote>
  <w:footnote w:type="continuationSeparator" w:id="0">
    <w:p w:rsidR="00F80E6A" w:rsidRDefault="00F80E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0FB94FF6"/>
    <w:multiLevelType w:val="hybridMultilevel"/>
    <w:tmpl w:val="B2D063FA"/>
    <w:lvl w:ilvl="0" w:tplc="1809000B">
      <w:start w:val="1"/>
      <w:numFmt w:val="bullet"/>
      <w:lvlText w:val=""/>
      <w:lvlJc w:val="left"/>
      <w:pPr>
        <w:ind w:left="1440" w:hanging="360"/>
      </w:pPr>
      <w:rPr>
        <w:rFonts w:ascii="Wingdings" w:hAnsi="Wingdings"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130F5A1E"/>
    <w:multiLevelType w:val="hybridMultilevel"/>
    <w:tmpl w:val="E43A152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5">
    <w:nsid w:val="1D9A4EA5"/>
    <w:multiLevelType w:val="hybridMultilevel"/>
    <w:tmpl w:val="24B6DF4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DF45512"/>
    <w:multiLevelType w:val="hybridMultilevel"/>
    <w:tmpl w:val="B2C4B1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4C139DF"/>
    <w:multiLevelType w:val="hybridMultilevel"/>
    <w:tmpl w:val="BC4C6AD0"/>
    <w:lvl w:ilvl="0" w:tplc="18090001">
      <w:start w:val="1"/>
      <w:numFmt w:val="bullet"/>
      <w:lvlText w:val=""/>
      <w:lvlJc w:val="left"/>
      <w:pPr>
        <w:ind w:left="816" w:hanging="360"/>
      </w:pPr>
      <w:rPr>
        <w:rFonts w:ascii="Symbol" w:hAnsi="Symbol" w:hint="default"/>
      </w:rPr>
    </w:lvl>
    <w:lvl w:ilvl="1" w:tplc="18090003" w:tentative="1">
      <w:start w:val="1"/>
      <w:numFmt w:val="bullet"/>
      <w:lvlText w:val="o"/>
      <w:lvlJc w:val="left"/>
      <w:pPr>
        <w:ind w:left="1536" w:hanging="360"/>
      </w:pPr>
      <w:rPr>
        <w:rFonts w:ascii="Courier New" w:hAnsi="Courier New" w:cs="Courier New" w:hint="default"/>
      </w:rPr>
    </w:lvl>
    <w:lvl w:ilvl="2" w:tplc="18090005" w:tentative="1">
      <w:start w:val="1"/>
      <w:numFmt w:val="bullet"/>
      <w:lvlText w:val=""/>
      <w:lvlJc w:val="left"/>
      <w:pPr>
        <w:ind w:left="2256" w:hanging="360"/>
      </w:pPr>
      <w:rPr>
        <w:rFonts w:ascii="Wingdings" w:hAnsi="Wingdings" w:hint="default"/>
      </w:rPr>
    </w:lvl>
    <w:lvl w:ilvl="3" w:tplc="18090001" w:tentative="1">
      <w:start w:val="1"/>
      <w:numFmt w:val="bullet"/>
      <w:lvlText w:val=""/>
      <w:lvlJc w:val="left"/>
      <w:pPr>
        <w:ind w:left="2976" w:hanging="360"/>
      </w:pPr>
      <w:rPr>
        <w:rFonts w:ascii="Symbol" w:hAnsi="Symbol" w:hint="default"/>
      </w:rPr>
    </w:lvl>
    <w:lvl w:ilvl="4" w:tplc="18090003" w:tentative="1">
      <w:start w:val="1"/>
      <w:numFmt w:val="bullet"/>
      <w:lvlText w:val="o"/>
      <w:lvlJc w:val="left"/>
      <w:pPr>
        <w:ind w:left="3696" w:hanging="360"/>
      </w:pPr>
      <w:rPr>
        <w:rFonts w:ascii="Courier New" w:hAnsi="Courier New" w:cs="Courier New" w:hint="default"/>
      </w:rPr>
    </w:lvl>
    <w:lvl w:ilvl="5" w:tplc="18090005" w:tentative="1">
      <w:start w:val="1"/>
      <w:numFmt w:val="bullet"/>
      <w:lvlText w:val=""/>
      <w:lvlJc w:val="left"/>
      <w:pPr>
        <w:ind w:left="4416" w:hanging="360"/>
      </w:pPr>
      <w:rPr>
        <w:rFonts w:ascii="Wingdings" w:hAnsi="Wingdings" w:hint="default"/>
      </w:rPr>
    </w:lvl>
    <w:lvl w:ilvl="6" w:tplc="18090001" w:tentative="1">
      <w:start w:val="1"/>
      <w:numFmt w:val="bullet"/>
      <w:lvlText w:val=""/>
      <w:lvlJc w:val="left"/>
      <w:pPr>
        <w:ind w:left="5136" w:hanging="360"/>
      </w:pPr>
      <w:rPr>
        <w:rFonts w:ascii="Symbol" w:hAnsi="Symbol" w:hint="default"/>
      </w:rPr>
    </w:lvl>
    <w:lvl w:ilvl="7" w:tplc="18090003" w:tentative="1">
      <w:start w:val="1"/>
      <w:numFmt w:val="bullet"/>
      <w:lvlText w:val="o"/>
      <w:lvlJc w:val="left"/>
      <w:pPr>
        <w:ind w:left="5856" w:hanging="360"/>
      </w:pPr>
      <w:rPr>
        <w:rFonts w:ascii="Courier New" w:hAnsi="Courier New" w:cs="Courier New" w:hint="default"/>
      </w:rPr>
    </w:lvl>
    <w:lvl w:ilvl="8" w:tplc="18090005" w:tentative="1">
      <w:start w:val="1"/>
      <w:numFmt w:val="bullet"/>
      <w:lvlText w:val=""/>
      <w:lvlJc w:val="left"/>
      <w:pPr>
        <w:ind w:left="6576" w:hanging="360"/>
      </w:pPr>
      <w:rPr>
        <w:rFonts w:ascii="Wingdings" w:hAnsi="Wingdings" w:hint="default"/>
      </w:rPr>
    </w:lvl>
  </w:abstractNum>
  <w:abstractNum w:abstractNumId="8">
    <w:nsid w:val="2B396FB8"/>
    <w:multiLevelType w:val="hybridMultilevel"/>
    <w:tmpl w:val="8772ABA4"/>
    <w:lvl w:ilvl="0" w:tplc="00010409">
      <w:start w:val="1"/>
      <w:numFmt w:val="bullet"/>
      <w:lvlText w:val=""/>
      <w:lvlJc w:val="left"/>
      <w:pPr>
        <w:tabs>
          <w:tab w:val="num" w:pos="643"/>
        </w:tabs>
        <w:ind w:left="643"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9">
    <w:nsid w:val="2D5E1C32"/>
    <w:multiLevelType w:val="hybridMultilevel"/>
    <w:tmpl w:val="5BF8B91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08C196E"/>
    <w:multiLevelType w:val="hybridMultilevel"/>
    <w:tmpl w:val="757E0460"/>
    <w:lvl w:ilvl="0" w:tplc="1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0DE61C2"/>
    <w:multiLevelType w:val="hybridMultilevel"/>
    <w:tmpl w:val="88140F0A"/>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37700F98"/>
    <w:multiLevelType w:val="hybridMultilevel"/>
    <w:tmpl w:val="DBAAC3E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41D66178"/>
    <w:multiLevelType w:val="hybridMultilevel"/>
    <w:tmpl w:val="1188CB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433B666B"/>
    <w:multiLevelType w:val="hybridMultilevel"/>
    <w:tmpl w:val="A5F2DE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3777EFD"/>
    <w:multiLevelType w:val="hybridMultilevel"/>
    <w:tmpl w:val="EEC6DA0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4A69566E"/>
    <w:multiLevelType w:val="hybridMultilevel"/>
    <w:tmpl w:val="9A7E62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2204D87"/>
    <w:multiLevelType w:val="hybridMultilevel"/>
    <w:tmpl w:val="016E4C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5C35190C"/>
    <w:multiLevelType w:val="hybridMultilevel"/>
    <w:tmpl w:val="2F2C22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5DC80A4E"/>
    <w:multiLevelType w:val="hybridMultilevel"/>
    <w:tmpl w:val="7BD2C6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E4D5119"/>
    <w:multiLevelType w:val="hybridMultilevel"/>
    <w:tmpl w:val="DD4E997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FAA2B67"/>
    <w:multiLevelType w:val="hybridMultilevel"/>
    <w:tmpl w:val="51467FDC"/>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2">
    <w:nsid w:val="796D1224"/>
    <w:multiLevelType w:val="hybridMultilevel"/>
    <w:tmpl w:val="995AB0F8"/>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7DBA1543"/>
    <w:multiLevelType w:val="hybridMultilevel"/>
    <w:tmpl w:val="9C5E537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7F4679FE"/>
    <w:multiLevelType w:val="hybridMultilevel"/>
    <w:tmpl w:val="662C32D4"/>
    <w:lvl w:ilvl="0" w:tplc="69D23DAC">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3"/>
  </w:num>
  <w:num w:numId="4">
    <w:abstractNumId w:val="9"/>
  </w:num>
  <w:num w:numId="5">
    <w:abstractNumId w:val="12"/>
  </w:num>
  <w:num w:numId="6">
    <w:abstractNumId w:val="22"/>
  </w:num>
  <w:num w:numId="7">
    <w:abstractNumId w:val="15"/>
  </w:num>
  <w:num w:numId="8">
    <w:abstractNumId w:val="14"/>
  </w:num>
  <w:num w:numId="9">
    <w:abstractNumId w:val="11"/>
  </w:num>
  <w:num w:numId="10">
    <w:abstractNumId w:val="5"/>
  </w:num>
  <w:num w:numId="11">
    <w:abstractNumId w:val="20"/>
  </w:num>
  <w:num w:numId="12">
    <w:abstractNumId w:val="16"/>
  </w:num>
  <w:num w:numId="13">
    <w:abstractNumId w:val="10"/>
  </w:num>
  <w:num w:numId="14">
    <w:abstractNumId w:val="18"/>
  </w:num>
  <w:num w:numId="15">
    <w:abstractNumId w:val="6"/>
  </w:num>
  <w:num w:numId="16">
    <w:abstractNumId w:val="23"/>
  </w:num>
  <w:num w:numId="17">
    <w:abstractNumId w:val="8"/>
  </w:num>
  <w:num w:numId="18">
    <w:abstractNumId w:val="21"/>
  </w:num>
  <w:num w:numId="19">
    <w:abstractNumId w:val="4"/>
  </w:num>
  <w:num w:numId="20">
    <w:abstractNumId w:val="17"/>
  </w:num>
  <w:num w:numId="21">
    <w:abstractNumId w:val="7"/>
  </w:num>
  <w:num w:numId="22">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9"/>
  <w:proofState w:spelling="clean" w:grammar="clean"/>
  <w:defaultTabStop w:val="720"/>
  <w:noPunctuationKerning/>
  <w:characterSpacingControl w:val="doNotCompress"/>
  <w:footnotePr>
    <w:footnote w:id="-1"/>
    <w:footnote w:id="0"/>
  </w:footnotePr>
  <w:endnotePr>
    <w:endnote w:id="-1"/>
    <w:endnote w:id="0"/>
  </w:endnotePr>
  <w:compat/>
  <w:rsids>
    <w:rsidRoot w:val="002D4579"/>
    <w:rsid w:val="000042D5"/>
    <w:rsid w:val="00024450"/>
    <w:rsid w:val="00032CC1"/>
    <w:rsid w:val="00046E55"/>
    <w:rsid w:val="00065196"/>
    <w:rsid w:val="00065F23"/>
    <w:rsid w:val="00075484"/>
    <w:rsid w:val="000948CE"/>
    <w:rsid w:val="000D7511"/>
    <w:rsid w:val="00143658"/>
    <w:rsid w:val="001608F6"/>
    <w:rsid w:val="00161951"/>
    <w:rsid w:val="001713B3"/>
    <w:rsid w:val="0019448C"/>
    <w:rsid w:val="001B34DC"/>
    <w:rsid w:val="001B4C44"/>
    <w:rsid w:val="001F3A85"/>
    <w:rsid w:val="0023451A"/>
    <w:rsid w:val="002A1AF7"/>
    <w:rsid w:val="002D20CE"/>
    <w:rsid w:val="002D4579"/>
    <w:rsid w:val="002E52F4"/>
    <w:rsid w:val="00311CAF"/>
    <w:rsid w:val="003C7D33"/>
    <w:rsid w:val="004829B5"/>
    <w:rsid w:val="004C5336"/>
    <w:rsid w:val="004D1EFA"/>
    <w:rsid w:val="00507AA5"/>
    <w:rsid w:val="005104A4"/>
    <w:rsid w:val="0058363E"/>
    <w:rsid w:val="005E0080"/>
    <w:rsid w:val="00607127"/>
    <w:rsid w:val="006171BD"/>
    <w:rsid w:val="0063206F"/>
    <w:rsid w:val="006565F9"/>
    <w:rsid w:val="006579BC"/>
    <w:rsid w:val="00695A69"/>
    <w:rsid w:val="006A2482"/>
    <w:rsid w:val="006A5F60"/>
    <w:rsid w:val="006C7286"/>
    <w:rsid w:val="00726C40"/>
    <w:rsid w:val="00745F5C"/>
    <w:rsid w:val="007462C3"/>
    <w:rsid w:val="00761ED4"/>
    <w:rsid w:val="007D329F"/>
    <w:rsid w:val="008532BC"/>
    <w:rsid w:val="00862632"/>
    <w:rsid w:val="00873223"/>
    <w:rsid w:val="008A37B7"/>
    <w:rsid w:val="008B57E7"/>
    <w:rsid w:val="008D385B"/>
    <w:rsid w:val="0093663E"/>
    <w:rsid w:val="009D61F3"/>
    <w:rsid w:val="00A250EB"/>
    <w:rsid w:val="00A400F2"/>
    <w:rsid w:val="00AF46FB"/>
    <w:rsid w:val="00B02E88"/>
    <w:rsid w:val="00B05065"/>
    <w:rsid w:val="00B10F57"/>
    <w:rsid w:val="00B64E4B"/>
    <w:rsid w:val="00B84CF0"/>
    <w:rsid w:val="00BE17A8"/>
    <w:rsid w:val="00BF548D"/>
    <w:rsid w:val="00C06AC8"/>
    <w:rsid w:val="00C11967"/>
    <w:rsid w:val="00C647FC"/>
    <w:rsid w:val="00C91F08"/>
    <w:rsid w:val="00CB1AF5"/>
    <w:rsid w:val="00D04ECF"/>
    <w:rsid w:val="00D56D1F"/>
    <w:rsid w:val="00D747EE"/>
    <w:rsid w:val="00D93021"/>
    <w:rsid w:val="00E23316"/>
    <w:rsid w:val="00E25A3C"/>
    <w:rsid w:val="00EE4D88"/>
    <w:rsid w:val="00F21FE6"/>
    <w:rsid w:val="00F3130C"/>
    <w:rsid w:val="00F345E9"/>
    <w:rsid w:val="00F44E3C"/>
    <w:rsid w:val="00F80E6A"/>
    <w:rsid w:val="00F95E8D"/>
    <w:rsid w:val="00FE3C58"/>
    <w:rsid w:val="00FE635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5F9"/>
    <w:rPr>
      <w:lang w:val="en-GB" w:eastAsia="en-GB"/>
    </w:rPr>
  </w:style>
  <w:style w:type="paragraph" w:styleId="Heading1">
    <w:name w:val="heading 1"/>
    <w:basedOn w:val="Normal"/>
    <w:next w:val="Normal"/>
    <w:qFormat/>
    <w:rsid w:val="006565F9"/>
    <w:pPr>
      <w:keepNext/>
      <w:outlineLvl w:val="0"/>
    </w:pPr>
    <w:rPr>
      <w:rFonts w:ascii="Arial" w:hAnsi="Arial" w:cs="Arial"/>
      <w:b/>
      <w:bCs/>
    </w:rPr>
  </w:style>
  <w:style w:type="paragraph" w:styleId="Heading2">
    <w:name w:val="heading 2"/>
    <w:basedOn w:val="Normal"/>
    <w:next w:val="Normal"/>
    <w:qFormat/>
    <w:rsid w:val="006565F9"/>
    <w:pPr>
      <w:keepNext/>
      <w:ind w:left="103"/>
      <w:jc w:val="both"/>
      <w:outlineLvl w:val="1"/>
    </w:pPr>
    <w:rPr>
      <w:rFonts w:ascii="Arial" w:hAnsi="Arial" w:cs="Arial"/>
      <w:b/>
      <w:bCs/>
      <w:i/>
      <w:iCs/>
      <w:sz w:val="24"/>
      <w:szCs w:val="22"/>
    </w:rPr>
  </w:style>
  <w:style w:type="paragraph" w:styleId="Heading3">
    <w:name w:val="heading 3"/>
    <w:basedOn w:val="Normal"/>
    <w:next w:val="Normal"/>
    <w:qFormat/>
    <w:rsid w:val="006565F9"/>
    <w:pPr>
      <w:keepNext/>
      <w:outlineLvl w:val="2"/>
    </w:pPr>
    <w:rPr>
      <w:rFonts w:ascii="Arial" w:hAnsi="Arial" w:cs="Arial"/>
      <w:sz w:val="24"/>
      <w:szCs w:val="24"/>
      <w:u w:val="single"/>
      <w:lang w:eastAsia="en-US"/>
    </w:rPr>
  </w:style>
  <w:style w:type="paragraph" w:styleId="Heading4">
    <w:name w:val="heading 4"/>
    <w:basedOn w:val="Normal"/>
    <w:next w:val="Normal"/>
    <w:qFormat/>
    <w:rsid w:val="006565F9"/>
    <w:pPr>
      <w:keepNext/>
      <w:outlineLvl w:val="3"/>
    </w:pPr>
    <w:rPr>
      <w:rFonts w:ascii="Arial" w:hAnsi="Arial" w:cs="Arial"/>
      <w:b/>
      <w:bCs/>
      <w:u w:val="single"/>
    </w:rPr>
  </w:style>
  <w:style w:type="paragraph" w:styleId="Heading5">
    <w:name w:val="heading 5"/>
    <w:basedOn w:val="Normal"/>
    <w:next w:val="Normal"/>
    <w:qFormat/>
    <w:rsid w:val="006565F9"/>
    <w:pPr>
      <w:keepNext/>
      <w:jc w:val="both"/>
      <w:outlineLvl w:val="4"/>
    </w:pPr>
    <w:rPr>
      <w:rFonts w:ascii="Arial" w:hAnsi="Arial" w:cs="Arial"/>
      <w:b/>
      <w:iCs/>
      <w:color w:val="FF0000"/>
    </w:rPr>
  </w:style>
  <w:style w:type="paragraph" w:styleId="Heading6">
    <w:name w:val="heading 6"/>
    <w:basedOn w:val="Normal"/>
    <w:next w:val="Normal"/>
    <w:qFormat/>
    <w:rsid w:val="006565F9"/>
    <w:pPr>
      <w:spacing w:before="240" w:after="60"/>
      <w:outlineLvl w:val="5"/>
    </w:pPr>
    <w:rPr>
      <w:b/>
      <w:bCs/>
      <w:sz w:val="22"/>
      <w:szCs w:val="22"/>
    </w:rPr>
  </w:style>
  <w:style w:type="paragraph" w:styleId="Heading7">
    <w:name w:val="heading 7"/>
    <w:basedOn w:val="Normal"/>
    <w:next w:val="Normal"/>
    <w:qFormat/>
    <w:rsid w:val="006565F9"/>
    <w:pPr>
      <w:keepNext/>
      <w:tabs>
        <w:tab w:val="left" w:pos="-720"/>
        <w:tab w:val="left" w:pos="0"/>
        <w:tab w:val="left" w:pos="720"/>
      </w:tabs>
      <w:suppressAutoHyphens/>
      <w:jc w:val="both"/>
      <w:outlineLvl w:val="6"/>
    </w:pPr>
    <w:rPr>
      <w:rFonts w:ascii="Arial" w:hAnsi="Arial"/>
      <w:b/>
      <w:spacing w:val="-3"/>
      <w:sz w:val="24"/>
      <w:lang w:eastAsia="en-US"/>
    </w:rPr>
  </w:style>
  <w:style w:type="paragraph" w:styleId="Heading8">
    <w:name w:val="heading 8"/>
    <w:basedOn w:val="Normal"/>
    <w:next w:val="Normal"/>
    <w:qFormat/>
    <w:rsid w:val="006565F9"/>
    <w:pPr>
      <w:keepNext/>
      <w:jc w:val="both"/>
      <w:outlineLvl w:val="7"/>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6565F9"/>
    <w:pPr>
      <w:tabs>
        <w:tab w:val="center" w:pos="4320"/>
        <w:tab w:val="right" w:pos="8640"/>
      </w:tabs>
    </w:pPr>
  </w:style>
  <w:style w:type="character" w:styleId="PageNumber">
    <w:name w:val="page number"/>
    <w:basedOn w:val="DefaultParagraphFont"/>
    <w:semiHidden/>
    <w:rsid w:val="006565F9"/>
  </w:style>
  <w:style w:type="paragraph" w:styleId="Header">
    <w:name w:val="header"/>
    <w:basedOn w:val="Normal"/>
    <w:semiHidden/>
    <w:rsid w:val="006565F9"/>
    <w:pPr>
      <w:tabs>
        <w:tab w:val="center" w:pos="4153"/>
        <w:tab w:val="right" w:pos="8306"/>
      </w:tabs>
    </w:pPr>
  </w:style>
  <w:style w:type="paragraph" w:styleId="BodyTextIndent">
    <w:name w:val="Body Text Indent"/>
    <w:basedOn w:val="Normal"/>
    <w:semiHidden/>
    <w:rsid w:val="006565F9"/>
    <w:pPr>
      <w:ind w:left="360"/>
    </w:pPr>
    <w:rPr>
      <w:rFonts w:ascii="Arial" w:hAnsi="Arial" w:cs="Arial"/>
      <w:sz w:val="24"/>
      <w:lang w:val="en-IE"/>
    </w:rPr>
  </w:style>
  <w:style w:type="paragraph" w:styleId="BodyText">
    <w:name w:val="Body Text"/>
    <w:basedOn w:val="Normal"/>
    <w:semiHidden/>
    <w:rsid w:val="006565F9"/>
    <w:rPr>
      <w:rFonts w:ascii="Arial" w:hAnsi="Arial" w:cs="Arial"/>
      <w:sz w:val="24"/>
    </w:rPr>
  </w:style>
  <w:style w:type="paragraph" w:styleId="BodyText2">
    <w:name w:val="Body Text 2"/>
    <w:basedOn w:val="Normal"/>
    <w:semiHidden/>
    <w:rsid w:val="006565F9"/>
    <w:pPr>
      <w:jc w:val="both"/>
    </w:pPr>
    <w:rPr>
      <w:rFonts w:ascii="Arial" w:hAnsi="Arial" w:cs="Arial"/>
    </w:rPr>
  </w:style>
  <w:style w:type="paragraph" w:customStyle="1" w:styleId="a">
    <w:name w:val="_"/>
    <w:basedOn w:val="Normal"/>
    <w:rsid w:val="006565F9"/>
    <w:pPr>
      <w:widowControl w:val="0"/>
      <w:ind w:left="720" w:hanging="720"/>
    </w:pPr>
    <w:rPr>
      <w:snapToGrid w:val="0"/>
      <w:sz w:val="24"/>
      <w:lang w:val="en-US" w:eastAsia="en-US"/>
    </w:rPr>
  </w:style>
  <w:style w:type="character" w:styleId="Strong">
    <w:name w:val="Strong"/>
    <w:qFormat/>
    <w:rsid w:val="006565F9"/>
    <w:rPr>
      <w:b/>
    </w:rPr>
  </w:style>
  <w:style w:type="paragraph" w:styleId="BodyTextIndent2">
    <w:name w:val="Body Text Indent 2"/>
    <w:basedOn w:val="Normal"/>
    <w:semiHidden/>
    <w:rsid w:val="006565F9"/>
    <w:pPr>
      <w:ind w:left="283"/>
    </w:pPr>
    <w:rPr>
      <w:rFonts w:ascii="Arial" w:hAnsi="Arial" w:cs="Arial"/>
      <w:sz w:val="22"/>
      <w:szCs w:val="22"/>
    </w:rPr>
  </w:style>
  <w:style w:type="paragraph" w:styleId="BodyTextIndent3">
    <w:name w:val="Body Text Indent 3"/>
    <w:basedOn w:val="Normal"/>
    <w:semiHidden/>
    <w:rsid w:val="006565F9"/>
    <w:pPr>
      <w:ind w:left="1440" w:hanging="1440"/>
    </w:pPr>
    <w:rPr>
      <w:rFonts w:ascii="Arial" w:hAnsi="Arial" w:cs="Arial"/>
      <w:sz w:val="24"/>
    </w:rPr>
  </w:style>
  <w:style w:type="paragraph" w:styleId="BodyText3">
    <w:name w:val="Body Text 3"/>
    <w:basedOn w:val="Normal"/>
    <w:semiHidden/>
    <w:rsid w:val="006565F9"/>
    <w:pPr>
      <w:ind w:right="26"/>
    </w:pPr>
    <w:rPr>
      <w:rFonts w:ascii="Arial" w:hAnsi="Arial" w:cs="Arial"/>
      <w:sz w:val="24"/>
      <w:szCs w:val="22"/>
    </w:rPr>
  </w:style>
  <w:style w:type="character" w:styleId="Hyperlink">
    <w:name w:val="Hyperlink"/>
    <w:semiHidden/>
    <w:rsid w:val="006565F9"/>
    <w:rPr>
      <w:color w:val="0000FF"/>
      <w:u w:val="single"/>
    </w:rPr>
  </w:style>
  <w:style w:type="paragraph" w:styleId="NormalWeb">
    <w:name w:val="Normal (Web)"/>
    <w:basedOn w:val="Normal"/>
    <w:semiHidden/>
    <w:rsid w:val="006565F9"/>
    <w:rPr>
      <w:rFonts w:ascii="Verdana, Helvetica" w:hAnsi="Verdana, Helvetica"/>
      <w:lang w:eastAsia="en-US"/>
    </w:rPr>
  </w:style>
  <w:style w:type="paragraph" w:styleId="BalloonText">
    <w:name w:val="Balloon Text"/>
    <w:basedOn w:val="Normal"/>
    <w:semiHidden/>
    <w:rsid w:val="006565F9"/>
    <w:rPr>
      <w:rFonts w:ascii="Tahoma" w:hAnsi="Tahoma" w:cs="Tahoma"/>
      <w:sz w:val="16"/>
      <w:szCs w:val="16"/>
    </w:rPr>
  </w:style>
  <w:style w:type="character" w:styleId="CommentReference">
    <w:name w:val="annotation reference"/>
    <w:semiHidden/>
    <w:rsid w:val="006565F9"/>
    <w:rPr>
      <w:sz w:val="16"/>
      <w:szCs w:val="16"/>
    </w:rPr>
  </w:style>
  <w:style w:type="paragraph" w:styleId="CommentText">
    <w:name w:val="annotation text"/>
    <w:basedOn w:val="Normal"/>
    <w:semiHidden/>
    <w:rsid w:val="006565F9"/>
  </w:style>
  <w:style w:type="paragraph" w:styleId="CommentSubject">
    <w:name w:val="annotation subject"/>
    <w:basedOn w:val="CommentText"/>
    <w:next w:val="CommentText"/>
    <w:semiHidden/>
    <w:rsid w:val="006565F9"/>
    <w:rPr>
      <w:b/>
      <w:bCs/>
    </w:rPr>
  </w:style>
  <w:style w:type="paragraph" w:styleId="Salutation">
    <w:name w:val="Salutation"/>
    <w:basedOn w:val="Normal"/>
    <w:semiHidden/>
    <w:rsid w:val="006565F9"/>
    <w:rPr>
      <w:sz w:val="24"/>
      <w:lang w:eastAsia="en-US"/>
    </w:rPr>
  </w:style>
  <w:style w:type="paragraph" w:customStyle="1" w:styleId="CharCharCharCharCharCharCharChar">
    <w:name w:val="Char Char Char Char Char Char Char Char"/>
    <w:basedOn w:val="Normal"/>
    <w:rsid w:val="006565F9"/>
    <w:pPr>
      <w:autoSpaceDE w:val="0"/>
      <w:autoSpaceDN w:val="0"/>
      <w:spacing w:after="160" w:line="240" w:lineRule="exact"/>
    </w:pPr>
    <w:rPr>
      <w:rFonts w:ascii="Arial" w:hAnsi="Arial" w:cs="Arial"/>
      <w:lang w:val="en-US" w:eastAsia="en-US"/>
    </w:rPr>
  </w:style>
  <w:style w:type="paragraph" w:customStyle="1" w:styleId="Default">
    <w:name w:val="Default"/>
    <w:rsid w:val="006565F9"/>
    <w:pPr>
      <w:autoSpaceDE w:val="0"/>
      <w:autoSpaceDN w:val="0"/>
      <w:adjustRightInd w:val="0"/>
    </w:pPr>
    <w:rPr>
      <w:rFonts w:ascii="Arial" w:hAnsi="Arial" w:cs="Arial"/>
      <w:color w:val="000000"/>
      <w:sz w:val="24"/>
      <w:szCs w:val="24"/>
      <w:lang w:val="en-US" w:eastAsia="en-US"/>
    </w:rPr>
  </w:style>
  <w:style w:type="paragraph" w:customStyle="1" w:styleId="CharChar1">
    <w:name w:val="Char Char1"/>
    <w:basedOn w:val="Normal"/>
    <w:rsid w:val="006565F9"/>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745F5C"/>
    <w:pPr>
      <w:ind w:left="720"/>
      <w:contextualSpacing/>
    </w:pPr>
  </w:style>
</w:styles>
</file>

<file path=word/webSettings.xml><?xml version="1.0" encoding="utf-8"?>
<w:webSettings xmlns:r="http://schemas.openxmlformats.org/officeDocument/2006/relationships" xmlns:w="http://schemas.openxmlformats.org/wordprocessingml/2006/main">
  <w:divs>
    <w:div w:id="92079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A78E6F-B244-4D6A-A117-245749B52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785</Words>
  <Characters>4222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mossb01</cp:lastModifiedBy>
  <cp:revision>3</cp:revision>
  <cp:lastPrinted>2016-04-05T13:17:00Z</cp:lastPrinted>
  <dcterms:created xsi:type="dcterms:W3CDTF">2017-10-24T13:34:00Z</dcterms:created>
  <dcterms:modified xsi:type="dcterms:W3CDTF">2017-10-24T13:41:00Z</dcterms:modified>
</cp:coreProperties>
</file>