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356" w:rsidRPr="003D7E7D" w:rsidRDefault="00FC0356" w:rsidP="005E07A1">
      <w:pPr>
        <w:rPr>
          <w:rFonts w:ascii="Arial" w:hAnsi="Arial" w:cs="Arial"/>
          <w:b/>
          <w:noProof/>
          <w:lang w:val="en-IE" w:eastAsia="en-IE"/>
        </w:rPr>
      </w:pPr>
    </w:p>
    <w:p w:rsidR="00FC0356" w:rsidRPr="003D7E7D" w:rsidRDefault="00FC0356" w:rsidP="005E07A1">
      <w:pPr>
        <w:rPr>
          <w:rFonts w:ascii="Arial" w:hAnsi="Arial" w:cs="Arial"/>
          <w:b/>
          <w:noProof/>
          <w:lang w:val="en-IE" w:eastAsia="en-IE"/>
        </w:rPr>
      </w:pPr>
    </w:p>
    <w:p w:rsidR="00FC0356" w:rsidRPr="003D7E7D" w:rsidRDefault="00FC0356" w:rsidP="005E07A1">
      <w:pPr>
        <w:rPr>
          <w:rFonts w:ascii="Arial" w:hAnsi="Arial" w:cs="Arial"/>
          <w:b/>
          <w:noProof/>
          <w:lang w:val="en-IE" w:eastAsia="en-IE"/>
        </w:rPr>
      </w:pPr>
    </w:p>
    <w:p w:rsidR="00DF18E2" w:rsidRPr="003D7E7D" w:rsidRDefault="005E07A1" w:rsidP="005E07A1">
      <w:pPr>
        <w:rPr>
          <w:rFonts w:ascii="Arial" w:hAnsi="Arial" w:cs="Arial"/>
          <w:b/>
        </w:rPr>
      </w:pPr>
      <w:r w:rsidRPr="003D7E7D">
        <w:rPr>
          <w:rFonts w:ascii="Arial" w:hAnsi="Arial" w:cs="Arial"/>
          <w:b/>
          <w:noProof/>
          <w:lang w:val="en-IE" w:eastAsia="en-IE"/>
        </w:rPr>
        <w:drawing>
          <wp:anchor distT="0" distB="0" distL="114300" distR="114300" simplePos="0" relativeHeight="251657216" behindDoc="0" locked="0" layoutInCell="1" allowOverlap="1">
            <wp:simplePos x="0" y="0"/>
            <wp:positionH relativeFrom="column">
              <wp:posOffset>-895349</wp:posOffset>
            </wp:positionH>
            <wp:positionV relativeFrom="paragraph">
              <wp:posOffset>0</wp:posOffset>
            </wp:positionV>
            <wp:extent cx="1314450" cy="783447"/>
            <wp:effectExtent l="19050" t="0" r="0"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8" cstate="print"/>
                    <a:srcRect/>
                    <a:stretch>
                      <a:fillRect/>
                    </a:stretch>
                  </pic:blipFill>
                  <pic:spPr bwMode="auto">
                    <a:xfrm>
                      <a:off x="0" y="0"/>
                      <a:ext cx="1314450" cy="783447"/>
                    </a:xfrm>
                    <a:prstGeom prst="rect">
                      <a:avLst/>
                    </a:prstGeom>
                    <a:noFill/>
                    <a:ln w="9525">
                      <a:noFill/>
                      <a:miter lim="800000"/>
                      <a:headEnd/>
                      <a:tailEnd/>
                    </a:ln>
                  </pic:spPr>
                </pic:pic>
              </a:graphicData>
            </a:graphic>
          </wp:anchor>
        </w:drawing>
      </w:r>
      <w:r w:rsidRPr="003D7E7D">
        <w:rPr>
          <w:rFonts w:ascii="Arial" w:hAnsi="Arial" w:cs="Arial"/>
          <w:b/>
          <w:noProof/>
          <w:lang w:val="en-IE" w:eastAsia="en-IE"/>
        </w:rPr>
        <w:t xml:space="preserve">                  </w:t>
      </w:r>
      <w:r w:rsidR="00A32A08" w:rsidRPr="003D7E7D">
        <w:rPr>
          <w:rFonts w:ascii="Arial" w:hAnsi="Arial" w:cs="Arial"/>
          <w:b/>
          <w:noProof/>
          <w:lang w:val="en-IE" w:eastAsia="en-IE"/>
        </w:rPr>
        <w:tab/>
      </w:r>
      <w:r w:rsidR="00A32A08" w:rsidRPr="003D7E7D">
        <w:rPr>
          <w:rFonts w:ascii="Arial" w:hAnsi="Arial" w:cs="Arial"/>
          <w:b/>
          <w:noProof/>
          <w:lang w:val="en-IE" w:eastAsia="en-IE"/>
        </w:rPr>
        <w:tab/>
      </w:r>
      <w:r w:rsidR="00A32A08" w:rsidRPr="003D7E7D">
        <w:rPr>
          <w:rFonts w:ascii="Arial" w:hAnsi="Arial" w:cs="Arial"/>
          <w:b/>
          <w:noProof/>
          <w:lang w:val="en-IE" w:eastAsia="en-IE"/>
        </w:rPr>
        <w:tab/>
      </w:r>
      <w:r w:rsidR="00A32A08" w:rsidRPr="003D7E7D">
        <w:rPr>
          <w:rFonts w:ascii="Arial" w:hAnsi="Arial" w:cs="Arial"/>
          <w:b/>
          <w:noProof/>
          <w:lang w:val="en-IE" w:eastAsia="en-IE"/>
        </w:rPr>
        <w:tab/>
      </w:r>
      <w:r w:rsidR="00A32A08" w:rsidRPr="003D7E7D">
        <w:rPr>
          <w:rFonts w:ascii="Arial" w:hAnsi="Arial" w:cs="Arial"/>
          <w:b/>
          <w:noProof/>
          <w:lang w:val="en-IE" w:eastAsia="en-IE"/>
        </w:rPr>
        <w:tab/>
      </w:r>
      <w:r w:rsidR="00A32A08" w:rsidRPr="003D7E7D">
        <w:rPr>
          <w:rFonts w:ascii="Arial" w:hAnsi="Arial" w:cs="Arial"/>
          <w:b/>
          <w:noProof/>
          <w:lang w:val="en-IE" w:eastAsia="en-IE"/>
        </w:rPr>
        <w:tab/>
      </w:r>
      <w:r w:rsidR="00A32A08" w:rsidRPr="003D7E7D">
        <w:rPr>
          <w:rFonts w:ascii="Arial" w:hAnsi="Arial" w:cs="Arial"/>
          <w:b/>
          <w:noProof/>
          <w:lang w:val="en-IE" w:eastAsia="en-IE"/>
        </w:rPr>
        <w:tab/>
      </w:r>
      <w:r w:rsidR="00A32A08" w:rsidRPr="003D7E7D">
        <w:rPr>
          <w:rFonts w:ascii="Arial" w:hAnsi="Arial" w:cs="Arial"/>
          <w:b/>
          <w:noProof/>
          <w:lang w:val="en-IE" w:eastAsia="en-IE"/>
        </w:rPr>
        <w:tab/>
      </w:r>
      <w:r w:rsidRPr="003D7E7D">
        <w:rPr>
          <w:rFonts w:ascii="Arial" w:hAnsi="Arial" w:cs="Arial"/>
          <w:b/>
          <w:noProof/>
          <w:lang w:val="en-IE" w:eastAsia="en-IE"/>
        </w:rPr>
        <w:t xml:space="preserve">   </w:t>
      </w:r>
      <w:r w:rsidRPr="003D7E7D">
        <w:rPr>
          <w:rFonts w:ascii="Arial" w:hAnsi="Arial" w:cs="Arial"/>
          <w:b/>
          <w:noProof/>
          <w:lang w:val="en-IE" w:eastAsia="en-IE"/>
        </w:rPr>
        <w:drawing>
          <wp:inline distT="0" distB="0" distL="0" distR="0">
            <wp:extent cx="1333500" cy="6858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33500" cy="685800"/>
                    </a:xfrm>
                    <a:prstGeom prst="rect">
                      <a:avLst/>
                    </a:prstGeom>
                    <a:noFill/>
                    <a:ln w="9525">
                      <a:noFill/>
                      <a:miter lim="800000"/>
                      <a:headEnd/>
                      <a:tailEnd/>
                    </a:ln>
                  </pic:spPr>
                </pic:pic>
              </a:graphicData>
            </a:graphic>
          </wp:inline>
        </w:drawing>
      </w:r>
    </w:p>
    <w:p w:rsidR="00D86A59" w:rsidRPr="003D7E7D" w:rsidRDefault="00F0491C" w:rsidP="00D86A59">
      <w:pPr>
        <w:ind w:left="-1260"/>
        <w:jc w:val="right"/>
        <w:rPr>
          <w:rFonts w:ascii="Arial" w:hAnsi="Arial" w:cs="Arial"/>
          <w:b/>
        </w:rPr>
      </w:pPr>
      <w:r w:rsidRPr="003D7E7D">
        <w:rPr>
          <w:rFonts w:ascii="Arial" w:hAnsi="Arial" w:cs="Arial"/>
          <w:b/>
        </w:rPr>
        <w:t>Clinical Nurse Specialist (Respiratory)</w:t>
      </w:r>
    </w:p>
    <w:p w:rsidR="00D86A59" w:rsidRPr="003D7E7D" w:rsidRDefault="00D86A59" w:rsidP="00D86A59">
      <w:pPr>
        <w:ind w:left="-1260"/>
        <w:jc w:val="right"/>
        <w:rPr>
          <w:rFonts w:ascii="Arial" w:hAnsi="Arial" w:cs="Arial"/>
          <w:b/>
        </w:rPr>
      </w:pPr>
      <w:r w:rsidRPr="003D7E7D">
        <w:rPr>
          <w:rFonts w:ascii="Arial" w:hAnsi="Arial" w:cs="Arial"/>
          <w:b/>
        </w:rPr>
        <w:t>Job Specification &amp; Terms and Conditions</w:t>
      </w:r>
    </w:p>
    <w:p w:rsidR="00DF18E2" w:rsidRPr="003D7E7D" w:rsidRDefault="00DF18E2">
      <w:pPr>
        <w:jc w:val="both"/>
        <w:rPr>
          <w:rFonts w:ascii="Arial" w:hAnsi="Arial" w:cs="Arial"/>
          <w:b/>
        </w:rPr>
      </w:pPr>
    </w:p>
    <w:tbl>
      <w:tblPr>
        <w:tblW w:w="1047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4"/>
        <w:gridCol w:w="8110"/>
      </w:tblGrid>
      <w:tr w:rsidR="00484EA1" w:rsidRPr="003D7E7D" w:rsidTr="006A56B3">
        <w:tc>
          <w:tcPr>
            <w:tcW w:w="2364" w:type="dxa"/>
          </w:tcPr>
          <w:p w:rsidR="00484EA1" w:rsidRPr="003D7E7D" w:rsidRDefault="00484EA1">
            <w:pPr>
              <w:jc w:val="both"/>
              <w:rPr>
                <w:rFonts w:ascii="Arial" w:hAnsi="Arial" w:cs="Arial"/>
                <w:b/>
                <w:bCs/>
              </w:rPr>
            </w:pPr>
            <w:r w:rsidRPr="003D7E7D">
              <w:rPr>
                <w:rFonts w:ascii="Arial" w:hAnsi="Arial" w:cs="Arial"/>
                <w:b/>
                <w:bCs/>
              </w:rPr>
              <w:t>Job Title and Grade</w:t>
            </w:r>
          </w:p>
        </w:tc>
        <w:tc>
          <w:tcPr>
            <w:tcW w:w="8110" w:type="dxa"/>
          </w:tcPr>
          <w:p w:rsidR="006D7554" w:rsidRPr="003D7E7D" w:rsidRDefault="00F0491C" w:rsidP="0057011E">
            <w:pPr>
              <w:tabs>
                <w:tab w:val="left" w:pos="283"/>
              </w:tabs>
              <w:jc w:val="both"/>
              <w:rPr>
                <w:rFonts w:ascii="Arial" w:hAnsi="Arial" w:cs="Arial"/>
                <w:iCs/>
              </w:rPr>
            </w:pPr>
            <w:r w:rsidRPr="003D7E7D">
              <w:rPr>
                <w:rFonts w:ascii="Arial" w:hAnsi="Arial" w:cs="Arial"/>
                <w:b/>
              </w:rPr>
              <w:t>Clinical Nurse Specialist (Respiratory)</w:t>
            </w:r>
          </w:p>
          <w:p w:rsidR="0057011E" w:rsidRPr="003D7E7D" w:rsidRDefault="00F0491C" w:rsidP="0057011E">
            <w:pPr>
              <w:tabs>
                <w:tab w:val="left" w:pos="283"/>
              </w:tabs>
              <w:jc w:val="both"/>
              <w:rPr>
                <w:rFonts w:ascii="Arial" w:hAnsi="Arial" w:cs="Arial"/>
                <w:iCs/>
              </w:rPr>
            </w:pPr>
            <w:r w:rsidRPr="003D7E7D">
              <w:rPr>
                <w:rFonts w:ascii="Arial" w:hAnsi="Arial" w:cs="Arial"/>
                <w:iCs/>
              </w:rPr>
              <w:t>(Grade Code 2632)</w:t>
            </w:r>
          </w:p>
          <w:p w:rsidR="00484EA1" w:rsidRPr="003D7E7D" w:rsidRDefault="00484EA1" w:rsidP="006D7554">
            <w:pPr>
              <w:tabs>
                <w:tab w:val="left" w:pos="283"/>
              </w:tabs>
              <w:jc w:val="both"/>
              <w:rPr>
                <w:rFonts w:ascii="Arial" w:hAnsi="Arial" w:cs="Arial"/>
              </w:rPr>
            </w:pPr>
          </w:p>
        </w:tc>
      </w:tr>
      <w:tr w:rsidR="00484EA1" w:rsidRPr="003D7E7D" w:rsidTr="006A56B3">
        <w:tc>
          <w:tcPr>
            <w:tcW w:w="2364" w:type="dxa"/>
          </w:tcPr>
          <w:p w:rsidR="00484EA1" w:rsidRPr="003D7E7D" w:rsidRDefault="00484EA1" w:rsidP="00FC0356">
            <w:pPr>
              <w:rPr>
                <w:rFonts w:ascii="Arial" w:hAnsi="Arial" w:cs="Arial"/>
                <w:b/>
                <w:bCs/>
              </w:rPr>
            </w:pPr>
            <w:r w:rsidRPr="003D7E7D">
              <w:rPr>
                <w:rFonts w:ascii="Arial" w:hAnsi="Arial" w:cs="Arial"/>
                <w:b/>
                <w:bCs/>
              </w:rPr>
              <w:t>Campaign Reference</w:t>
            </w:r>
          </w:p>
        </w:tc>
        <w:tc>
          <w:tcPr>
            <w:tcW w:w="8110" w:type="dxa"/>
          </w:tcPr>
          <w:p w:rsidR="00484EA1" w:rsidRPr="003D7E7D" w:rsidRDefault="003173F8" w:rsidP="002B069F">
            <w:pPr>
              <w:jc w:val="both"/>
              <w:rPr>
                <w:rFonts w:ascii="Arial" w:hAnsi="Arial" w:cs="Arial"/>
                <w:iCs/>
              </w:rPr>
            </w:pPr>
            <w:r w:rsidRPr="003D7E7D">
              <w:rPr>
                <w:rFonts w:ascii="Arial" w:hAnsi="Arial" w:cs="Arial"/>
                <w:iCs/>
              </w:rPr>
              <w:t>NRS04796</w:t>
            </w:r>
          </w:p>
        </w:tc>
      </w:tr>
      <w:tr w:rsidR="00484EA1" w:rsidRPr="003D7E7D" w:rsidTr="006A56B3">
        <w:tc>
          <w:tcPr>
            <w:tcW w:w="2364" w:type="dxa"/>
          </w:tcPr>
          <w:p w:rsidR="00484EA1" w:rsidRPr="003D7E7D" w:rsidRDefault="00484EA1" w:rsidP="00FC0356">
            <w:pPr>
              <w:rPr>
                <w:rFonts w:ascii="Arial" w:hAnsi="Arial" w:cs="Arial"/>
                <w:b/>
                <w:bCs/>
              </w:rPr>
            </w:pPr>
            <w:r w:rsidRPr="003D7E7D">
              <w:rPr>
                <w:rFonts w:ascii="Arial" w:hAnsi="Arial" w:cs="Arial"/>
                <w:b/>
                <w:bCs/>
              </w:rPr>
              <w:t>Closing Date</w:t>
            </w:r>
          </w:p>
          <w:p w:rsidR="00484EA1" w:rsidRPr="003D7E7D" w:rsidRDefault="00484EA1" w:rsidP="00FC0356">
            <w:pPr>
              <w:rPr>
                <w:rFonts w:ascii="Arial" w:hAnsi="Arial" w:cs="Arial"/>
                <w:b/>
                <w:bCs/>
              </w:rPr>
            </w:pPr>
          </w:p>
        </w:tc>
        <w:tc>
          <w:tcPr>
            <w:tcW w:w="8110" w:type="dxa"/>
          </w:tcPr>
          <w:p w:rsidR="00484EA1" w:rsidRPr="00742370" w:rsidRDefault="00742370">
            <w:pPr>
              <w:jc w:val="both"/>
              <w:rPr>
                <w:rFonts w:ascii="Arial" w:hAnsi="Arial" w:cs="Arial"/>
                <w:b/>
                <w:iCs/>
              </w:rPr>
            </w:pPr>
            <w:r w:rsidRPr="00742370">
              <w:rPr>
                <w:rFonts w:ascii="Arial" w:hAnsi="Arial" w:cs="Arial"/>
                <w:b/>
                <w:iCs/>
              </w:rPr>
              <w:t>Wednesday 1</w:t>
            </w:r>
            <w:r w:rsidRPr="00742370">
              <w:rPr>
                <w:rFonts w:ascii="Arial" w:hAnsi="Arial" w:cs="Arial"/>
                <w:b/>
                <w:iCs/>
                <w:vertAlign w:val="superscript"/>
              </w:rPr>
              <w:t>st</w:t>
            </w:r>
            <w:r w:rsidRPr="00742370">
              <w:rPr>
                <w:rFonts w:ascii="Arial" w:hAnsi="Arial" w:cs="Arial"/>
                <w:b/>
                <w:iCs/>
              </w:rPr>
              <w:t xml:space="preserve"> November 2017 @ 12 Noon</w:t>
            </w:r>
          </w:p>
        </w:tc>
      </w:tr>
      <w:tr w:rsidR="00484EA1" w:rsidRPr="003D7E7D" w:rsidTr="006A56B3">
        <w:tc>
          <w:tcPr>
            <w:tcW w:w="2364" w:type="dxa"/>
          </w:tcPr>
          <w:p w:rsidR="00484EA1" w:rsidRPr="003D7E7D" w:rsidRDefault="00484EA1" w:rsidP="00FC0356">
            <w:pPr>
              <w:rPr>
                <w:rFonts w:ascii="Arial" w:hAnsi="Arial" w:cs="Arial"/>
                <w:b/>
                <w:bCs/>
              </w:rPr>
            </w:pPr>
            <w:r w:rsidRPr="003D7E7D">
              <w:rPr>
                <w:rFonts w:ascii="Arial" w:hAnsi="Arial" w:cs="Arial"/>
                <w:b/>
                <w:bCs/>
              </w:rPr>
              <w:t>Proposed Interview Date (s)</w:t>
            </w:r>
          </w:p>
        </w:tc>
        <w:tc>
          <w:tcPr>
            <w:tcW w:w="8110" w:type="dxa"/>
          </w:tcPr>
          <w:p w:rsidR="00484EA1" w:rsidRPr="00742370" w:rsidRDefault="00742370" w:rsidP="002B069F">
            <w:pPr>
              <w:jc w:val="both"/>
              <w:rPr>
                <w:rFonts w:ascii="Arial" w:hAnsi="Arial" w:cs="Arial"/>
                <w:b/>
                <w:iCs/>
              </w:rPr>
            </w:pPr>
            <w:r w:rsidRPr="00742370">
              <w:rPr>
                <w:rFonts w:ascii="Arial" w:hAnsi="Arial" w:cs="Arial"/>
                <w:b/>
                <w:iCs/>
              </w:rPr>
              <w:t>Mid December 2017</w:t>
            </w:r>
            <w:r w:rsidR="00484EA1" w:rsidRPr="00742370">
              <w:rPr>
                <w:rFonts w:ascii="Arial" w:hAnsi="Arial" w:cs="Arial"/>
                <w:b/>
                <w:iCs/>
              </w:rPr>
              <w:t xml:space="preserve"> </w:t>
            </w:r>
          </w:p>
        </w:tc>
      </w:tr>
      <w:tr w:rsidR="00484EA1" w:rsidRPr="003D7E7D" w:rsidTr="006A56B3">
        <w:tc>
          <w:tcPr>
            <w:tcW w:w="2364" w:type="dxa"/>
          </w:tcPr>
          <w:p w:rsidR="00484EA1" w:rsidRPr="003D7E7D" w:rsidRDefault="00484EA1" w:rsidP="00FC0356">
            <w:pPr>
              <w:rPr>
                <w:rFonts w:ascii="Arial" w:hAnsi="Arial" w:cs="Arial"/>
                <w:b/>
                <w:bCs/>
              </w:rPr>
            </w:pPr>
            <w:r w:rsidRPr="003D7E7D">
              <w:rPr>
                <w:rFonts w:ascii="Arial" w:hAnsi="Arial" w:cs="Arial"/>
                <w:b/>
                <w:bCs/>
              </w:rPr>
              <w:t>Taking up Appointment</w:t>
            </w:r>
          </w:p>
        </w:tc>
        <w:tc>
          <w:tcPr>
            <w:tcW w:w="8110" w:type="dxa"/>
          </w:tcPr>
          <w:p w:rsidR="00484EA1" w:rsidRPr="003D7E7D" w:rsidRDefault="00484EA1">
            <w:pPr>
              <w:jc w:val="both"/>
              <w:rPr>
                <w:rFonts w:ascii="Arial" w:hAnsi="Arial" w:cs="Arial"/>
                <w:iCs/>
              </w:rPr>
            </w:pPr>
            <w:r w:rsidRPr="003D7E7D">
              <w:rPr>
                <w:rFonts w:ascii="Arial" w:hAnsi="Arial" w:cs="Arial"/>
                <w:iCs/>
              </w:rPr>
              <w:t>A start date will be indicated at job offer stage</w:t>
            </w:r>
            <w:r w:rsidR="004967B8" w:rsidRPr="003D7E7D">
              <w:rPr>
                <w:rFonts w:ascii="Arial" w:hAnsi="Arial" w:cs="Arial"/>
                <w:iCs/>
              </w:rPr>
              <w:t>.</w:t>
            </w:r>
          </w:p>
        </w:tc>
      </w:tr>
      <w:tr w:rsidR="00484EA1" w:rsidRPr="003D7E7D" w:rsidTr="006A56B3">
        <w:tc>
          <w:tcPr>
            <w:tcW w:w="2364" w:type="dxa"/>
          </w:tcPr>
          <w:p w:rsidR="00484EA1" w:rsidRPr="003D7E7D" w:rsidRDefault="00484EA1" w:rsidP="00FC0356">
            <w:pPr>
              <w:rPr>
                <w:rFonts w:ascii="Arial" w:hAnsi="Arial" w:cs="Arial"/>
                <w:b/>
                <w:bCs/>
              </w:rPr>
            </w:pPr>
            <w:r w:rsidRPr="003D7E7D">
              <w:rPr>
                <w:rFonts w:ascii="Arial" w:hAnsi="Arial" w:cs="Arial"/>
                <w:b/>
                <w:bCs/>
              </w:rPr>
              <w:t>Location of Post</w:t>
            </w:r>
          </w:p>
        </w:tc>
        <w:tc>
          <w:tcPr>
            <w:tcW w:w="8110" w:type="dxa"/>
          </w:tcPr>
          <w:p w:rsidR="00E8195A" w:rsidRDefault="00E8195A" w:rsidP="00E8195A">
            <w:pPr>
              <w:jc w:val="both"/>
              <w:rPr>
                <w:rFonts w:ascii="Arial" w:hAnsi="Arial" w:cs="Arial"/>
                <w:b/>
                <w:iCs/>
                <w:lang w:val="en-IE" w:eastAsia="en-IE"/>
              </w:rPr>
            </w:pPr>
            <w:r w:rsidRPr="003D7E7D">
              <w:rPr>
                <w:rFonts w:ascii="Arial" w:hAnsi="Arial" w:cs="Arial"/>
                <w:b/>
                <w:iCs/>
                <w:lang w:val="en-IE" w:eastAsia="en-IE"/>
              </w:rPr>
              <w:t>St Luke’s General Hospital, Kilkenny</w:t>
            </w:r>
          </w:p>
          <w:p w:rsidR="00213A9C" w:rsidRPr="003D7E7D" w:rsidRDefault="00213A9C" w:rsidP="00E8195A">
            <w:pPr>
              <w:jc w:val="both"/>
              <w:rPr>
                <w:rFonts w:ascii="Arial" w:hAnsi="Arial" w:cs="Arial"/>
                <w:b/>
                <w:iCs/>
                <w:lang w:val="en-IE" w:eastAsia="en-IE"/>
              </w:rPr>
            </w:pPr>
            <w:r>
              <w:rPr>
                <w:rFonts w:ascii="Arial" w:hAnsi="Arial" w:cs="Arial"/>
                <w:b/>
                <w:iCs/>
                <w:lang w:val="en-IE" w:eastAsia="en-IE"/>
              </w:rPr>
              <w:t>Ireland East Hospital Group</w:t>
            </w:r>
          </w:p>
          <w:p w:rsidR="00E8195A" w:rsidRPr="003D7E7D" w:rsidRDefault="00E8195A" w:rsidP="00E8195A">
            <w:pPr>
              <w:jc w:val="both"/>
              <w:rPr>
                <w:rFonts w:ascii="Arial" w:hAnsi="Arial" w:cs="Arial"/>
                <w:b/>
                <w:iCs/>
                <w:lang w:val="en-IE" w:eastAsia="en-IE"/>
              </w:rPr>
            </w:pPr>
          </w:p>
          <w:p w:rsidR="00E8195A" w:rsidRPr="003D7E7D" w:rsidRDefault="00E8195A" w:rsidP="00E8195A">
            <w:pPr>
              <w:jc w:val="both"/>
              <w:rPr>
                <w:rFonts w:ascii="Arial" w:hAnsi="Arial" w:cs="Arial"/>
                <w:iCs/>
                <w:lang w:val="en-IE" w:eastAsia="en-IE"/>
              </w:rPr>
            </w:pPr>
            <w:r w:rsidRPr="003D7E7D">
              <w:rPr>
                <w:rFonts w:ascii="Arial" w:hAnsi="Arial" w:cs="Arial"/>
                <w:iCs/>
                <w:lang w:val="en-IE" w:eastAsia="en-IE"/>
              </w:rPr>
              <w:t>There is currently one permanent whole time post available in this location</w:t>
            </w:r>
          </w:p>
          <w:p w:rsidR="00E8195A" w:rsidRPr="003D7E7D" w:rsidRDefault="00E8195A" w:rsidP="00E8195A">
            <w:pPr>
              <w:contextualSpacing/>
              <w:jc w:val="both"/>
              <w:rPr>
                <w:rFonts w:ascii="Arial" w:hAnsi="Arial" w:cs="Arial"/>
                <w:b/>
                <w:iCs/>
                <w:sz w:val="10"/>
                <w:szCs w:val="10"/>
              </w:rPr>
            </w:pPr>
          </w:p>
          <w:p w:rsidR="00E8195A" w:rsidRPr="003D7E7D" w:rsidRDefault="00E8195A" w:rsidP="00E8195A">
            <w:pPr>
              <w:jc w:val="both"/>
              <w:rPr>
                <w:rFonts w:ascii="Arial" w:hAnsi="Arial" w:cs="Arial"/>
                <w:b/>
                <w:iCs/>
                <w:lang w:val="en-IE" w:eastAsia="en-IE"/>
              </w:rPr>
            </w:pPr>
            <w:r w:rsidRPr="003D7E7D">
              <w:rPr>
                <w:rFonts w:ascii="Arial" w:hAnsi="Arial" w:cs="Arial"/>
                <w:lang w:val="en-IE" w:eastAsia="en-IE"/>
              </w:rPr>
              <w:t xml:space="preserve">A panel may be formed as a result of this campaign </w:t>
            </w:r>
            <w:r w:rsidRPr="003D7E7D">
              <w:rPr>
                <w:rFonts w:ascii="Arial" w:hAnsi="Arial" w:cs="Arial"/>
                <w:b/>
                <w:iCs/>
                <w:lang w:val="en-IE" w:eastAsia="en-IE"/>
              </w:rPr>
              <w:t xml:space="preserve">St Luke’s General Hospital, Kilkenny </w:t>
            </w:r>
            <w:r w:rsidRPr="003D7E7D">
              <w:rPr>
                <w:rFonts w:ascii="Arial" w:hAnsi="Arial" w:cs="Arial"/>
                <w:lang w:val="en-IE" w:eastAsia="en-IE"/>
              </w:rPr>
              <w:t xml:space="preserve">from which current and future, permanent and specified purpose vacancies of full or part-time duration may be filled. </w:t>
            </w:r>
          </w:p>
          <w:p w:rsidR="00E8195A" w:rsidRPr="003D7E7D" w:rsidRDefault="00E8195A" w:rsidP="00E8195A">
            <w:pPr>
              <w:jc w:val="both"/>
              <w:rPr>
                <w:rFonts w:ascii="Arial" w:hAnsi="Arial" w:cs="Arial"/>
                <w:i/>
                <w:iCs/>
              </w:rPr>
            </w:pPr>
          </w:p>
        </w:tc>
      </w:tr>
      <w:tr w:rsidR="003949FC" w:rsidRPr="003D7E7D" w:rsidTr="006A56B3">
        <w:tc>
          <w:tcPr>
            <w:tcW w:w="2364" w:type="dxa"/>
          </w:tcPr>
          <w:p w:rsidR="003949FC" w:rsidRPr="003D7E7D" w:rsidRDefault="003949FC" w:rsidP="00FC0356">
            <w:pPr>
              <w:rPr>
                <w:rFonts w:ascii="Arial" w:hAnsi="Arial" w:cs="Arial"/>
                <w:b/>
                <w:bCs/>
              </w:rPr>
            </w:pPr>
            <w:r w:rsidRPr="003D7E7D">
              <w:rPr>
                <w:rFonts w:ascii="Arial" w:hAnsi="Arial" w:cs="Arial"/>
                <w:b/>
                <w:bCs/>
              </w:rPr>
              <w:t>Informal Enquiries</w:t>
            </w:r>
          </w:p>
        </w:tc>
        <w:tc>
          <w:tcPr>
            <w:tcW w:w="8110" w:type="dxa"/>
          </w:tcPr>
          <w:p w:rsidR="00BB3911" w:rsidRPr="003D7E7D" w:rsidRDefault="00BB3911" w:rsidP="00BB3911">
            <w:pPr>
              <w:jc w:val="both"/>
              <w:rPr>
                <w:rFonts w:ascii="Arial" w:hAnsi="Arial" w:cs="Arial"/>
                <w:iCs/>
              </w:rPr>
            </w:pPr>
            <w:r w:rsidRPr="003D7E7D">
              <w:rPr>
                <w:rFonts w:ascii="Arial" w:hAnsi="Arial" w:cs="Arial"/>
                <w:iCs/>
              </w:rPr>
              <w:t xml:space="preserve">Ms. Marie </w:t>
            </w:r>
            <w:proofErr w:type="spellStart"/>
            <w:r w:rsidRPr="003D7E7D">
              <w:rPr>
                <w:rFonts w:ascii="Arial" w:hAnsi="Arial" w:cs="Arial"/>
                <w:iCs/>
              </w:rPr>
              <w:t>Horgan</w:t>
            </w:r>
            <w:proofErr w:type="spellEnd"/>
            <w:r w:rsidRPr="003D7E7D">
              <w:rPr>
                <w:rFonts w:ascii="Arial" w:hAnsi="Arial" w:cs="Arial"/>
                <w:iCs/>
              </w:rPr>
              <w:t>, A/ADON</w:t>
            </w:r>
          </w:p>
          <w:p w:rsidR="00BB3911" w:rsidRPr="003D7E7D" w:rsidRDefault="00BB3911" w:rsidP="00BB3911">
            <w:pPr>
              <w:jc w:val="both"/>
              <w:rPr>
                <w:rFonts w:ascii="Arial" w:hAnsi="Arial" w:cs="Arial"/>
                <w:iCs/>
              </w:rPr>
            </w:pPr>
            <w:r w:rsidRPr="003D7E7D">
              <w:rPr>
                <w:rFonts w:ascii="Arial" w:hAnsi="Arial" w:cs="Arial"/>
                <w:b/>
                <w:iCs/>
              </w:rPr>
              <w:t>Telephone:</w:t>
            </w:r>
            <w:r w:rsidRPr="003D7E7D">
              <w:rPr>
                <w:rFonts w:ascii="Arial" w:hAnsi="Arial" w:cs="Arial"/>
                <w:iCs/>
              </w:rPr>
              <w:t xml:space="preserve"> 056 7785191</w:t>
            </w:r>
          </w:p>
          <w:p w:rsidR="00E8195A" w:rsidRPr="003D7E7D" w:rsidRDefault="00BB3911" w:rsidP="00BB3911">
            <w:pPr>
              <w:jc w:val="both"/>
              <w:rPr>
                <w:rFonts w:ascii="Arial" w:hAnsi="Arial" w:cs="Arial"/>
                <w:iCs/>
              </w:rPr>
            </w:pPr>
            <w:r w:rsidRPr="003D7E7D">
              <w:rPr>
                <w:rFonts w:ascii="Arial" w:hAnsi="Arial" w:cs="Arial"/>
                <w:b/>
                <w:iCs/>
              </w:rPr>
              <w:t>Email:</w:t>
            </w:r>
            <w:r w:rsidRPr="003D7E7D">
              <w:rPr>
                <w:rFonts w:ascii="Arial" w:hAnsi="Arial" w:cs="Arial"/>
                <w:iCs/>
              </w:rPr>
              <w:t xml:space="preserve"> mariem.horgan@hse.ie </w:t>
            </w:r>
          </w:p>
        </w:tc>
      </w:tr>
      <w:tr w:rsidR="00484EA1" w:rsidRPr="003D7E7D" w:rsidTr="006A56B3">
        <w:tc>
          <w:tcPr>
            <w:tcW w:w="2364" w:type="dxa"/>
          </w:tcPr>
          <w:p w:rsidR="00484EA1" w:rsidRPr="003D7E7D" w:rsidRDefault="0078361C" w:rsidP="00FC0356">
            <w:pPr>
              <w:rPr>
                <w:rFonts w:ascii="Arial" w:hAnsi="Arial" w:cs="Arial"/>
                <w:b/>
                <w:bCs/>
              </w:rPr>
            </w:pPr>
            <w:r w:rsidRPr="003D7E7D">
              <w:rPr>
                <w:rFonts w:ascii="Arial" w:hAnsi="Arial" w:cs="Arial"/>
                <w:b/>
                <w:bCs/>
              </w:rPr>
              <w:t xml:space="preserve">Details </w:t>
            </w:r>
            <w:r w:rsidR="00484EA1" w:rsidRPr="003D7E7D">
              <w:rPr>
                <w:rFonts w:ascii="Arial" w:hAnsi="Arial" w:cs="Arial"/>
                <w:b/>
                <w:bCs/>
              </w:rPr>
              <w:t>of Service</w:t>
            </w:r>
            <w:r w:rsidRPr="003D7E7D">
              <w:rPr>
                <w:rFonts w:ascii="Arial" w:hAnsi="Arial" w:cs="Arial"/>
                <w:b/>
                <w:bCs/>
              </w:rPr>
              <w:t>/Background to the post</w:t>
            </w:r>
          </w:p>
          <w:p w:rsidR="00484EA1" w:rsidRPr="003D7E7D" w:rsidRDefault="00484EA1" w:rsidP="00FC0356">
            <w:pPr>
              <w:rPr>
                <w:rFonts w:ascii="Arial" w:hAnsi="Arial" w:cs="Arial"/>
                <w:b/>
                <w:bCs/>
              </w:rPr>
            </w:pPr>
          </w:p>
        </w:tc>
        <w:tc>
          <w:tcPr>
            <w:tcW w:w="8110" w:type="dxa"/>
          </w:tcPr>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St. Luke’s General Hospital is an Acute Hospital within the Ireland East Hospital Group (IEHG) and is affiliated with UCD as our academic partner. The hospital provides acute, general and maternity services to the population of Carlow/Kilkenny and surrounding counties.</w:t>
            </w:r>
          </w:p>
          <w:p w:rsidR="00BB3911" w:rsidRPr="003D7E7D" w:rsidRDefault="00BB3911" w:rsidP="00BB3911">
            <w:pPr>
              <w:jc w:val="both"/>
              <w:rPr>
                <w:rFonts w:ascii="Arial" w:hAnsi="Arial" w:cs="Arial"/>
                <w:iCs/>
                <w:lang w:val="en-IE" w:eastAsia="en-IE"/>
              </w:rPr>
            </w:pPr>
          </w:p>
          <w:p w:rsidR="00BB3911" w:rsidRPr="003D7E7D" w:rsidRDefault="00BB3911" w:rsidP="00BB3911">
            <w:pPr>
              <w:jc w:val="both"/>
              <w:rPr>
                <w:rFonts w:ascii="Arial" w:hAnsi="Arial" w:cs="Arial"/>
                <w:b/>
                <w:iCs/>
                <w:u w:val="single"/>
                <w:lang w:val="en-IE" w:eastAsia="en-IE"/>
              </w:rPr>
            </w:pPr>
            <w:r w:rsidRPr="003D7E7D">
              <w:rPr>
                <w:rFonts w:ascii="Arial" w:hAnsi="Arial" w:cs="Arial"/>
                <w:b/>
                <w:iCs/>
                <w:u w:val="single"/>
                <w:lang w:val="en-IE" w:eastAsia="en-IE"/>
              </w:rPr>
              <w:t>Services include:</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Emergency Medicine ED &amp; AMAU</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General medicine including Medicine of the Elderly, Endocrinology, Cardiology, Respiratory &amp; Gastroenterology</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General Surgery</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Gynaecology</w:t>
            </w:r>
          </w:p>
          <w:p w:rsidR="00BB3911" w:rsidRPr="003D7E7D" w:rsidRDefault="00BB3911" w:rsidP="00BB3911">
            <w:pPr>
              <w:jc w:val="both"/>
              <w:rPr>
                <w:rFonts w:ascii="Arial" w:hAnsi="Arial" w:cs="Arial"/>
                <w:iCs/>
                <w:lang w:val="en-IE" w:eastAsia="en-IE"/>
              </w:rPr>
            </w:pPr>
            <w:proofErr w:type="spellStart"/>
            <w:r w:rsidRPr="003D7E7D">
              <w:rPr>
                <w:rFonts w:ascii="Arial" w:hAnsi="Arial" w:cs="Arial"/>
                <w:iCs/>
                <w:lang w:val="en-IE" w:eastAsia="en-IE"/>
              </w:rPr>
              <w:t>Hepatology</w:t>
            </w:r>
            <w:proofErr w:type="spellEnd"/>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Obstetrics</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Paediatrics including Special Care Baby Unit</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Radiology including CT</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Endoscopy</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Out Patients</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Oncology Day Services</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 xml:space="preserve">Palliative Care </w:t>
            </w:r>
          </w:p>
          <w:p w:rsidR="00BB3911" w:rsidRPr="003D7E7D" w:rsidRDefault="00BB3911" w:rsidP="00BB3911">
            <w:pPr>
              <w:jc w:val="both"/>
              <w:rPr>
                <w:rFonts w:ascii="Arial" w:hAnsi="Arial" w:cs="Arial"/>
                <w:iCs/>
                <w:lang w:val="en-IE" w:eastAsia="en-IE"/>
              </w:rPr>
            </w:pPr>
          </w:p>
          <w:p w:rsidR="00BB3911" w:rsidRPr="003D7E7D" w:rsidRDefault="00BB3911" w:rsidP="00BB3911">
            <w:pPr>
              <w:jc w:val="both"/>
              <w:rPr>
                <w:rFonts w:ascii="Arial" w:hAnsi="Arial" w:cs="Arial"/>
                <w:b/>
                <w:iCs/>
                <w:lang w:val="en-IE" w:eastAsia="en-IE"/>
              </w:rPr>
            </w:pPr>
            <w:r w:rsidRPr="003D7E7D">
              <w:rPr>
                <w:rFonts w:ascii="Arial" w:hAnsi="Arial" w:cs="Arial"/>
                <w:b/>
                <w:iCs/>
                <w:lang w:val="en-IE" w:eastAsia="en-IE"/>
              </w:rPr>
              <w:t>The respiratory service in St. Luke’s General Hospital is provided to in-patients and out-patients through a multi-disciplinary team. Services provided by the team include the treatment and management of:</w:t>
            </w:r>
          </w:p>
          <w:p w:rsidR="00BB3911" w:rsidRPr="003D7E7D" w:rsidRDefault="00BB3911" w:rsidP="00BB3911">
            <w:pPr>
              <w:jc w:val="both"/>
              <w:rPr>
                <w:rFonts w:ascii="Arial" w:hAnsi="Arial" w:cs="Arial"/>
                <w:b/>
                <w:iCs/>
                <w:lang w:val="en-IE" w:eastAsia="en-IE"/>
              </w:rPr>
            </w:pP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COPD</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Asthma</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Interstitial Lung disease</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Sleep apnoea disorders</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NIV / CPAP/ Others</w:t>
            </w:r>
          </w:p>
          <w:p w:rsidR="00BB3911" w:rsidRPr="003D7E7D" w:rsidRDefault="00BB3911" w:rsidP="00BB3911">
            <w:pPr>
              <w:jc w:val="both"/>
              <w:rPr>
                <w:rFonts w:ascii="Arial" w:hAnsi="Arial" w:cs="Arial"/>
                <w:iCs/>
                <w:lang w:val="en-IE" w:eastAsia="en-IE"/>
              </w:rPr>
            </w:pPr>
            <w:r w:rsidRPr="003D7E7D">
              <w:rPr>
                <w:rFonts w:ascii="Arial" w:hAnsi="Arial" w:cs="Arial"/>
                <w:iCs/>
                <w:lang w:val="en-IE" w:eastAsia="en-IE"/>
              </w:rPr>
              <w:t xml:space="preserve">General respiratory </w:t>
            </w:r>
          </w:p>
          <w:p w:rsidR="003173F8" w:rsidRPr="003D7E7D" w:rsidRDefault="003173F8" w:rsidP="00227DA1">
            <w:pPr>
              <w:jc w:val="both"/>
              <w:rPr>
                <w:rFonts w:ascii="Arial" w:hAnsi="Arial" w:cs="Arial"/>
                <w:iCs/>
              </w:rPr>
            </w:pPr>
          </w:p>
        </w:tc>
      </w:tr>
      <w:tr w:rsidR="00484EA1" w:rsidRPr="003D7E7D" w:rsidTr="006A56B3">
        <w:tc>
          <w:tcPr>
            <w:tcW w:w="2364" w:type="dxa"/>
          </w:tcPr>
          <w:p w:rsidR="00484EA1" w:rsidRPr="003D7E7D" w:rsidRDefault="00484EA1">
            <w:pPr>
              <w:jc w:val="both"/>
              <w:rPr>
                <w:rFonts w:ascii="Arial" w:hAnsi="Arial" w:cs="Arial"/>
                <w:b/>
                <w:bCs/>
              </w:rPr>
            </w:pPr>
            <w:r w:rsidRPr="003D7E7D">
              <w:rPr>
                <w:rFonts w:ascii="Arial" w:hAnsi="Arial" w:cs="Arial"/>
                <w:b/>
                <w:bCs/>
              </w:rPr>
              <w:lastRenderedPageBreak/>
              <w:t>Reporting Relationship</w:t>
            </w:r>
          </w:p>
        </w:tc>
        <w:tc>
          <w:tcPr>
            <w:tcW w:w="8110" w:type="dxa"/>
          </w:tcPr>
          <w:p w:rsidR="00BB3911" w:rsidRPr="003D7E7D" w:rsidRDefault="00BB3911" w:rsidP="00BB3911">
            <w:pPr>
              <w:jc w:val="both"/>
              <w:rPr>
                <w:rFonts w:ascii="Arial" w:hAnsi="Arial" w:cs="Arial"/>
                <w:b/>
                <w:iCs/>
              </w:rPr>
            </w:pPr>
            <w:r w:rsidRPr="003D7E7D">
              <w:rPr>
                <w:rFonts w:ascii="Arial" w:hAnsi="Arial" w:cs="Arial"/>
                <w:b/>
                <w:iCs/>
              </w:rPr>
              <w:t>The post holder:</w:t>
            </w:r>
          </w:p>
          <w:p w:rsidR="00BB3911" w:rsidRPr="003D7E7D" w:rsidRDefault="00BB3911" w:rsidP="00BB3911">
            <w:pPr>
              <w:pStyle w:val="ListParagraph"/>
              <w:numPr>
                <w:ilvl w:val="0"/>
                <w:numId w:val="28"/>
              </w:numPr>
              <w:jc w:val="both"/>
              <w:rPr>
                <w:rFonts w:ascii="Arial" w:hAnsi="Arial" w:cs="Arial"/>
                <w:iCs/>
              </w:rPr>
            </w:pPr>
            <w:r w:rsidRPr="003D7E7D">
              <w:rPr>
                <w:rFonts w:ascii="Arial" w:hAnsi="Arial" w:cs="Arial"/>
                <w:iCs/>
              </w:rPr>
              <w:t>Is professionally accountable to the Director of Nursing &amp; Midwifery</w:t>
            </w:r>
          </w:p>
          <w:p w:rsidR="00E8195A" w:rsidRPr="003D7E7D" w:rsidRDefault="00BB3911" w:rsidP="00BB3911">
            <w:pPr>
              <w:pStyle w:val="ListParagraph"/>
              <w:numPr>
                <w:ilvl w:val="0"/>
                <w:numId w:val="28"/>
              </w:numPr>
              <w:jc w:val="both"/>
              <w:rPr>
                <w:rFonts w:ascii="Arial" w:hAnsi="Arial" w:cs="Arial"/>
                <w:b/>
                <w:iCs/>
              </w:rPr>
            </w:pPr>
            <w:r w:rsidRPr="003D7E7D">
              <w:rPr>
                <w:rFonts w:ascii="Arial" w:hAnsi="Arial" w:cs="Arial"/>
                <w:iCs/>
              </w:rPr>
              <w:t>Will report to the Assistant Director of Nursing responsible for Respiratory Nursing Services</w:t>
            </w:r>
            <w:bookmarkStart w:id="0" w:name="_GoBack"/>
            <w:bookmarkEnd w:id="0"/>
          </w:p>
        </w:tc>
      </w:tr>
      <w:tr w:rsidR="00484EA1" w:rsidRPr="003D7E7D" w:rsidTr="006A56B3">
        <w:tc>
          <w:tcPr>
            <w:tcW w:w="2364" w:type="dxa"/>
          </w:tcPr>
          <w:p w:rsidR="00484EA1" w:rsidRPr="003D7E7D" w:rsidRDefault="00484EA1">
            <w:pPr>
              <w:jc w:val="both"/>
              <w:rPr>
                <w:rFonts w:ascii="Arial" w:hAnsi="Arial" w:cs="Arial"/>
                <w:b/>
                <w:bCs/>
              </w:rPr>
            </w:pPr>
            <w:r w:rsidRPr="003D7E7D">
              <w:rPr>
                <w:rFonts w:ascii="Arial" w:hAnsi="Arial" w:cs="Arial"/>
                <w:b/>
                <w:bCs/>
              </w:rPr>
              <w:t xml:space="preserve">Purpose of the Post </w:t>
            </w:r>
          </w:p>
          <w:p w:rsidR="00484EA1" w:rsidRPr="003D7E7D" w:rsidRDefault="00484EA1">
            <w:pPr>
              <w:jc w:val="both"/>
              <w:rPr>
                <w:rFonts w:ascii="Arial" w:hAnsi="Arial" w:cs="Arial"/>
                <w:b/>
                <w:bCs/>
              </w:rPr>
            </w:pPr>
          </w:p>
        </w:tc>
        <w:tc>
          <w:tcPr>
            <w:tcW w:w="8110" w:type="dxa"/>
          </w:tcPr>
          <w:p w:rsidR="000A2C45" w:rsidRPr="003D7E7D" w:rsidRDefault="000A2C45" w:rsidP="000A2C45">
            <w:pPr>
              <w:jc w:val="both"/>
              <w:rPr>
                <w:rFonts w:ascii="Arial" w:hAnsi="Arial" w:cs="Arial"/>
                <w:iCs/>
              </w:rPr>
            </w:pPr>
            <w:r w:rsidRPr="003D7E7D">
              <w:rPr>
                <w:rFonts w:ascii="Arial" w:hAnsi="Arial" w:cs="Arial"/>
                <w:iCs/>
              </w:rPr>
              <w:t>The purpose of this Clinical Nurse Specialist (Respiratory) post is to:</w:t>
            </w:r>
            <w:r w:rsidRPr="003D7E7D">
              <w:t xml:space="preserve"> </w:t>
            </w:r>
            <w:r w:rsidRPr="003D7E7D">
              <w:rPr>
                <w:rFonts w:ascii="Arial" w:hAnsi="Arial" w:cs="Arial"/>
                <w:iCs/>
              </w:rPr>
              <w:t>provide expertise and specialist nursing services to patients with a respiratory condition both in the ward and hospital outpatient settings, and to their families. The primary focus of the post holder will be to ensure that patients receive timely and appropriate care through assessment, planning, implementation and evaluation of care delivery.</w:t>
            </w:r>
          </w:p>
          <w:p w:rsidR="000A2C45" w:rsidRPr="003D7E7D" w:rsidRDefault="000A2C45" w:rsidP="000A2C45">
            <w:pPr>
              <w:jc w:val="both"/>
              <w:rPr>
                <w:rFonts w:ascii="Arial" w:hAnsi="Arial" w:cs="Arial"/>
                <w:iCs/>
              </w:rPr>
            </w:pPr>
            <w:r w:rsidRPr="003D7E7D">
              <w:rPr>
                <w:rFonts w:ascii="Arial" w:hAnsi="Arial" w:cs="Arial"/>
                <w:iCs/>
              </w:rPr>
              <w:t xml:space="preserve">The Clinical Nurse Specialist (Respiratory) caseload will focus initially on the following patient groups. </w:t>
            </w:r>
          </w:p>
          <w:p w:rsidR="000A2C45" w:rsidRPr="003D7E7D" w:rsidRDefault="000A2C45" w:rsidP="000A2C45">
            <w:pPr>
              <w:pStyle w:val="ListParagraph"/>
              <w:numPr>
                <w:ilvl w:val="0"/>
                <w:numId w:val="27"/>
              </w:numPr>
              <w:jc w:val="both"/>
              <w:rPr>
                <w:rFonts w:ascii="Arial" w:hAnsi="Arial" w:cs="Arial"/>
                <w:iCs/>
              </w:rPr>
            </w:pPr>
            <w:r w:rsidRPr="003D7E7D">
              <w:rPr>
                <w:rFonts w:ascii="Arial" w:hAnsi="Arial" w:cs="Arial"/>
                <w:iCs/>
              </w:rPr>
              <w:t>COPD</w:t>
            </w:r>
          </w:p>
          <w:p w:rsidR="000A2C45" w:rsidRPr="003D7E7D" w:rsidRDefault="000A2C45" w:rsidP="000A2C45">
            <w:pPr>
              <w:pStyle w:val="ListParagraph"/>
              <w:numPr>
                <w:ilvl w:val="0"/>
                <w:numId w:val="27"/>
              </w:numPr>
              <w:jc w:val="both"/>
              <w:rPr>
                <w:rFonts w:ascii="Arial" w:hAnsi="Arial" w:cs="Arial"/>
                <w:iCs/>
              </w:rPr>
            </w:pPr>
            <w:r w:rsidRPr="003D7E7D">
              <w:rPr>
                <w:rFonts w:ascii="Arial" w:hAnsi="Arial" w:cs="Arial"/>
                <w:iCs/>
              </w:rPr>
              <w:t>Asthma</w:t>
            </w:r>
          </w:p>
          <w:p w:rsidR="000A2C45" w:rsidRPr="003D7E7D" w:rsidRDefault="000A2C45" w:rsidP="000A2C45">
            <w:pPr>
              <w:pStyle w:val="ListParagraph"/>
              <w:numPr>
                <w:ilvl w:val="0"/>
                <w:numId w:val="27"/>
              </w:numPr>
              <w:jc w:val="both"/>
              <w:rPr>
                <w:rFonts w:ascii="Arial" w:hAnsi="Arial" w:cs="Arial"/>
                <w:iCs/>
              </w:rPr>
            </w:pPr>
            <w:r w:rsidRPr="003D7E7D">
              <w:rPr>
                <w:rFonts w:ascii="Arial" w:hAnsi="Arial" w:cs="Arial"/>
                <w:iCs/>
              </w:rPr>
              <w:t>Interstitial Lung disease</w:t>
            </w:r>
          </w:p>
          <w:p w:rsidR="000A2C45" w:rsidRPr="003D7E7D" w:rsidRDefault="000A2C45" w:rsidP="000A2C45">
            <w:pPr>
              <w:pStyle w:val="ListParagraph"/>
              <w:numPr>
                <w:ilvl w:val="0"/>
                <w:numId w:val="27"/>
              </w:numPr>
              <w:jc w:val="both"/>
              <w:rPr>
                <w:rFonts w:ascii="Arial" w:hAnsi="Arial" w:cs="Arial"/>
                <w:iCs/>
              </w:rPr>
            </w:pPr>
            <w:r w:rsidRPr="003D7E7D">
              <w:rPr>
                <w:rFonts w:ascii="Arial" w:hAnsi="Arial" w:cs="Arial"/>
                <w:iCs/>
              </w:rPr>
              <w:t>Sleep apnoea disorders</w:t>
            </w:r>
          </w:p>
          <w:p w:rsidR="000A2C45" w:rsidRPr="003D7E7D" w:rsidRDefault="000A2C45" w:rsidP="000A2C45">
            <w:pPr>
              <w:pStyle w:val="ListParagraph"/>
              <w:numPr>
                <w:ilvl w:val="0"/>
                <w:numId w:val="27"/>
              </w:numPr>
              <w:jc w:val="both"/>
              <w:rPr>
                <w:rFonts w:ascii="Arial" w:hAnsi="Arial" w:cs="Arial"/>
                <w:iCs/>
              </w:rPr>
            </w:pPr>
            <w:r w:rsidRPr="003D7E7D">
              <w:rPr>
                <w:rFonts w:ascii="Arial" w:hAnsi="Arial" w:cs="Arial"/>
                <w:iCs/>
              </w:rPr>
              <w:t>NIV / CPAP/ Others</w:t>
            </w:r>
          </w:p>
          <w:p w:rsidR="000A2C45" w:rsidRPr="003D7E7D" w:rsidRDefault="000A2C45" w:rsidP="000A2C45">
            <w:pPr>
              <w:pStyle w:val="ListParagraph"/>
              <w:numPr>
                <w:ilvl w:val="0"/>
                <w:numId w:val="27"/>
              </w:numPr>
              <w:jc w:val="both"/>
              <w:rPr>
                <w:rFonts w:ascii="Arial" w:hAnsi="Arial" w:cs="Arial"/>
                <w:iCs/>
              </w:rPr>
            </w:pPr>
            <w:r w:rsidRPr="003D7E7D">
              <w:rPr>
                <w:rFonts w:ascii="Arial" w:hAnsi="Arial" w:cs="Arial"/>
                <w:iCs/>
              </w:rPr>
              <w:t xml:space="preserve">General respiratory </w:t>
            </w:r>
          </w:p>
          <w:p w:rsidR="000A2C45" w:rsidRPr="003D7E7D" w:rsidRDefault="000A2C45" w:rsidP="000A2C45">
            <w:pPr>
              <w:jc w:val="both"/>
              <w:rPr>
                <w:rFonts w:ascii="Arial" w:hAnsi="Arial" w:cs="Arial"/>
                <w:iCs/>
              </w:rPr>
            </w:pPr>
          </w:p>
          <w:p w:rsidR="00F0491C" w:rsidRPr="003D7E7D" w:rsidRDefault="000A2C45" w:rsidP="000A2C45">
            <w:pPr>
              <w:jc w:val="both"/>
              <w:rPr>
                <w:rFonts w:ascii="Arial" w:hAnsi="Arial" w:cs="Arial"/>
                <w:iCs/>
              </w:rPr>
            </w:pPr>
            <w:r w:rsidRPr="003D7E7D">
              <w:rPr>
                <w:rFonts w:ascii="Arial" w:hAnsi="Arial" w:cs="Arial"/>
                <w:iCs/>
              </w:rPr>
              <w:t>The Clinical Nurse Specialist (Respiratory) will deliver care in line with the five core concepts of the role set out in the Framework for the Establishment of Clinical Nurse Specialist Posts, 4</w:t>
            </w:r>
            <w:r w:rsidRPr="003D7E7D">
              <w:rPr>
                <w:rFonts w:ascii="Arial" w:hAnsi="Arial" w:cs="Arial"/>
                <w:iCs/>
                <w:vertAlign w:val="superscript"/>
              </w:rPr>
              <w:t>th</w:t>
            </w:r>
            <w:r w:rsidRPr="003D7E7D">
              <w:rPr>
                <w:rFonts w:ascii="Arial" w:hAnsi="Arial" w:cs="Arial"/>
                <w:iCs/>
              </w:rPr>
              <w:t xml:space="preserve"> edition, National Council for the Professional Development of Nursing and Midwifery (NCNM) 2008</w:t>
            </w:r>
          </w:p>
        </w:tc>
      </w:tr>
      <w:tr w:rsidR="00484EA1" w:rsidRPr="003D7E7D" w:rsidTr="006A56B3">
        <w:tc>
          <w:tcPr>
            <w:tcW w:w="2364" w:type="dxa"/>
          </w:tcPr>
          <w:p w:rsidR="00484EA1" w:rsidRPr="003D7E7D" w:rsidRDefault="00484EA1" w:rsidP="005D22B2">
            <w:pPr>
              <w:rPr>
                <w:rFonts w:ascii="Arial" w:hAnsi="Arial" w:cs="Arial"/>
                <w:b/>
                <w:bCs/>
              </w:rPr>
            </w:pPr>
            <w:r w:rsidRPr="003D7E7D">
              <w:rPr>
                <w:rFonts w:ascii="Arial" w:hAnsi="Arial" w:cs="Arial"/>
                <w:b/>
                <w:bCs/>
              </w:rPr>
              <w:t>Principal Duties and Responsibilities</w:t>
            </w:r>
          </w:p>
          <w:p w:rsidR="00484EA1" w:rsidRPr="003D7E7D" w:rsidRDefault="00484EA1">
            <w:pPr>
              <w:jc w:val="both"/>
              <w:rPr>
                <w:rFonts w:ascii="Arial" w:hAnsi="Arial" w:cs="Arial"/>
                <w:b/>
                <w:bCs/>
              </w:rPr>
            </w:pPr>
          </w:p>
        </w:tc>
        <w:tc>
          <w:tcPr>
            <w:tcW w:w="8110" w:type="dxa"/>
          </w:tcPr>
          <w:p w:rsidR="000A2C45" w:rsidRPr="003D7E7D" w:rsidRDefault="000A2C45" w:rsidP="000A2C45">
            <w:pPr>
              <w:pStyle w:val="Default"/>
              <w:rPr>
                <w:color w:val="auto"/>
                <w:sz w:val="20"/>
                <w:szCs w:val="20"/>
              </w:rPr>
            </w:pPr>
            <w:r w:rsidRPr="003D7E7D">
              <w:rPr>
                <w:color w:val="auto"/>
                <w:sz w:val="20"/>
                <w:szCs w:val="20"/>
              </w:rPr>
              <w:t>The post holder’s practice is based on the five core concepts of Clinical Nurse Specialist (Respiratory) role as defined by the NCNM 4</w:t>
            </w:r>
            <w:proofErr w:type="spellStart"/>
            <w:r w:rsidRPr="003D7E7D">
              <w:rPr>
                <w:color w:val="auto"/>
                <w:position w:val="8"/>
                <w:sz w:val="13"/>
                <w:szCs w:val="13"/>
                <w:vertAlign w:val="superscript"/>
              </w:rPr>
              <w:t>th</w:t>
            </w:r>
            <w:proofErr w:type="spellEnd"/>
            <w:r w:rsidRPr="003D7E7D">
              <w:rPr>
                <w:color w:val="auto"/>
                <w:position w:val="8"/>
                <w:sz w:val="13"/>
                <w:szCs w:val="13"/>
                <w:vertAlign w:val="superscript"/>
              </w:rPr>
              <w:t xml:space="preserve"> </w:t>
            </w:r>
            <w:r w:rsidRPr="003D7E7D">
              <w:rPr>
                <w:color w:val="auto"/>
                <w:sz w:val="20"/>
                <w:szCs w:val="20"/>
              </w:rPr>
              <w:t xml:space="preserve">edition (2008) in order to fulfil the role. The concepts are: </w:t>
            </w:r>
          </w:p>
          <w:p w:rsidR="000A2C45" w:rsidRPr="003D7E7D" w:rsidRDefault="000A2C45" w:rsidP="000A2C45">
            <w:pPr>
              <w:pStyle w:val="Default"/>
              <w:rPr>
                <w:color w:val="auto"/>
                <w:sz w:val="20"/>
                <w:szCs w:val="20"/>
              </w:rPr>
            </w:pPr>
          </w:p>
          <w:p w:rsidR="000A2C45" w:rsidRPr="003D7E7D" w:rsidRDefault="000A2C45" w:rsidP="000A2C45">
            <w:pPr>
              <w:pStyle w:val="Default"/>
              <w:rPr>
                <w:color w:val="auto"/>
                <w:sz w:val="20"/>
                <w:szCs w:val="20"/>
              </w:rPr>
            </w:pPr>
            <w:r w:rsidRPr="003D7E7D">
              <w:rPr>
                <w:color w:val="auto"/>
                <w:sz w:val="20"/>
                <w:szCs w:val="20"/>
              </w:rPr>
              <w:t xml:space="preserve">• Clinical Focus </w:t>
            </w:r>
          </w:p>
          <w:p w:rsidR="000A2C45" w:rsidRPr="003D7E7D" w:rsidRDefault="000A2C45" w:rsidP="000A2C45">
            <w:pPr>
              <w:pStyle w:val="Default"/>
              <w:rPr>
                <w:color w:val="auto"/>
                <w:sz w:val="20"/>
                <w:szCs w:val="20"/>
              </w:rPr>
            </w:pPr>
            <w:r w:rsidRPr="003D7E7D">
              <w:rPr>
                <w:color w:val="auto"/>
                <w:sz w:val="20"/>
                <w:szCs w:val="20"/>
              </w:rPr>
              <w:t xml:space="preserve">• Patient/Client Advocate </w:t>
            </w:r>
          </w:p>
          <w:p w:rsidR="000A2C45" w:rsidRPr="003D7E7D" w:rsidRDefault="000A2C45" w:rsidP="000A2C45">
            <w:pPr>
              <w:pStyle w:val="Default"/>
              <w:rPr>
                <w:color w:val="auto"/>
                <w:sz w:val="20"/>
                <w:szCs w:val="20"/>
              </w:rPr>
            </w:pPr>
            <w:r w:rsidRPr="003D7E7D">
              <w:rPr>
                <w:color w:val="auto"/>
                <w:sz w:val="20"/>
                <w:szCs w:val="20"/>
              </w:rPr>
              <w:t xml:space="preserve">• Education and Training </w:t>
            </w:r>
          </w:p>
          <w:p w:rsidR="000A2C45" w:rsidRPr="003D7E7D" w:rsidRDefault="000A2C45" w:rsidP="000A2C45">
            <w:pPr>
              <w:pStyle w:val="Default"/>
              <w:rPr>
                <w:color w:val="auto"/>
                <w:sz w:val="20"/>
                <w:szCs w:val="20"/>
              </w:rPr>
            </w:pPr>
            <w:r w:rsidRPr="003D7E7D">
              <w:rPr>
                <w:color w:val="auto"/>
                <w:sz w:val="20"/>
                <w:szCs w:val="20"/>
              </w:rPr>
              <w:t xml:space="preserve">• Audit and Research </w:t>
            </w:r>
          </w:p>
          <w:p w:rsidR="000A2C45" w:rsidRPr="003D7E7D" w:rsidRDefault="000A2C45" w:rsidP="000A2C45">
            <w:pPr>
              <w:pStyle w:val="Default"/>
              <w:rPr>
                <w:color w:val="auto"/>
                <w:sz w:val="20"/>
                <w:szCs w:val="20"/>
              </w:rPr>
            </w:pPr>
            <w:r w:rsidRPr="003D7E7D">
              <w:rPr>
                <w:color w:val="auto"/>
                <w:sz w:val="20"/>
                <w:szCs w:val="20"/>
              </w:rPr>
              <w:t xml:space="preserve">• Consultant </w:t>
            </w:r>
          </w:p>
          <w:p w:rsidR="000A2C45" w:rsidRPr="003D7E7D" w:rsidRDefault="000A2C45" w:rsidP="000A2C45">
            <w:pPr>
              <w:pStyle w:val="Default"/>
              <w:rPr>
                <w:color w:val="auto"/>
                <w:sz w:val="20"/>
                <w:szCs w:val="20"/>
              </w:rPr>
            </w:pPr>
          </w:p>
          <w:p w:rsidR="000A2C45" w:rsidRPr="003D7E7D" w:rsidRDefault="000A2C45" w:rsidP="000A2C45">
            <w:pPr>
              <w:pStyle w:val="Default"/>
              <w:rPr>
                <w:b/>
                <w:bCs/>
                <w:color w:val="auto"/>
                <w:sz w:val="20"/>
                <w:szCs w:val="20"/>
              </w:rPr>
            </w:pPr>
            <w:r w:rsidRPr="003D7E7D">
              <w:rPr>
                <w:b/>
                <w:bCs/>
                <w:color w:val="auto"/>
                <w:sz w:val="20"/>
                <w:szCs w:val="20"/>
              </w:rPr>
              <w:t xml:space="preserve">Clinical Focus </w:t>
            </w:r>
          </w:p>
          <w:p w:rsidR="000A2C45" w:rsidRPr="003D7E7D" w:rsidRDefault="000A2C45" w:rsidP="000A2C45">
            <w:pPr>
              <w:pStyle w:val="Default"/>
              <w:rPr>
                <w:b/>
                <w:bCs/>
                <w:color w:val="auto"/>
                <w:sz w:val="20"/>
                <w:szCs w:val="20"/>
              </w:rPr>
            </w:pPr>
          </w:p>
          <w:p w:rsidR="000A2C45" w:rsidRPr="003D7E7D" w:rsidRDefault="000A2C45" w:rsidP="000A2C45">
            <w:pPr>
              <w:pStyle w:val="Default"/>
              <w:rPr>
                <w:color w:val="auto"/>
                <w:sz w:val="20"/>
                <w:szCs w:val="20"/>
              </w:rPr>
            </w:pPr>
            <w:r w:rsidRPr="003D7E7D">
              <w:rPr>
                <w:color w:val="auto"/>
                <w:sz w:val="20"/>
                <w:szCs w:val="20"/>
              </w:rPr>
              <w:t xml:space="preserve">Clinical Nurse Specialist (Respiratory) will have a strong patient focus whereby the specialty defines itself as nursing and subscribes to the overall purpose, functions and ethical standards of nursing. The clinical practice role may be divided into direct and indirect care. Direct care comprises the assessment, planning, delivery and evaluation of care to the patient, family and/or carer. Indirect care relates to activities that influence and support the provision of direct care. </w:t>
            </w:r>
          </w:p>
          <w:p w:rsidR="000A2C45" w:rsidRPr="003D7E7D" w:rsidRDefault="000A2C45" w:rsidP="000A2C45">
            <w:pPr>
              <w:pStyle w:val="Default"/>
              <w:rPr>
                <w:color w:val="auto"/>
                <w:sz w:val="20"/>
                <w:szCs w:val="20"/>
              </w:rPr>
            </w:pPr>
          </w:p>
          <w:p w:rsidR="000A2C45" w:rsidRPr="003D7E7D" w:rsidRDefault="000A2C45" w:rsidP="000A2C45">
            <w:pPr>
              <w:pStyle w:val="Default"/>
              <w:rPr>
                <w:b/>
                <w:bCs/>
                <w:color w:val="auto"/>
                <w:sz w:val="20"/>
                <w:szCs w:val="20"/>
              </w:rPr>
            </w:pPr>
            <w:r w:rsidRPr="003D7E7D">
              <w:rPr>
                <w:b/>
                <w:bCs/>
                <w:color w:val="auto"/>
                <w:sz w:val="20"/>
                <w:szCs w:val="20"/>
              </w:rPr>
              <w:t xml:space="preserve">Direct Care </w:t>
            </w:r>
          </w:p>
          <w:p w:rsidR="000A2C45" w:rsidRPr="003D7E7D" w:rsidRDefault="000A2C45" w:rsidP="000A2C45">
            <w:pPr>
              <w:pStyle w:val="Default"/>
              <w:rPr>
                <w:b/>
                <w:bCs/>
                <w:color w:val="auto"/>
                <w:sz w:val="20"/>
                <w:szCs w:val="20"/>
              </w:rPr>
            </w:pPr>
          </w:p>
          <w:p w:rsidR="000A2C45" w:rsidRPr="003D7E7D" w:rsidRDefault="000A2C45" w:rsidP="000A2C45">
            <w:pPr>
              <w:pStyle w:val="Default"/>
              <w:rPr>
                <w:i/>
                <w:iCs/>
                <w:color w:val="auto"/>
                <w:sz w:val="20"/>
                <w:szCs w:val="20"/>
              </w:rPr>
            </w:pPr>
            <w:r w:rsidRPr="003D7E7D">
              <w:rPr>
                <w:i/>
                <w:iCs/>
                <w:color w:val="auto"/>
                <w:sz w:val="20"/>
                <w:szCs w:val="20"/>
              </w:rPr>
              <w:t xml:space="preserve">Clinical Nurse Specialist (Respiratory) will: </w:t>
            </w:r>
          </w:p>
          <w:p w:rsidR="000A2C45" w:rsidRPr="003D7E7D" w:rsidRDefault="000A2C45" w:rsidP="000A2C45">
            <w:pPr>
              <w:pStyle w:val="Default"/>
              <w:rPr>
                <w:color w:val="auto"/>
                <w:sz w:val="20"/>
                <w:szCs w:val="20"/>
              </w:rPr>
            </w:pP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Provide a specialist nursing service for patients with a diagnosis of a </w:t>
            </w:r>
            <w:r w:rsidRPr="003D7E7D">
              <w:rPr>
                <w:bCs/>
                <w:color w:val="auto"/>
                <w:sz w:val="20"/>
                <w:szCs w:val="20"/>
              </w:rPr>
              <w:t>respiratory condition</w:t>
            </w:r>
            <w:r w:rsidRPr="003D7E7D">
              <w:rPr>
                <w:b/>
                <w:bCs/>
                <w:color w:val="auto"/>
                <w:sz w:val="20"/>
                <w:szCs w:val="20"/>
              </w:rPr>
              <w:t xml:space="preserve"> </w:t>
            </w:r>
            <w:r w:rsidRPr="003D7E7D">
              <w:rPr>
                <w:color w:val="auto"/>
                <w:sz w:val="20"/>
                <w:szCs w:val="20"/>
              </w:rPr>
              <w:t xml:space="preserve">who require support and treatment through the continuum of care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Undertake comprehensive patient assessment to include physical, psychological, social and spiritual elements of care using best evidence based practice in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care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Use the outcomes of patient assessment to develop and implement plans of care/case management in conjunction with the multi-disciplinary team (MDT) and the patient, family and/or carer as appropriate.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Monitor and evaluate the patient’s response to treatment and amend the plan of care accordingly in conjunction with the MDT and patient, family and/or carer as appropriate.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Make alterations in the management of patient’s condition in collaboration with the MDT and the patient in line with agreed pathways and policies, procedures, protocols and guidelines (PPPG’s).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Accept appropriate referrals from MDT colleagues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Co-ordinate investigations, treatment therapies and patient follow-up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Communicate with patients, family and /or carer as appropriate, to assess patient’s needs and provide relevant support, information, education, advice and </w:t>
            </w:r>
            <w:r w:rsidRPr="003D7E7D">
              <w:rPr>
                <w:color w:val="auto"/>
                <w:sz w:val="20"/>
                <w:szCs w:val="20"/>
              </w:rPr>
              <w:lastRenderedPageBreak/>
              <w:t xml:space="preserve">counselling as required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Where appropriate work collaboratively with MDT colleagues across Primary and Secondary Care to provide a seamless service delivery to the patient, family and/or carer as appropriate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Participate in medication reconciliation taking cognisance of poly-pharmacy and support medical and pharmacy staff with medication reviews and medication management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Identify and promote specific symptom management strategies as well as the identification of triggers which may cause exacerbation of symptoms. Provide patients with appropriate self-management strategies and escalation pathways.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Manage nurse led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clinics with </w:t>
            </w:r>
            <w:r w:rsidRPr="003D7E7D">
              <w:rPr>
                <w:bCs/>
                <w:color w:val="auto"/>
                <w:sz w:val="20"/>
                <w:szCs w:val="20"/>
              </w:rPr>
              <w:t xml:space="preserve">MDT </w:t>
            </w:r>
            <w:r w:rsidRPr="003D7E7D">
              <w:rPr>
                <w:color w:val="auto"/>
                <w:sz w:val="20"/>
                <w:szCs w:val="20"/>
              </w:rPr>
              <w:t xml:space="preserve">input </w:t>
            </w:r>
          </w:p>
          <w:p w:rsidR="000A2C45" w:rsidRPr="003D7E7D" w:rsidRDefault="000A2C45" w:rsidP="000A2C45">
            <w:pPr>
              <w:pStyle w:val="Default"/>
              <w:numPr>
                <w:ilvl w:val="0"/>
                <w:numId w:val="16"/>
              </w:numPr>
              <w:rPr>
                <w:color w:val="auto"/>
                <w:sz w:val="20"/>
                <w:szCs w:val="20"/>
              </w:rPr>
            </w:pPr>
            <w:r w:rsidRPr="003D7E7D">
              <w:rPr>
                <w:color w:val="auto"/>
                <w:sz w:val="20"/>
                <w:szCs w:val="20"/>
              </w:rPr>
              <w:t xml:space="preserve">Identify health promotion priorities for the patient, family and/or carer and support patient self-care in line with best evidence. This will include the provision of educational and health promotion material which is comprehensive, easy to understand and meets patients’ needs </w:t>
            </w:r>
          </w:p>
          <w:p w:rsidR="000A2C45" w:rsidRPr="003D7E7D" w:rsidRDefault="000A2C45" w:rsidP="000A2C45">
            <w:pPr>
              <w:pStyle w:val="Default"/>
              <w:rPr>
                <w:color w:val="auto"/>
                <w:sz w:val="20"/>
                <w:szCs w:val="20"/>
              </w:rPr>
            </w:pPr>
          </w:p>
          <w:p w:rsidR="000A2C45" w:rsidRPr="003D7E7D" w:rsidRDefault="000A2C45" w:rsidP="000A2C45">
            <w:pPr>
              <w:pStyle w:val="Default"/>
              <w:rPr>
                <w:b/>
                <w:bCs/>
                <w:color w:val="auto"/>
                <w:sz w:val="20"/>
                <w:szCs w:val="20"/>
              </w:rPr>
            </w:pPr>
            <w:r w:rsidRPr="003D7E7D">
              <w:rPr>
                <w:b/>
                <w:bCs/>
                <w:color w:val="auto"/>
                <w:sz w:val="20"/>
                <w:szCs w:val="20"/>
              </w:rPr>
              <w:t xml:space="preserve">Indirect Care </w:t>
            </w:r>
          </w:p>
          <w:p w:rsidR="000A2C45" w:rsidRPr="003D7E7D" w:rsidRDefault="000A2C45" w:rsidP="000A2C45">
            <w:pPr>
              <w:pStyle w:val="Default"/>
              <w:rPr>
                <w:b/>
                <w:bCs/>
                <w:color w:val="auto"/>
                <w:sz w:val="20"/>
                <w:szCs w:val="20"/>
              </w:rPr>
            </w:pPr>
          </w:p>
          <w:p w:rsidR="000A2C45" w:rsidRPr="003D7E7D" w:rsidRDefault="000A2C45" w:rsidP="000A2C45">
            <w:pPr>
              <w:pStyle w:val="Default"/>
              <w:rPr>
                <w:color w:val="auto"/>
                <w:sz w:val="20"/>
                <w:szCs w:val="20"/>
              </w:rPr>
            </w:pPr>
            <w:r w:rsidRPr="003D7E7D">
              <w:rPr>
                <w:i/>
                <w:iCs/>
                <w:color w:val="auto"/>
                <w:sz w:val="20"/>
                <w:szCs w:val="20"/>
              </w:rPr>
              <w:t xml:space="preserve">Clinical Nurse Specialist (Respiratory) will: </w:t>
            </w:r>
          </w:p>
          <w:p w:rsidR="000A2C45" w:rsidRPr="003D7E7D" w:rsidRDefault="000A2C45" w:rsidP="000A2C45">
            <w:pPr>
              <w:pStyle w:val="Default"/>
              <w:rPr>
                <w:color w:val="auto"/>
                <w:sz w:val="20"/>
                <w:szCs w:val="20"/>
              </w:rPr>
            </w:pPr>
          </w:p>
          <w:p w:rsidR="000A2C45" w:rsidRPr="003D7E7D" w:rsidRDefault="000A2C45" w:rsidP="000A2C45">
            <w:pPr>
              <w:pStyle w:val="Default"/>
              <w:numPr>
                <w:ilvl w:val="0"/>
                <w:numId w:val="15"/>
              </w:numPr>
              <w:rPr>
                <w:color w:val="auto"/>
                <w:sz w:val="20"/>
                <w:szCs w:val="20"/>
              </w:rPr>
            </w:pPr>
            <w:r w:rsidRPr="003D7E7D">
              <w:rPr>
                <w:color w:val="auto"/>
                <w:sz w:val="20"/>
                <w:szCs w:val="20"/>
              </w:rPr>
              <w:t xml:space="preserve">Identify and agree appropriate referral pathways for patients with a </w:t>
            </w:r>
            <w:r w:rsidRPr="003D7E7D">
              <w:rPr>
                <w:bCs/>
                <w:color w:val="auto"/>
                <w:sz w:val="20"/>
                <w:szCs w:val="20"/>
              </w:rPr>
              <w:t>respiratory</w:t>
            </w:r>
            <w:r w:rsidRPr="003D7E7D">
              <w:rPr>
                <w:b/>
                <w:bCs/>
                <w:color w:val="auto"/>
                <w:sz w:val="20"/>
                <w:szCs w:val="20"/>
              </w:rPr>
              <w:t xml:space="preserve"> </w:t>
            </w:r>
            <w:r w:rsidRPr="003D7E7D">
              <w:rPr>
                <w:bCs/>
                <w:color w:val="auto"/>
                <w:sz w:val="20"/>
                <w:szCs w:val="20"/>
              </w:rPr>
              <w:t>condition</w:t>
            </w:r>
          </w:p>
          <w:p w:rsidR="000A2C45" w:rsidRPr="003D7E7D" w:rsidRDefault="000A2C45" w:rsidP="000A2C45">
            <w:pPr>
              <w:pStyle w:val="Default"/>
              <w:numPr>
                <w:ilvl w:val="0"/>
                <w:numId w:val="15"/>
              </w:numPr>
              <w:rPr>
                <w:color w:val="auto"/>
                <w:sz w:val="20"/>
                <w:szCs w:val="20"/>
              </w:rPr>
            </w:pPr>
            <w:r w:rsidRPr="003D7E7D">
              <w:rPr>
                <w:color w:val="auto"/>
                <w:sz w:val="20"/>
                <w:szCs w:val="20"/>
              </w:rPr>
              <w:t xml:space="preserve">Participate in case review with MDT colleagues </w:t>
            </w:r>
          </w:p>
          <w:p w:rsidR="000A2C45" w:rsidRPr="003D7E7D" w:rsidRDefault="000A2C45" w:rsidP="000A2C45">
            <w:pPr>
              <w:pStyle w:val="Default"/>
              <w:numPr>
                <w:ilvl w:val="0"/>
                <w:numId w:val="15"/>
              </w:numPr>
              <w:rPr>
                <w:color w:val="auto"/>
              </w:rPr>
            </w:pPr>
            <w:r w:rsidRPr="003D7E7D">
              <w:rPr>
                <w:color w:val="auto"/>
                <w:sz w:val="20"/>
                <w:szCs w:val="20"/>
              </w:rPr>
              <w:t xml:space="preserve">Use a case management approach to patients with complex needs in collaboration with MDT in both Primary and Secondary Care as appropriate </w:t>
            </w:r>
          </w:p>
          <w:p w:rsidR="000A2C45" w:rsidRPr="003D7E7D" w:rsidRDefault="000A2C45" w:rsidP="000A2C45">
            <w:pPr>
              <w:pStyle w:val="Default"/>
              <w:numPr>
                <w:ilvl w:val="0"/>
                <w:numId w:val="15"/>
              </w:numPr>
              <w:rPr>
                <w:color w:val="auto"/>
                <w:sz w:val="20"/>
                <w:szCs w:val="20"/>
              </w:rPr>
            </w:pPr>
            <w:r w:rsidRPr="003D7E7D">
              <w:rPr>
                <w:color w:val="auto"/>
                <w:sz w:val="20"/>
                <w:szCs w:val="20"/>
              </w:rPr>
              <w:t xml:space="preserve">Take a proactive role in the formulation and provision of evidence based PPPGs relating to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care </w:t>
            </w:r>
          </w:p>
          <w:p w:rsidR="000A2C45" w:rsidRPr="003D7E7D" w:rsidRDefault="000A2C45" w:rsidP="000A2C45">
            <w:pPr>
              <w:pStyle w:val="Default"/>
              <w:numPr>
                <w:ilvl w:val="0"/>
                <w:numId w:val="15"/>
              </w:numPr>
              <w:rPr>
                <w:color w:val="auto"/>
                <w:sz w:val="20"/>
                <w:szCs w:val="20"/>
              </w:rPr>
            </w:pPr>
            <w:r w:rsidRPr="003D7E7D">
              <w:rPr>
                <w:color w:val="auto"/>
                <w:sz w:val="20"/>
                <w:szCs w:val="20"/>
              </w:rPr>
              <w:t xml:space="preserve">Take a lead role in ensuring the service for patients with a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condition is in line with best practice guidelines and the Safer Better Healthcare Standards (HIQA, 2012) </w:t>
            </w:r>
          </w:p>
          <w:p w:rsidR="000A2C45" w:rsidRPr="003D7E7D" w:rsidRDefault="000A2C45" w:rsidP="000A2C45">
            <w:pPr>
              <w:pStyle w:val="Default"/>
              <w:rPr>
                <w:color w:val="auto"/>
                <w:sz w:val="20"/>
                <w:szCs w:val="20"/>
              </w:rPr>
            </w:pPr>
          </w:p>
          <w:p w:rsidR="000A2C45" w:rsidRPr="003D7E7D" w:rsidRDefault="000A2C45" w:rsidP="000A2C45">
            <w:pPr>
              <w:pStyle w:val="Default"/>
              <w:rPr>
                <w:b/>
                <w:bCs/>
                <w:color w:val="auto"/>
                <w:sz w:val="20"/>
                <w:szCs w:val="20"/>
                <w:u w:val="single"/>
              </w:rPr>
            </w:pPr>
            <w:r w:rsidRPr="003D7E7D">
              <w:rPr>
                <w:b/>
                <w:bCs/>
                <w:color w:val="auto"/>
                <w:sz w:val="20"/>
                <w:szCs w:val="20"/>
                <w:u w:val="single"/>
              </w:rPr>
              <w:t>Patient/Client Advocate</w:t>
            </w:r>
          </w:p>
          <w:p w:rsidR="000A2C45" w:rsidRPr="003D7E7D" w:rsidRDefault="000A2C45" w:rsidP="000A2C45">
            <w:pPr>
              <w:pStyle w:val="Default"/>
              <w:rPr>
                <w:color w:val="auto"/>
                <w:sz w:val="20"/>
                <w:szCs w:val="20"/>
              </w:rPr>
            </w:pPr>
            <w:r w:rsidRPr="003D7E7D">
              <w:rPr>
                <w:i/>
                <w:iCs/>
                <w:color w:val="auto"/>
                <w:sz w:val="20"/>
                <w:szCs w:val="20"/>
              </w:rPr>
              <w:t xml:space="preserve">Clinical Nurse Specialist (Respiratory) will: </w:t>
            </w:r>
          </w:p>
          <w:p w:rsidR="000A2C45" w:rsidRPr="003D7E7D" w:rsidRDefault="000A2C45" w:rsidP="000A2C45">
            <w:pPr>
              <w:pStyle w:val="Default"/>
              <w:rPr>
                <w:color w:val="auto"/>
                <w:sz w:val="20"/>
                <w:szCs w:val="20"/>
              </w:rPr>
            </w:pPr>
          </w:p>
          <w:p w:rsidR="000A2C45" w:rsidRPr="003D7E7D" w:rsidRDefault="000A2C45" w:rsidP="000A2C45">
            <w:pPr>
              <w:pStyle w:val="Default"/>
              <w:numPr>
                <w:ilvl w:val="0"/>
                <w:numId w:val="14"/>
              </w:numPr>
              <w:rPr>
                <w:color w:val="auto"/>
                <w:sz w:val="20"/>
                <w:szCs w:val="20"/>
              </w:rPr>
            </w:pPr>
            <w:r w:rsidRPr="003D7E7D">
              <w:rPr>
                <w:color w:val="auto"/>
                <w:sz w:val="20"/>
                <w:szCs w:val="20"/>
              </w:rPr>
              <w:t xml:space="preserve">Communicate, negotiate and represent patient’s family and/or carer values and decisions in relation to their condition in collaboration with MDT colleagues in </w:t>
            </w:r>
            <w:r w:rsidRPr="003D7E7D">
              <w:rPr>
                <w:bCs/>
                <w:color w:val="auto"/>
                <w:sz w:val="20"/>
                <w:szCs w:val="20"/>
              </w:rPr>
              <w:t>both Primary and Secondary Care</w:t>
            </w:r>
            <w:r w:rsidRPr="003D7E7D">
              <w:rPr>
                <w:b/>
                <w:bCs/>
                <w:color w:val="auto"/>
                <w:sz w:val="20"/>
                <w:szCs w:val="20"/>
              </w:rPr>
              <w:t xml:space="preserve"> </w:t>
            </w:r>
            <w:r w:rsidRPr="003D7E7D">
              <w:rPr>
                <w:color w:val="auto"/>
                <w:sz w:val="20"/>
                <w:szCs w:val="20"/>
              </w:rPr>
              <w:t xml:space="preserve">as appropriate </w:t>
            </w:r>
          </w:p>
          <w:p w:rsidR="000A2C45" w:rsidRPr="003D7E7D" w:rsidRDefault="000A2C45" w:rsidP="000A2C45">
            <w:pPr>
              <w:pStyle w:val="Default"/>
              <w:numPr>
                <w:ilvl w:val="0"/>
                <w:numId w:val="14"/>
              </w:numPr>
              <w:rPr>
                <w:color w:val="auto"/>
                <w:sz w:val="20"/>
                <w:szCs w:val="20"/>
              </w:rPr>
            </w:pPr>
            <w:r w:rsidRPr="003D7E7D">
              <w:rPr>
                <w:color w:val="auto"/>
                <w:sz w:val="20"/>
                <w:szCs w:val="20"/>
              </w:rPr>
              <w:t xml:space="preserve">Develop and support the concept of advocacy, particularly in relation to patient participation in decision making, thereby enabling informed choice of treatment options </w:t>
            </w:r>
          </w:p>
          <w:p w:rsidR="000A2C45" w:rsidRPr="003D7E7D" w:rsidRDefault="000A2C45" w:rsidP="000A2C45">
            <w:pPr>
              <w:pStyle w:val="Default"/>
              <w:numPr>
                <w:ilvl w:val="0"/>
                <w:numId w:val="14"/>
              </w:numPr>
              <w:rPr>
                <w:color w:val="auto"/>
                <w:sz w:val="20"/>
                <w:szCs w:val="20"/>
              </w:rPr>
            </w:pPr>
            <w:r w:rsidRPr="003D7E7D">
              <w:rPr>
                <w:color w:val="auto"/>
                <w:sz w:val="20"/>
                <w:szCs w:val="20"/>
              </w:rPr>
              <w:t xml:space="preserve">Respect and maintain the privacy, dignity and confidentiality of the patient, family and/or carer </w:t>
            </w:r>
          </w:p>
          <w:p w:rsidR="000A2C45" w:rsidRPr="003D7E7D" w:rsidRDefault="000A2C45" w:rsidP="000A2C45">
            <w:pPr>
              <w:pStyle w:val="Default"/>
              <w:numPr>
                <w:ilvl w:val="0"/>
                <w:numId w:val="14"/>
              </w:numPr>
              <w:rPr>
                <w:color w:val="auto"/>
                <w:sz w:val="20"/>
                <w:szCs w:val="20"/>
              </w:rPr>
            </w:pPr>
            <w:r w:rsidRPr="003D7E7D">
              <w:rPr>
                <w:color w:val="auto"/>
                <w:sz w:val="20"/>
                <w:szCs w:val="20"/>
              </w:rPr>
              <w:t xml:space="preserve">Establish, maintain and improve procedures for collaboration and cooperation </w:t>
            </w:r>
            <w:r w:rsidRPr="003D7E7D">
              <w:rPr>
                <w:bCs/>
                <w:color w:val="auto"/>
                <w:sz w:val="20"/>
                <w:szCs w:val="20"/>
              </w:rPr>
              <w:t>between Acute Services, Primary Care and Voluntary Organisations</w:t>
            </w:r>
            <w:r w:rsidRPr="003D7E7D">
              <w:rPr>
                <w:b/>
                <w:bCs/>
                <w:color w:val="auto"/>
                <w:sz w:val="20"/>
                <w:szCs w:val="20"/>
              </w:rPr>
              <w:t xml:space="preserve"> </w:t>
            </w:r>
            <w:r w:rsidRPr="003D7E7D">
              <w:rPr>
                <w:color w:val="auto"/>
                <w:sz w:val="20"/>
                <w:szCs w:val="20"/>
              </w:rPr>
              <w:t xml:space="preserve">as appropriate </w:t>
            </w:r>
          </w:p>
          <w:p w:rsidR="000A2C45" w:rsidRPr="003D7E7D" w:rsidRDefault="000A2C45" w:rsidP="000A2C45">
            <w:pPr>
              <w:pStyle w:val="Default"/>
              <w:numPr>
                <w:ilvl w:val="0"/>
                <w:numId w:val="14"/>
              </w:numPr>
              <w:rPr>
                <w:color w:val="auto"/>
                <w:sz w:val="20"/>
                <w:szCs w:val="20"/>
              </w:rPr>
            </w:pPr>
            <w:r w:rsidRPr="003D7E7D">
              <w:rPr>
                <w:color w:val="auto"/>
                <w:sz w:val="20"/>
                <w:szCs w:val="20"/>
              </w:rPr>
              <w:t xml:space="preserve">Proactively challenge any interaction which fails to deliver a quality service to patients </w:t>
            </w:r>
          </w:p>
          <w:p w:rsidR="000A2C45" w:rsidRPr="003D7E7D" w:rsidRDefault="000A2C45" w:rsidP="000A2C45">
            <w:pPr>
              <w:pStyle w:val="Default"/>
              <w:rPr>
                <w:color w:val="auto"/>
                <w:sz w:val="20"/>
                <w:szCs w:val="20"/>
              </w:rPr>
            </w:pPr>
          </w:p>
          <w:p w:rsidR="000A2C45" w:rsidRPr="003D7E7D" w:rsidRDefault="000A2C45" w:rsidP="000A2C45">
            <w:pPr>
              <w:pStyle w:val="Default"/>
              <w:rPr>
                <w:b/>
                <w:bCs/>
                <w:color w:val="auto"/>
                <w:sz w:val="20"/>
                <w:szCs w:val="20"/>
                <w:u w:val="single"/>
              </w:rPr>
            </w:pPr>
            <w:r w:rsidRPr="003D7E7D">
              <w:rPr>
                <w:b/>
                <w:bCs/>
                <w:color w:val="auto"/>
                <w:sz w:val="20"/>
                <w:szCs w:val="20"/>
                <w:u w:val="single"/>
              </w:rPr>
              <w:t xml:space="preserve">Education &amp; Training: </w:t>
            </w:r>
          </w:p>
          <w:p w:rsidR="000A2C45" w:rsidRPr="003D7E7D" w:rsidRDefault="000A2C45" w:rsidP="000A2C45">
            <w:pPr>
              <w:pStyle w:val="Default"/>
              <w:rPr>
                <w:color w:val="auto"/>
                <w:sz w:val="20"/>
                <w:szCs w:val="20"/>
              </w:rPr>
            </w:pPr>
            <w:r w:rsidRPr="003D7E7D">
              <w:rPr>
                <w:i/>
                <w:iCs/>
                <w:color w:val="auto"/>
                <w:sz w:val="20"/>
                <w:szCs w:val="20"/>
              </w:rPr>
              <w:t xml:space="preserve">Clinical Nurse Specialist (Respiratory) will: </w:t>
            </w:r>
          </w:p>
          <w:p w:rsidR="000A2C45" w:rsidRPr="003D7E7D" w:rsidRDefault="000A2C45" w:rsidP="000A2C45">
            <w:pPr>
              <w:pStyle w:val="Default"/>
              <w:rPr>
                <w:color w:val="auto"/>
                <w:sz w:val="20"/>
                <w:szCs w:val="20"/>
              </w:rPr>
            </w:pPr>
          </w:p>
          <w:p w:rsidR="000A2C45" w:rsidRPr="003D7E7D" w:rsidRDefault="000A2C45" w:rsidP="000A2C45">
            <w:pPr>
              <w:pStyle w:val="Default"/>
              <w:numPr>
                <w:ilvl w:val="0"/>
                <w:numId w:val="13"/>
              </w:numPr>
              <w:rPr>
                <w:color w:val="auto"/>
                <w:sz w:val="20"/>
                <w:szCs w:val="20"/>
              </w:rPr>
            </w:pPr>
            <w:r w:rsidRPr="003D7E7D">
              <w:rPr>
                <w:color w:val="auto"/>
                <w:sz w:val="20"/>
                <w:szCs w:val="20"/>
              </w:rPr>
              <w:t xml:space="preserve">Maintain clinical competence in patient management within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nursing, keeping up-to-date with relevant research to ensure the implementation of evidence based practice. </w:t>
            </w:r>
          </w:p>
          <w:p w:rsidR="000A2C45" w:rsidRPr="003D7E7D" w:rsidRDefault="000A2C45" w:rsidP="000A2C45">
            <w:pPr>
              <w:pStyle w:val="Default"/>
              <w:numPr>
                <w:ilvl w:val="0"/>
                <w:numId w:val="13"/>
              </w:numPr>
              <w:rPr>
                <w:color w:val="auto"/>
                <w:sz w:val="20"/>
                <w:szCs w:val="20"/>
              </w:rPr>
            </w:pPr>
            <w:r w:rsidRPr="003D7E7D">
              <w:rPr>
                <w:color w:val="auto"/>
                <w:sz w:val="20"/>
                <w:szCs w:val="20"/>
              </w:rPr>
              <w:t xml:space="preserve">Provide the patient, family and/or carer with appropriate information and other supportive interventions to increase their knowledge, skill and confidence in managing their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condition. </w:t>
            </w:r>
          </w:p>
          <w:p w:rsidR="000A2C45" w:rsidRPr="003D7E7D" w:rsidRDefault="000A2C45" w:rsidP="000A2C45">
            <w:pPr>
              <w:pStyle w:val="Default"/>
              <w:numPr>
                <w:ilvl w:val="0"/>
                <w:numId w:val="13"/>
              </w:numPr>
              <w:rPr>
                <w:color w:val="auto"/>
                <w:sz w:val="20"/>
                <w:szCs w:val="20"/>
              </w:rPr>
            </w:pPr>
            <w:r w:rsidRPr="003D7E7D">
              <w:rPr>
                <w:color w:val="auto"/>
                <w:sz w:val="20"/>
                <w:szCs w:val="20"/>
              </w:rPr>
              <w:t xml:space="preserve">Contribute to the design, development and implementation of education programmes and resources for the patient, family and/or carer in relation to their </w:t>
            </w:r>
            <w:r w:rsidRPr="003D7E7D">
              <w:rPr>
                <w:bCs/>
                <w:color w:val="auto"/>
                <w:sz w:val="20"/>
                <w:szCs w:val="20"/>
              </w:rPr>
              <w:t>respiratory condition,</w:t>
            </w:r>
            <w:r w:rsidRPr="003D7E7D">
              <w:rPr>
                <w:b/>
                <w:bCs/>
                <w:color w:val="auto"/>
                <w:sz w:val="20"/>
                <w:szCs w:val="20"/>
              </w:rPr>
              <w:t xml:space="preserve"> </w:t>
            </w:r>
            <w:r w:rsidRPr="003D7E7D">
              <w:rPr>
                <w:color w:val="auto"/>
                <w:sz w:val="20"/>
                <w:szCs w:val="20"/>
              </w:rPr>
              <w:t xml:space="preserve">thus empowering them to self-manage their condition. </w:t>
            </w:r>
          </w:p>
          <w:p w:rsidR="000A2C45" w:rsidRPr="003D7E7D" w:rsidRDefault="000A2C45" w:rsidP="000A2C45">
            <w:pPr>
              <w:pStyle w:val="Default"/>
              <w:numPr>
                <w:ilvl w:val="0"/>
                <w:numId w:val="13"/>
              </w:numPr>
              <w:rPr>
                <w:color w:val="auto"/>
                <w:sz w:val="20"/>
                <w:szCs w:val="20"/>
              </w:rPr>
            </w:pPr>
            <w:r w:rsidRPr="003D7E7D">
              <w:rPr>
                <w:color w:val="auto"/>
                <w:sz w:val="20"/>
                <w:szCs w:val="20"/>
              </w:rPr>
              <w:t xml:space="preserve">Provide mentorship and </w:t>
            </w:r>
            <w:proofErr w:type="spellStart"/>
            <w:r w:rsidRPr="003D7E7D">
              <w:rPr>
                <w:color w:val="auto"/>
                <w:sz w:val="20"/>
                <w:szCs w:val="20"/>
              </w:rPr>
              <w:t>preceptorship</w:t>
            </w:r>
            <w:proofErr w:type="spellEnd"/>
            <w:r w:rsidRPr="003D7E7D">
              <w:rPr>
                <w:color w:val="auto"/>
                <w:sz w:val="20"/>
                <w:szCs w:val="20"/>
              </w:rPr>
              <w:t xml:space="preserve"> for nursing colleagues as appropriate. </w:t>
            </w:r>
          </w:p>
          <w:p w:rsidR="000A2C45" w:rsidRPr="003D7E7D" w:rsidRDefault="000A2C45" w:rsidP="000A2C45">
            <w:pPr>
              <w:pStyle w:val="Default"/>
              <w:numPr>
                <w:ilvl w:val="0"/>
                <w:numId w:val="13"/>
              </w:numPr>
              <w:rPr>
                <w:color w:val="auto"/>
                <w:sz w:val="20"/>
                <w:szCs w:val="20"/>
              </w:rPr>
            </w:pPr>
            <w:r w:rsidRPr="003D7E7D">
              <w:rPr>
                <w:color w:val="auto"/>
                <w:sz w:val="20"/>
                <w:szCs w:val="20"/>
              </w:rPr>
              <w:t xml:space="preserve">Participate in training programmes for nursing, MDT colleagues and key stakeholders as appropriate </w:t>
            </w:r>
          </w:p>
          <w:p w:rsidR="000A2C45" w:rsidRPr="003D7E7D" w:rsidRDefault="000A2C45" w:rsidP="000A2C45">
            <w:pPr>
              <w:pStyle w:val="Default"/>
              <w:numPr>
                <w:ilvl w:val="0"/>
                <w:numId w:val="13"/>
              </w:numPr>
              <w:rPr>
                <w:color w:val="auto"/>
                <w:sz w:val="20"/>
                <w:szCs w:val="20"/>
              </w:rPr>
            </w:pPr>
            <w:r w:rsidRPr="003D7E7D">
              <w:rPr>
                <w:color w:val="auto"/>
                <w:sz w:val="20"/>
                <w:szCs w:val="20"/>
              </w:rPr>
              <w:t xml:space="preserve">Create exchange of learning opportunities within the MDT in relation to evidence based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care delivery through journal clubs, conferences etc. </w:t>
            </w:r>
          </w:p>
          <w:p w:rsidR="000A2C45" w:rsidRPr="003D7E7D" w:rsidRDefault="000A2C45" w:rsidP="000A2C45">
            <w:pPr>
              <w:pStyle w:val="Default"/>
              <w:numPr>
                <w:ilvl w:val="0"/>
                <w:numId w:val="13"/>
              </w:numPr>
              <w:rPr>
                <w:color w:val="auto"/>
                <w:sz w:val="20"/>
                <w:szCs w:val="20"/>
              </w:rPr>
            </w:pPr>
            <w:r w:rsidRPr="003D7E7D">
              <w:rPr>
                <w:color w:val="auto"/>
                <w:sz w:val="20"/>
                <w:szCs w:val="20"/>
              </w:rPr>
              <w:t xml:space="preserve">Develop and maintain links with Regional Centres for Nursing &amp; Midwifery Education (RCNMEs), the Nursing and Midwifery Planning and Development Units (NMPDUs) and relevant third level Higher Education Institutes (HEIs) in the design, development and delivery of educational programmes in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care. </w:t>
            </w:r>
          </w:p>
          <w:p w:rsidR="000A2C45" w:rsidRPr="003D7E7D" w:rsidRDefault="000A2C45" w:rsidP="000A2C45">
            <w:pPr>
              <w:pStyle w:val="Default"/>
              <w:numPr>
                <w:ilvl w:val="0"/>
                <w:numId w:val="13"/>
              </w:numPr>
              <w:rPr>
                <w:color w:val="auto"/>
                <w:sz w:val="20"/>
                <w:szCs w:val="20"/>
              </w:rPr>
            </w:pPr>
            <w:r w:rsidRPr="003D7E7D">
              <w:rPr>
                <w:color w:val="auto"/>
                <w:sz w:val="20"/>
                <w:szCs w:val="20"/>
              </w:rPr>
              <w:t xml:space="preserve">Be responsible for addressing own continuing professional development needs </w:t>
            </w:r>
          </w:p>
          <w:p w:rsidR="000A2C45" w:rsidRPr="003D7E7D" w:rsidRDefault="000A2C45" w:rsidP="000A2C45">
            <w:pPr>
              <w:pStyle w:val="Default"/>
              <w:rPr>
                <w:color w:val="auto"/>
                <w:sz w:val="20"/>
                <w:szCs w:val="20"/>
              </w:rPr>
            </w:pPr>
          </w:p>
          <w:p w:rsidR="000A2C45" w:rsidRPr="003D7E7D" w:rsidRDefault="000A2C45" w:rsidP="000A2C45">
            <w:pPr>
              <w:pStyle w:val="Default"/>
              <w:rPr>
                <w:b/>
                <w:bCs/>
                <w:color w:val="auto"/>
                <w:sz w:val="20"/>
                <w:szCs w:val="20"/>
                <w:u w:val="single"/>
              </w:rPr>
            </w:pPr>
            <w:r w:rsidRPr="003D7E7D">
              <w:rPr>
                <w:b/>
                <w:bCs/>
                <w:color w:val="auto"/>
                <w:sz w:val="20"/>
                <w:szCs w:val="20"/>
                <w:u w:val="single"/>
              </w:rPr>
              <w:t>Audit &amp; Research:</w:t>
            </w:r>
          </w:p>
          <w:p w:rsidR="000A2C45" w:rsidRPr="003D7E7D" w:rsidRDefault="000A2C45" w:rsidP="000A2C45">
            <w:pPr>
              <w:pStyle w:val="Default"/>
              <w:rPr>
                <w:color w:val="auto"/>
                <w:sz w:val="20"/>
                <w:szCs w:val="20"/>
              </w:rPr>
            </w:pPr>
            <w:r w:rsidRPr="003D7E7D">
              <w:rPr>
                <w:i/>
                <w:iCs/>
                <w:color w:val="auto"/>
                <w:sz w:val="20"/>
                <w:szCs w:val="20"/>
              </w:rPr>
              <w:t xml:space="preserve">Clinical Nurse Specialist (Respiratory) will: </w:t>
            </w:r>
          </w:p>
          <w:p w:rsidR="000A2C45" w:rsidRPr="003D7E7D" w:rsidRDefault="000A2C45" w:rsidP="000A2C45">
            <w:pPr>
              <w:pStyle w:val="Default"/>
              <w:rPr>
                <w:color w:val="auto"/>
                <w:sz w:val="20"/>
                <w:szCs w:val="20"/>
              </w:rPr>
            </w:pPr>
          </w:p>
          <w:p w:rsidR="000A2C45" w:rsidRPr="003D7E7D" w:rsidRDefault="000A2C45" w:rsidP="000A2C45">
            <w:pPr>
              <w:pStyle w:val="Default"/>
              <w:numPr>
                <w:ilvl w:val="0"/>
                <w:numId w:val="12"/>
              </w:numPr>
              <w:rPr>
                <w:color w:val="auto"/>
                <w:sz w:val="20"/>
                <w:szCs w:val="20"/>
              </w:rPr>
            </w:pPr>
            <w:r w:rsidRPr="003D7E7D">
              <w:rPr>
                <w:color w:val="auto"/>
                <w:sz w:val="20"/>
                <w:szCs w:val="20"/>
              </w:rPr>
              <w:t xml:space="preserve">Establish and maintain a register of patients with a </w:t>
            </w:r>
            <w:r w:rsidRPr="003D7E7D">
              <w:rPr>
                <w:bCs/>
                <w:color w:val="auto"/>
                <w:sz w:val="20"/>
                <w:szCs w:val="20"/>
              </w:rPr>
              <w:t xml:space="preserve">respiratory condition </w:t>
            </w:r>
            <w:r w:rsidRPr="003D7E7D">
              <w:rPr>
                <w:color w:val="auto"/>
                <w:sz w:val="20"/>
                <w:szCs w:val="20"/>
              </w:rPr>
              <w:t xml:space="preserve">within Clinical Nurse Specialist Caseload. </w:t>
            </w:r>
          </w:p>
          <w:p w:rsidR="000A2C45" w:rsidRPr="003D7E7D" w:rsidRDefault="000A2C45" w:rsidP="000A2C45">
            <w:pPr>
              <w:pStyle w:val="Default"/>
              <w:numPr>
                <w:ilvl w:val="0"/>
                <w:numId w:val="12"/>
              </w:numPr>
              <w:rPr>
                <w:color w:val="auto"/>
                <w:sz w:val="20"/>
                <w:szCs w:val="20"/>
              </w:rPr>
            </w:pPr>
            <w:r w:rsidRPr="003D7E7D">
              <w:rPr>
                <w:color w:val="auto"/>
                <w:sz w:val="20"/>
                <w:szCs w:val="20"/>
              </w:rPr>
              <w:t xml:space="preserve">Maintain a record of clinically relevant data aligned to National Key Performance Indicators (KPI’s) as directed and agreed locally. </w:t>
            </w:r>
          </w:p>
          <w:p w:rsidR="000A2C45" w:rsidRPr="003D7E7D" w:rsidRDefault="000A2C45" w:rsidP="000A2C45">
            <w:pPr>
              <w:pStyle w:val="Default"/>
              <w:numPr>
                <w:ilvl w:val="0"/>
                <w:numId w:val="12"/>
              </w:numPr>
              <w:rPr>
                <w:color w:val="auto"/>
                <w:sz w:val="20"/>
                <w:szCs w:val="20"/>
              </w:rPr>
            </w:pPr>
            <w:r w:rsidRPr="003D7E7D">
              <w:rPr>
                <w:color w:val="auto"/>
                <w:sz w:val="20"/>
                <w:szCs w:val="20"/>
              </w:rPr>
              <w:t xml:space="preserve">Identify, initiate and conduct nursing and MDT audit and research projects relevant to the area of practice. </w:t>
            </w:r>
          </w:p>
          <w:p w:rsidR="000A2C45" w:rsidRPr="003D7E7D" w:rsidRDefault="000A2C45" w:rsidP="000A2C45">
            <w:pPr>
              <w:pStyle w:val="Default"/>
              <w:numPr>
                <w:ilvl w:val="0"/>
                <w:numId w:val="12"/>
              </w:numPr>
              <w:rPr>
                <w:color w:val="auto"/>
                <w:sz w:val="20"/>
                <w:szCs w:val="20"/>
              </w:rPr>
            </w:pPr>
            <w:r w:rsidRPr="003D7E7D">
              <w:rPr>
                <w:color w:val="auto"/>
                <w:sz w:val="20"/>
                <w:szCs w:val="20"/>
              </w:rPr>
              <w:t xml:space="preserve">Identify, critically analyse, disseminate and integrate best evidence relating to </w:t>
            </w:r>
            <w:r w:rsidRPr="003D7E7D">
              <w:rPr>
                <w:bCs/>
                <w:color w:val="auto"/>
                <w:sz w:val="20"/>
                <w:szCs w:val="20"/>
              </w:rPr>
              <w:t>respiratory</w:t>
            </w:r>
            <w:r w:rsidRPr="003D7E7D">
              <w:rPr>
                <w:color w:val="auto"/>
                <w:sz w:val="20"/>
                <w:szCs w:val="20"/>
              </w:rPr>
              <w:t xml:space="preserve">  care into practice</w:t>
            </w:r>
          </w:p>
          <w:p w:rsidR="000A2C45" w:rsidRPr="003D7E7D" w:rsidRDefault="000A2C45" w:rsidP="000A2C45">
            <w:pPr>
              <w:pStyle w:val="Default"/>
              <w:numPr>
                <w:ilvl w:val="0"/>
                <w:numId w:val="11"/>
              </w:numPr>
              <w:rPr>
                <w:color w:val="auto"/>
                <w:sz w:val="20"/>
                <w:szCs w:val="20"/>
              </w:rPr>
            </w:pPr>
            <w:r w:rsidRPr="003D7E7D">
              <w:rPr>
                <w:color w:val="auto"/>
                <w:sz w:val="20"/>
                <w:szCs w:val="20"/>
              </w:rPr>
              <w:t xml:space="preserve">Contribute to nursing research on all aspects of </w:t>
            </w:r>
            <w:r w:rsidRPr="003D7E7D">
              <w:rPr>
                <w:bCs/>
                <w:color w:val="auto"/>
                <w:sz w:val="20"/>
                <w:szCs w:val="20"/>
              </w:rPr>
              <w:t>respiratory</w:t>
            </w:r>
            <w:r w:rsidRPr="003D7E7D">
              <w:rPr>
                <w:color w:val="auto"/>
                <w:sz w:val="20"/>
                <w:szCs w:val="20"/>
              </w:rPr>
              <w:t xml:space="preserve"> care.</w:t>
            </w:r>
          </w:p>
          <w:p w:rsidR="000A2C45" w:rsidRPr="003D7E7D" w:rsidRDefault="000A2C45" w:rsidP="000A2C45">
            <w:pPr>
              <w:pStyle w:val="Default"/>
              <w:numPr>
                <w:ilvl w:val="0"/>
                <w:numId w:val="11"/>
              </w:numPr>
              <w:rPr>
                <w:color w:val="auto"/>
                <w:sz w:val="20"/>
                <w:szCs w:val="20"/>
              </w:rPr>
            </w:pPr>
            <w:r w:rsidRPr="003D7E7D">
              <w:rPr>
                <w:color w:val="auto"/>
                <w:sz w:val="20"/>
                <w:szCs w:val="20"/>
              </w:rPr>
              <w:t xml:space="preserve">Use the outcomes of audit to improve service provision </w:t>
            </w:r>
          </w:p>
          <w:p w:rsidR="000A2C45" w:rsidRPr="003D7E7D" w:rsidRDefault="000A2C45" w:rsidP="000A2C45">
            <w:pPr>
              <w:pStyle w:val="Default"/>
              <w:numPr>
                <w:ilvl w:val="0"/>
                <w:numId w:val="11"/>
              </w:numPr>
              <w:rPr>
                <w:color w:val="auto"/>
                <w:sz w:val="20"/>
                <w:szCs w:val="20"/>
              </w:rPr>
            </w:pPr>
            <w:r w:rsidRPr="003D7E7D">
              <w:rPr>
                <w:color w:val="auto"/>
                <w:sz w:val="20"/>
                <w:szCs w:val="20"/>
              </w:rPr>
              <w:t xml:space="preserve">Contribute to service planning and budgetary processes through use of audit data and specialist knowledge </w:t>
            </w:r>
          </w:p>
          <w:p w:rsidR="000A2C45" w:rsidRPr="003D7E7D" w:rsidRDefault="000A2C45" w:rsidP="000A2C45">
            <w:pPr>
              <w:pStyle w:val="Default"/>
              <w:numPr>
                <w:ilvl w:val="0"/>
                <w:numId w:val="11"/>
              </w:numPr>
              <w:rPr>
                <w:color w:val="auto"/>
                <w:sz w:val="20"/>
                <w:szCs w:val="20"/>
              </w:rPr>
            </w:pPr>
            <w:r w:rsidRPr="003D7E7D">
              <w:rPr>
                <w:color w:val="auto"/>
                <w:sz w:val="20"/>
                <w:szCs w:val="20"/>
              </w:rPr>
              <w:t xml:space="preserve">Monitor, access, utilise and disseminate current relevant research to advise and ensure the provision of informed evidence based practice </w:t>
            </w:r>
          </w:p>
          <w:p w:rsidR="000A2C45" w:rsidRPr="003D7E7D" w:rsidRDefault="000A2C45" w:rsidP="000A2C45">
            <w:pPr>
              <w:pStyle w:val="Default"/>
              <w:rPr>
                <w:color w:val="auto"/>
                <w:sz w:val="20"/>
                <w:szCs w:val="20"/>
              </w:rPr>
            </w:pPr>
          </w:p>
          <w:p w:rsidR="000A2C45" w:rsidRPr="003D7E7D" w:rsidRDefault="000A2C45" w:rsidP="000A2C45">
            <w:pPr>
              <w:pStyle w:val="Default"/>
              <w:rPr>
                <w:color w:val="auto"/>
                <w:sz w:val="20"/>
                <w:szCs w:val="20"/>
              </w:rPr>
            </w:pPr>
          </w:p>
          <w:p w:rsidR="000A2C45" w:rsidRPr="003D7E7D" w:rsidRDefault="000A2C45" w:rsidP="000A2C45">
            <w:pPr>
              <w:pStyle w:val="Default"/>
              <w:rPr>
                <w:b/>
                <w:bCs/>
                <w:i/>
                <w:color w:val="auto"/>
                <w:sz w:val="20"/>
                <w:szCs w:val="20"/>
                <w:u w:val="single"/>
              </w:rPr>
            </w:pPr>
            <w:r w:rsidRPr="003D7E7D">
              <w:rPr>
                <w:b/>
                <w:bCs/>
                <w:i/>
                <w:color w:val="auto"/>
                <w:sz w:val="20"/>
                <w:szCs w:val="20"/>
                <w:u w:val="single"/>
              </w:rPr>
              <w:t>Audit expected outcomes including:</w:t>
            </w:r>
          </w:p>
          <w:p w:rsidR="000A2C45" w:rsidRPr="003D7E7D" w:rsidRDefault="000A2C45" w:rsidP="000A2C45">
            <w:pPr>
              <w:pStyle w:val="Default"/>
              <w:rPr>
                <w:color w:val="auto"/>
                <w:sz w:val="20"/>
                <w:szCs w:val="20"/>
              </w:rPr>
            </w:pPr>
          </w:p>
          <w:p w:rsidR="000A2C45" w:rsidRPr="003D7E7D" w:rsidRDefault="000A2C45" w:rsidP="000A2C45">
            <w:pPr>
              <w:pStyle w:val="Default"/>
              <w:numPr>
                <w:ilvl w:val="0"/>
                <w:numId w:val="10"/>
              </w:numPr>
              <w:rPr>
                <w:color w:val="auto"/>
                <w:sz w:val="20"/>
                <w:szCs w:val="20"/>
              </w:rPr>
            </w:pPr>
            <w:r w:rsidRPr="003D7E7D">
              <w:rPr>
                <w:color w:val="auto"/>
                <w:sz w:val="20"/>
                <w:szCs w:val="20"/>
              </w:rPr>
              <w:t xml:space="preserve">Collate data as agreed locally which will provide evidence of the effectiveness of Clinical Nurse Specialist (Respiratory) interventions undertaken. These will include a clinical focus as well as a breakdown of activity. </w:t>
            </w:r>
          </w:p>
          <w:p w:rsidR="000A2C45" w:rsidRPr="003D7E7D" w:rsidRDefault="000A2C45" w:rsidP="000A2C45">
            <w:pPr>
              <w:pStyle w:val="Default"/>
              <w:numPr>
                <w:ilvl w:val="0"/>
                <w:numId w:val="10"/>
              </w:numPr>
              <w:rPr>
                <w:color w:val="auto"/>
                <w:sz w:val="20"/>
                <w:szCs w:val="20"/>
              </w:rPr>
            </w:pPr>
            <w:r w:rsidRPr="003D7E7D">
              <w:rPr>
                <w:color w:val="auto"/>
                <w:sz w:val="20"/>
                <w:szCs w:val="20"/>
              </w:rPr>
              <w:t xml:space="preserve">Evaluate audit results and research findings to identify areas for quality improvement in collaboration with nursing management and MDT colleagues (Primary and Secondary Care). </w:t>
            </w:r>
          </w:p>
          <w:p w:rsidR="000A2C45" w:rsidRPr="003D7E7D" w:rsidRDefault="000A2C45" w:rsidP="000A2C45">
            <w:pPr>
              <w:pStyle w:val="Default"/>
              <w:rPr>
                <w:b/>
                <w:bCs/>
                <w:color w:val="auto"/>
                <w:sz w:val="20"/>
                <w:szCs w:val="20"/>
                <w:u w:val="single"/>
              </w:rPr>
            </w:pPr>
          </w:p>
          <w:p w:rsidR="000A2C45" w:rsidRPr="003D7E7D" w:rsidRDefault="000A2C45" w:rsidP="000A2C45">
            <w:pPr>
              <w:pStyle w:val="Default"/>
              <w:rPr>
                <w:b/>
                <w:bCs/>
                <w:color w:val="auto"/>
                <w:sz w:val="20"/>
                <w:szCs w:val="20"/>
                <w:u w:val="single"/>
              </w:rPr>
            </w:pPr>
            <w:r w:rsidRPr="003D7E7D">
              <w:rPr>
                <w:b/>
                <w:bCs/>
                <w:color w:val="auto"/>
                <w:sz w:val="20"/>
                <w:szCs w:val="20"/>
                <w:u w:val="single"/>
              </w:rPr>
              <w:t xml:space="preserve">Consultant: </w:t>
            </w:r>
          </w:p>
          <w:p w:rsidR="000A2C45" w:rsidRPr="003D7E7D" w:rsidRDefault="000A2C45" w:rsidP="000A2C45">
            <w:pPr>
              <w:pStyle w:val="Default"/>
              <w:rPr>
                <w:color w:val="auto"/>
                <w:sz w:val="20"/>
                <w:szCs w:val="20"/>
              </w:rPr>
            </w:pPr>
            <w:r w:rsidRPr="003D7E7D">
              <w:rPr>
                <w:i/>
                <w:iCs/>
                <w:color w:val="auto"/>
                <w:sz w:val="20"/>
                <w:szCs w:val="20"/>
              </w:rPr>
              <w:t>Clinical Nurse Specialist (Respiratory) will:</w:t>
            </w:r>
          </w:p>
          <w:p w:rsidR="000A2C45" w:rsidRPr="003D7E7D" w:rsidRDefault="000A2C45" w:rsidP="000A2C45">
            <w:pPr>
              <w:pStyle w:val="Default"/>
              <w:rPr>
                <w:color w:val="auto"/>
              </w:rPr>
            </w:pPr>
          </w:p>
          <w:p w:rsidR="000A2C45" w:rsidRPr="003D7E7D" w:rsidRDefault="000A2C45" w:rsidP="000A2C45">
            <w:pPr>
              <w:pStyle w:val="Default"/>
              <w:numPr>
                <w:ilvl w:val="0"/>
                <w:numId w:val="9"/>
              </w:numPr>
              <w:rPr>
                <w:color w:val="auto"/>
                <w:sz w:val="20"/>
                <w:szCs w:val="20"/>
              </w:rPr>
            </w:pPr>
            <w:r w:rsidRPr="003D7E7D">
              <w:rPr>
                <w:color w:val="auto"/>
                <w:sz w:val="20"/>
                <w:szCs w:val="20"/>
              </w:rPr>
              <w:t xml:space="preserve">Provide leadership in clinical practice and act as a resource and role model for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practice. </w:t>
            </w:r>
          </w:p>
          <w:p w:rsidR="000A2C45" w:rsidRPr="003D7E7D" w:rsidRDefault="000A2C45" w:rsidP="000A2C45">
            <w:pPr>
              <w:pStyle w:val="Default"/>
              <w:numPr>
                <w:ilvl w:val="0"/>
                <w:numId w:val="9"/>
              </w:numPr>
              <w:rPr>
                <w:color w:val="auto"/>
                <w:sz w:val="20"/>
                <w:szCs w:val="20"/>
              </w:rPr>
            </w:pPr>
            <w:r w:rsidRPr="003D7E7D">
              <w:rPr>
                <w:color w:val="auto"/>
                <w:sz w:val="20"/>
                <w:szCs w:val="20"/>
              </w:rPr>
              <w:t xml:space="preserve">Generate and contribute to the development of clinical standards and guidelines and support implementation </w:t>
            </w:r>
          </w:p>
          <w:p w:rsidR="000A2C45" w:rsidRPr="003D7E7D" w:rsidRDefault="000A2C45" w:rsidP="000A2C45">
            <w:pPr>
              <w:pStyle w:val="Default"/>
              <w:numPr>
                <w:ilvl w:val="0"/>
                <w:numId w:val="9"/>
              </w:numPr>
              <w:rPr>
                <w:color w:val="auto"/>
                <w:sz w:val="20"/>
                <w:szCs w:val="20"/>
              </w:rPr>
            </w:pPr>
            <w:r w:rsidRPr="003D7E7D">
              <w:rPr>
                <w:color w:val="auto"/>
                <w:sz w:val="20"/>
                <w:szCs w:val="20"/>
              </w:rPr>
              <w:t xml:space="preserve">Use specialist knowledge to support and enhance generalist nursing practice </w:t>
            </w:r>
          </w:p>
          <w:p w:rsidR="000A2C45" w:rsidRPr="003D7E7D" w:rsidRDefault="000A2C45" w:rsidP="000A2C45">
            <w:pPr>
              <w:pStyle w:val="Default"/>
              <w:numPr>
                <w:ilvl w:val="0"/>
                <w:numId w:val="9"/>
              </w:numPr>
              <w:rPr>
                <w:color w:val="auto"/>
                <w:sz w:val="20"/>
                <w:szCs w:val="20"/>
              </w:rPr>
            </w:pPr>
            <w:r w:rsidRPr="003D7E7D">
              <w:rPr>
                <w:color w:val="auto"/>
                <w:sz w:val="20"/>
                <w:szCs w:val="20"/>
              </w:rPr>
              <w:t xml:space="preserve">Develop collaborative working relationships with local </w:t>
            </w:r>
            <w:r w:rsidRPr="003D7E7D">
              <w:rPr>
                <w:bCs/>
                <w:color w:val="auto"/>
                <w:sz w:val="20"/>
                <w:szCs w:val="20"/>
              </w:rPr>
              <w:t>respiratory</w:t>
            </w:r>
            <w:r w:rsidRPr="003D7E7D">
              <w:rPr>
                <w:b/>
                <w:bCs/>
                <w:color w:val="auto"/>
                <w:sz w:val="20"/>
                <w:szCs w:val="20"/>
              </w:rPr>
              <w:t xml:space="preserve"> </w:t>
            </w:r>
            <w:r w:rsidRPr="003D7E7D">
              <w:rPr>
                <w:color w:val="auto"/>
                <w:sz w:val="20"/>
                <w:szCs w:val="20"/>
              </w:rPr>
              <w:t xml:space="preserve">Clinical Nurse Specialist’s/Registered Advanced Nurse/Midwife Practitioner/MDT colleagues as appropriate, developing person centred care pathways to promote the integrated model of care delivery. </w:t>
            </w:r>
          </w:p>
          <w:p w:rsidR="000A2C45" w:rsidRPr="003D7E7D" w:rsidRDefault="000A2C45" w:rsidP="000A2C45">
            <w:pPr>
              <w:pStyle w:val="Default"/>
              <w:numPr>
                <w:ilvl w:val="0"/>
                <w:numId w:val="9"/>
              </w:numPr>
              <w:rPr>
                <w:color w:val="auto"/>
                <w:sz w:val="20"/>
                <w:szCs w:val="20"/>
              </w:rPr>
            </w:pPr>
            <w:r w:rsidRPr="003D7E7D">
              <w:rPr>
                <w:color w:val="auto"/>
                <w:sz w:val="20"/>
                <w:szCs w:val="20"/>
              </w:rPr>
              <w:t xml:space="preserve">With the support of the Director of Nursing, attend integrated care planning meetings as required </w:t>
            </w:r>
          </w:p>
          <w:p w:rsidR="000A2C45" w:rsidRPr="003D7E7D" w:rsidRDefault="000A2C45" w:rsidP="000A2C45">
            <w:pPr>
              <w:pStyle w:val="Default"/>
              <w:numPr>
                <w:ilvl w:val="0"/>
                <w:numId w:val="9"/>
              </w:numPr>
              <w:rPr>
                <w:color w:val="auto"/>
                <w:sz w:val="20"/>
                <w:szCs w:val="20"/>
              </w:rPr>
            </w:pPr>
            <w:r w:rsidRPr="003D7E7D">
              <w:rPr>
                <w:color w:val="auto"/>
                <w:sz w:val="20"/>
                <w:szCs w:val="20"/>
              </w:rPr>
              <w:t xml:space="preserve">Where appropriate develop and maintain relationships with specialist services in voluntary organisations which support patients in the community. </w:t>
            </w:r>
          </w:p>
          <w:p w:rsidR="000A2C45" w:rsidRPr="003D7E7D" w:rsidRDefault="000A2C45" w:rsidP="000A2C45">
            <w:pPr>
              <w:pStyle w:val="Default"/>
              <w:numPr>
                <w:ilvl w:val="0"/>
                <w:numId w:val="9"/>
              </w:numPr>
              <w:rPr>
                <w:color w:val="auto"/>
                <w:sz w:val="20"/>
                <w:szCs w:val="20"/>
              </w:rPr>
            </w:pPr>
            <w:r w:rsidRPr="003D7E7D">
              <w:rPr>
                <w:color w:val="auto"/>
                <w:sz w:val="20"/>
                <w:szCs w:val="20"/>
              </w:rPr>
              <w:t xml:space="preserve">Liaise with other health service providers in the development and on-going delivery of the National Clinical Programme model of care. </w:t>
            </w:r>
          </w:p>
          <w:p w:rsidR="000A2C45" w:rsidRPr="003D7E7D" w:rsidRDefault="000A2C45" w:rsidP="000A2C45">
            <w:pPr>
              <w:pStyle w:val="Default"/>
              <w:numPr>
                <w:ilvl w:val="0"/>
                <w:numId w:val="9"/>
              </w:numPr>
              <w:rPr>
                <w:color w:val="auto"/>
                <w:sz w:val="20"/>
                <w:szCs w:val="20"/>
              </w:rPr>
            </w:pPr>
            <w:r w:rsidRPr="003D7E7D">
              <w:rPr>
                <w:color w:val="auto"/>
                <w:sz w:val="20"/>
                <w:szCs w:val="20"/>
              </w:rPr>
              <w:t xml:space="preserve">Network with other Clinical Nurse Specialist’s in </w:t>
            </w:r>
            <w:r w:rsidRPr="003D7E7D">
              <w:rPr>
                <w:bCs/>
                <w:color w:val="auto"/>
                <w:sz w:val="20"/>
                <w:szCs w:val="20"/>
              </w:rPr>
              <w:t>respiratory care</w:t>
            </w:r>
            <w:r w:rsidRPr="003D7E7D">
              <w:rPr>
                <w:b/>
                <w:bCs/>
                <w:color w:val="auto"/>
                <w:sz w:val="20"/>
                <w:szCs w:val="20"/>
              </w:rPr>
              <w:t xml:space="preserve"> </w:t>
            </w:r>
            <w:r w:rsidRPr="003D7E7D">
              <w:rPr>
                <w:color w:val="auto"/>
                <w:sz w:val="20"/>
                <w:szCs w:val="20"/>
              </w:rPr>
              <w:t>and in related professional associations.</w:t>
            </w:r>
          </w:p>
          <w:p w:rsidR="000A2C45" w:rsidRPr="003D7E7D" w:rsidRDefault="000A2C45" w:rsidP="000A2C45">
            <w:pPr>
              <w:pStyle w:val="Default"/>
              <w:ind w:left="360"/>
              <w:rPr>
                <w:color w:val="auto"/>
                <w:sz w:val="20"/>
                <w:szCs w:val="20"/>
              </w:rPr>
            </w:pPr>
          </w:p>
          <w:p w:rsidR="000A2C45" w:rsidRPr="003D7E7D" w:rsidRDefault="000A2C45" w:rsidP="000A2C45">
            <w:pPr>
              <w:pStyle w:val="Default"/>
              <w:jc w:val="both"/>
              <w:rPr>
                <w:b/>
                <w:color w:val="auto"/>
                <w:sz w:val="20"/>
                <w:szCs w:val="20"/>
                <w:u w:val="single"/>
              </w:rPr>
            </w:pPr>
            <w:r w:rsidRPr="003D7E7D">
              <w:rPr>
                <w:b/>
                <w:color w:val="auto"/>
                <w:sz w:val="20"/>
                <w:szCs w:val="20"/>
                <w:u w:val="single"/>
              </w:rPr>
              <w:t>Health &amp; Safety:</w:t>
            </w:r>
          </w:p>
          <w:p w:rsidR="000A2C45" w:rsidRPr="003D7E7D" w:rsidRDefault="000A2C45" w:rsidP="000A2C45">
            <w:pPr>
              <w:pStyle w:val="Default"/>
              <w:jc w:val="both"/>
              <w:rPr>
                <w:color w:val="auto"/>
                <w:sz w:val="20"/>
                <w:szCs w:val="20"/>
              </w:rPr>
            </w:pPr>
          </w:p>
          <w:p w:rsidR="000A2C45" w:rsidRPr="003D7E7D" w:rsidRDefault="000A2C45" w:rsidP="000A2C45">
            <w:pPr>
              <w:pStyle w:val="Default"/>
              <w:jc w:val="both"/>
              <w:rPr>
                <w:color w:val="auto"/>
                <w:sz w:val="20"/>
                <w:szCs w:val="20"/>
              </w:rPr>
            </w:pPr>
            <w:r w:rsidRPr="003D7E7D">
              <w:rPr>
                <w:color w:val="auto"/>
                <w:sz w:val="20"/>
                <w:szCs w:val="20"/>
              </w:rPr>
              <w:t xml:space="preserve">These duties must be performed in accordance with local organisational and the HSE health and safety polices. In carrying out these duties the employee must ensure that effective safety procedures are in place to comply with the Health, Safety and Welfare at Work Act (2005). Staff must carry out their duties in a safe and responsible manner in line with the local policy documents and as set out in the local safety statement, which must be read and understood. </w:t>
            </w:r>
          </w:p>
          <w:p w:rsidR="000A2C45" w:rsidRPr="003D7E7D" w:rsidRDefault="000A2C45" w:rsidP="000A2C45">
            <w:pPr>
              <w:pStyle w:val="Default"/>
              <w:jc w:val="both"/>
              <w:rPr>
                <w:color w:val="auto"/>
                <w:sz w:val="20"/>
                <w:szCs w:val="20"/>
              </w:rPr>
            </w:pPr>
          </w:p>
          <w:p w:rsidR="000A2C45" w:rsidRPr="003D7E7D" w:rsidRDefault="000A2C45" w:rsidP="000A2C45">
            <w:pPr>
              <w:pStyle w:val="Default"/>
              <w:jc w:val="both"/>
              <w:rPr>
                <w:b/>
                <w:bCs/>
                <w:color w:val="auto"/>
                <w:sz w:val="20"/>
                <w:szCs w:val="20"/>
                <w:u w:val="single"/>
              </w:rPr>
            </w:pPr>
            <w:r w:rsidRPr="003D7E7D">
              <w:rPr>
                <w:b/>
                <w:bCs/>
                <w:color w:val="auto"/>
                <w:sz w:val="20"/>
                <w:szCs w:val="20"/>
                <w:u w:val="single"/>
              </w:rPr>
              <w:t xml:space="preserve">Quality, Risk and Safety Responsibilities </w:t>
            </w:r>
          </w:p>
          <w:p w:rsidR="000A2C45" w:rsidRPr="003D7E7D" w:rsidRDefault="000A2C45" w:rsidP="000A2C45">
            <w:pPr>
              <w:pStyle w:val="Default"/>
              <w:jc w:val="both"/>
              <w:rPr>
                <w:color w:val="auto"/>
                <w:sz w:val="20"/>
                <w:szCs w:val="20"/>
              </w:rPr>
            </w:pPr>
            <w:r w:rsidRPr="003D7E7D">
              <w:rPr>
                <w:color w:val="auto"/>
                <w:sz w:val="20"/>
                <w:szCs w:val="20"/>
              </w:rPr>
              <w:t xml:space="preserve">It is the responsibility of all staff to: </w:t>
            </w:r>
          </w:p>
          <w:p w:rsidR="000A2C45" w:rsidRPr="003D7E7D" w:rsidRDefault="000A2C45" w:rsidP="000A2C45">
            <w:pPr>
              <w:pStyle w:val="ListParagraph"/>
              <w:numPr>
                <w:ilvl w:val="0"/>
                <w:numId w:val="8"/>
              </w:numPr>
              <w:ind w:left="714" w:hanging="357"/>
              <w:jc w:val="both"/>
              <w:rPr>
                <w:rFonts w:ascii="Arial" w:hAnsi="Arial" w:cs="Arial"/>
              </w:rPr>
            </w:pPr>
            <w:r w:rsidRPr="003D7E7D">
              <w:rPr>
                <w:rFonts w:ascii="Arial" w:hAnsi="Arial" w:cs="Arial"/>
              </w:rPr>
              <w:t xml:space="preserve">Participate and cooperate with legislative and regulatory requirements with regard to quality, risk and safety </w:t>
            </w:r>
          </w:p>
          <w:p w:rsidR="000A2C45" w:rsidRPr="003D7E7D" w:rsidRDefault="000A2C45" w:rsidP="000A2C45">
            <w:pPr>
              <w:pStyle w:val="ListParagraph"/>
              <w:numPr>
                <w:ilvl w:val="0"/>
                <w:numId w:val="8"/>
              </w:numPr>
              <w:ind w:left="714" w:hanging="357"/>
              <w:jc w:val="both"/>
              <w:rPr>
                <w:rFonts w:ascii="Arial" w:hAnsi="Arial" w:cs="Arial"/>
              </w:rPr>
            </w:pPr>
            <w:r w:rsidRPr="003D7E7D">
              <w:rPr>
                <w:rFonts w:ascii="Arial" w:hAnsi="Arial" w:cs="Arial"/>
              </w:rPr>
              <w:t xml:space="preserve">Participate and cooperate with local quality, risk and safety initiatives as required </w:t>
            </w:r>
          </w:p>
          <w:p w:rsidR="000A2C45" w:rsidRPr="003D7E7D" w:rsidRDefault="000A2C45" w:rsidP="000A2C45">
            <w:pPr>
              <w:pStyle w:val="ListParagraph"/>
              <w:numPr>
                <w:ilvl w:val="0"/>
                <w:numId w:val="8"/>
              </w:numPr>
              <w:ind w:left="714" w:hanging="357"/>
              <w:jc w:val="both"/>
              <w:rPr>
                <w:rFonts w:ascii="Arial" w:hAnsi="Arial" w:cs="Arial"/>
              </w:rPr>
            </w:pPr>
            <w:r w:rsidRPr="003D7E7D">
              <w:rPr>
                <w:rFonts w:ascii="Arial" w:hAnsi="Arial" w:cs="Arial"/>
              </w:rPr>
              <w:t xml:space="preserve">Participate and cooperate with internal and external evaluations of the organisation’s structures, services and processes as required, including but not limited to, The National Hygiene Audit, National Decontamination Audit, Health and Safety Audits and other audits specified by the HSE or other regulatory authorities </w:t>
            </w:r>
          </w:p>
          <w:p w:rsidR="000A2C45" w:rsidRPr="003D7E7D" w:rsidRDefault="000A2C45" w:rsidP="000A2C45">
            <w:pPr>
              <w:pStyle w:val="ListParagraph"/>
              <w:numPr>
                <w:ilvl w:val="0"/>
                <w:numId w:val="8"/>
              </w:numPr>
              <w:ind w:left="714" w:hanging="357"/>
              <w:jc w:val="both"/>
              <w:rPr>
                <w:rFonts w:ascii="Arial" w:hAnsi="Arial" w:cs="Arial"/>
              </w:rPr>
            </w:pPr>
            <w:r w:rsidRPr="003D7E7D">
              <w:rPr>
                <w:rFonts w:ascii="Arial" w:hAnsi="Arial" w:cs="Arial"/>
              </w:rPr>
              <w:t xml:space="preserve">Initiate, support and implement quality improvement initiatives in their area which are in keeping with local organisational quality, risk and safety requirements </w:t>
            </w:r>
          </w:p>
          <w:p w:rsidR="000A2C45" w:rsidRPr="003D7E7D" w:rsidRDefault="000A2C45" w:rsidP="000A2C45">
            <w:pPr>
              <w:pStyle w:val="ListParagraph"/>
              <w:numPr>
                <w:ilvl w:val="0"/>
                <w:numId w:val="8"/>
              </w:numPr>
              <w:ind w:left="714" w:hanging="357"/>
              <w:jc w:val="both"/>
              <w:rPr>
                <w:rFonts w:ascii="Arial" w:hAnsi="Arial" w:cs="Arial"/>
              </w:rPr>
            </w:pPr>
            <w:r w:rsidRPr="003D7E7D">
              <w:rPr>
                <w:rFonts w:ascii="Arial" w:hAnsi="Arial" w:cs="Arial"/>
              </w:rPr>
              <w:t xml:space="preserve">Contribute to the development of PPPGs and safe professional practice and adhere to relevant legislation, regulations and standards </w:t>
            </w:r>
          </w:p>
          <w:p w:rsidR="000A2C45" w:rsidRPr="003D7E7D" w:rsidRDefault="000A2C45" w:rsidP="000A2C45">
            <w:pPr>
              <w:pStyle w:val="ListParagraph"/>
              <w:numPr>
                <w:ilvl w:val="0"/>
                <w:numId w:val="8"/>
              </w:numPr>
              <w:ind w:left="714" w:hanging="357"/>
              <w:jc w:val="both"/>
              <w:rPr>
                <w:rFonts w:ascii="Arial" w:hAnsi="Arial" w:cs="Arial"/>
              </w:rPr>
            </w:pPr>
            <w:r w:rsidRPr="003D7E7D">
              <w:rPr>
                <w:rFonts w:ascii="Arial" w:hAnsi="Arial" w:cs="Arial"/>
              </w:rPr>
              <w:t xml:space="preserve">Comply with Health Service Executive (HSE) Complaints Policy </w:t>
            </w:r>
          </w:p>
          <w:p w:rsidR="000A2C45" w:rsidRPr="003D7E7D" w:rsidRDefault="000A2C45" w:rsidP="000A2C45">
            <w:pPr>
              <w:pStyle w:val="ListParagraph"/>
              <w:numPr>
                <w:ilvl w:val="0"/>
                <w:numId w:val="8"/>
              </w:numPr>
              <w:ind w:left="714" w:hanging="357"/>
              <w:jc w:val="both"/>
              <w:rPr>
                <w:rFonts w:ascii="Arial" w:hAnsi="Arial" w:cs="Arial"/>
              </w:rPr>
            </w:pPr>
            <w:r w:rsidRPr="003D7E7D">
              <w:rPr>
                <w:rFonts w:ascii="Arial" w:hAnsi="Arial" w:cs="Arial"/>
              </w:rPr>
              <w:t xml:space="preserve">Ensure completion of incident/near miss forms and clinical risk reporting </w:t>
            </w:r>
          </w:p>
          <w:p w:rsidR="000A2C45" w:rsidRPr="003D7E7D" w:rsidRDefault="000A2C45" w:rsidP="000A2C45">
            <w:pPr>
              <w:pStyle w:val="ListParagraph"/>
              <w:numPr>
                <w:ilvl w:val="0"/>
                <w:numId w:val="8"/>
              </w:numPr>
              <w:ind w:left="714" w:hanging="357"/>
              <w:jc w:val="both"/>
              <w:rPr>
                <w:rFonts w:ascii="Arial" w:hAnsi="Arial" w:cs="Arial"/>
              </w:rPr>
            </w:pPr>
            <w:r w:rsidRPr="003D7E7D">
              <w:rPr>
                <w:rFonts w:ascii="Arial" w:hAnsi="Arial" w:cs="Arial"/>
              </w:rPr>
              <w:t xml:space="preserve">Adhere to department policies in relation to the care and safety of any equipment supplied and used to carry out the responsibilities of the role of Clinical Nurse Specialist in respiratory care </w:t>
            </w:r>
          </w:p>
          <w:p w:rsidR="000A2C45" w:rsidRPr="003D7E7D" w:rsidRDefault="000A2C45" w:rsidP="000A2C45">
            <w:pPr>
              <w:pStyle w:val="ListParagraph"/>
              <w:ind w:left="714"/>
              <w:jc w:val="both"/>
              <w:rPr>
                <w:rFonts w:ascii="Arial" w:hAnsi="Arial" w:cs="Arial"/>
              </w:rPr>
            </w:pPr>
          </w:p>
          <w:p w:rsidR="000A2C45" w:rsidRPr="003D7E7D" w:rsidRDefault="000A2C45" w:rsidP="000A2C45">
            <w:pPr>
              <w:pStyle w:val="ListParagraph"/>
              <w:ind w:left="714"/>
              <w:jc w:val="both"/>
              <w:rPr>
                <w:rFonts w:ascii="Arial" w:hAnsi="Arial" w:cs="Arial"/>
              </w:rPr>
            </w:pPr>
            <w:r w:rsidRPr="003D7E7D">
              <w:rPr>
                <w:rFonts w:ascii="Arial" w:hAnsi="Arial" w:cs="Arial"/>
              </w:rPr>
              <w:t xml:space="preserve">Specific Responsibility for Best Practice in Hygiene </w:t>
            </w:r>
          </w:p>
          <w:p w:rsidR="000A2C45" w:rsidRPr="003D7E7D" w:rsidRDefault="000A2C45" w:rsidP="000A2C45">
            <w:pPr>
              <w:pStyle w:val="ListParagraph"/>
              <w:ind w:left="714"/>
              <w:jc w:val="both"/>
              <w:rPr>
                <w:rFonts w:ascii="Arial" w:hAnsi="Arial" w:cs="Arial"/>
              </w:rPr>
            </w:pPr>
            <w:r w:rsidRPr="003D7E7D">
              <w:rPr>
                <w:rFonts w:ascii="Arial" w:hAnsi="Arial" w:cs="Arial"/>
              </w:rPr>
              <w:t>Hygiene is defined as: “The practice that serves to keep people and environments clean and prevent infection. It involves the study of preserving ones health, preventing the spread of disease, and recognising, evaluating and controlling health hazards. In the healthcare setting it incorporates the following key areas: environment and facilities, hand hygiene, catering, management of laundry, waste and sharps, and equipment</w:t>
            </w:r>
            <w:proofErr w:type="gramStart"/>
            <w:r w:rsidRPr="003D7E7D">
              <w:rPr>
                <w:rFonts w:ascii="Arial" w:hAnsi="Arial" w:cs="Arial"/>
              </w:rPr>
              <w:t>“ (</w:t>
            </w:r>
            <w:proofErr w:type="gramEnd"/>
            <w:r w:rsidRPr="003D7E7D">
              <w:rPr>
                <w:rFonts w:ascii="Arial" w:hAnsi="Arial" w:cs="Arial"/>
              </w:rPr>
              <w:t xml:space="preserve">HIQA, 2008; P2) It is the responsibility of all staff to ensure compliance with local organisational hygiene standards, guidelines and practices.  </w:t>
            </w:r>
          </w:p>
          <w:p w:rsidR="000A2C45" w:rsidRPr="003D7E7D" w:rsidRDefault="000A2C45" w:rsidP="000A2C45">
            <w:pPr>
              <w:pStyle w:val="Default"/>
              <w:rPr>
                <w:b/>
                <w:color w:val="auto"/>
                <w:sz w:val="20"/>
                <w:szCs w:val="20"/>
                <w:u w:val="single"/>
              </w:rPr>
            </w:pPr>
          </w:p>
          <w:p w:rsidR="000A2C45" w:rsidRPr="003D7E7D" w:rsidRDefault="000A2C45" w:rsidP="000A2C45">
            <w:pPr>
              <w:pStyle w:val="Default"/>
              <w:rPr>
                <w:b/>
                <w:color w:val="auto"/>
                <w:sz w:val="20"/>
                <w:szCs w:val="20"/>
                <w:u w:val="single"/>
              </w:rPr>
            </w:pPr>
            <w:r w:rsidRPr="003D7E7D">
              <w:rPr>
                <w:b/>
                <w:color w:val="auto"/>
                <w:sz w:val="20"/>
                <w:szCs w:val="20"/>
                <w:u w:val="single"/>
              </w:rPr>
              <w:t>Management/Administration:</w:t>
            </w:r>
          </w:p>
          <w:p w:rsidR="000A2C45" w:rsidRPr="003D7E7D" w:rsidRDefault="000A2C45" w:rsidP="000A2C45">
            <w:pPr>
              <w:pStyle w:val="Default"/>
              <w:rPr>
                <w:color w:val="auto"/>
                <w:sz w:val="20"/>
                <w:szCs w:val="20"/>
              </w:rPr>
            </w:pPr>
            <w:r w:rsidRPr="003D7E7D">
              <w:rPr>
                <w:i/>
                <w:iCs/>
                <w:color w:val="auto"/>
                <w:sz w:val="20"/>
                <w:szCs w:val="20"/>
              </w:rPr>
              <w:t>Clinical Nurse Specialist (Respiratory) will:</w:t>
            </w:r>
          </w:p>
          <w:p w:rsidR="000A2C45" w:rsidRPr="003D7E7D" w:rsidRDefault="000A2C45" w:rsidP="000A2C45">
            <w:pPr>
              <w:pStyle w:val="Default"/>
              <w:rPr>
                <w:b/>
                <w:color w:val="auto"/>
                <w:sz w:val="20"/>
                <w:szCs w:val="20"/>
                <w:u w:val="single"/>
              </w:rPr>
            </w:pPr>
          </w:p>
          <w:p w:rsidR="000A2C45" w:rsidRPr="003D7E7D" w:rsidRDefault="000A2C45" w:rsidP="000A2C45">
            <w:pPr>
              <w:pStyle w:val="Default"/>
              <w:numPr>
                <w:ilvl w:val="0"/>
                <w:numId w:val="17"/>
              </w:numPr>
              <w:rPr>
                <w:color w:val="auto"/>
                <w:sz w:val="20"/>
                <w:szCs w:val="20"/>
              </w:rPr>
            </w:pPr>
            <w:r w:rsidRPr="003D7E7D">
              <w:rPr>
                <w:color w:val="auto"/>
                <w:sz w:val="20"/>
                <w:szCs w:val="20"/>
              </w:rPr>
              <w:t xml:space="preserve">Provide an efficient, effective and high quality service, respecting the needs of each patient, family and/or carer </w:t>
            </w:r>
          </w:p>
          <w:p w:rsidR="000A2C45" w:rsidRPr="003D7E7D" w:rsidRDefault="000A2C45" w:rsidP="000A2C45">
            <w:pPr>
              <w:pStyle w:val="Default"/>
              <w:numPr>
                <w:ilvl w:val="0"/>
                <w:numId w:val="17"/>
              </w:numPr>
              <w:rPr>
                <w:color w:val="auto"/>
                <w:sz w:val="20"/>
                <w:szCs w:val="20"/>
              </w:rPr>
            </w:pPr>
            <w:r w:rsidRPr="003D7E7D">
              <w:rPr>
                <w:color w:val="auto"/>
                <w:sz w:val="20"/>
                <w:szCs w:val="20"/>
              </w:rPr>
              <w:t xml:space="preserve">Effectively manage time and caseload in order to meet changing and developing service needs </w:t>
            </w:r>
          </w:p>
          <w:p w:rsidR="000A2C45" w:rsidRPr="003D7E7D" w:rsidRDefault="000A2C45" w:rsidP="000A2C45">
            <w:pPr>
              <w:pStyle w:val="Default"/>
              <w:numPr>
                <w:ilvl w:val="0"/>
                <w:numId w:val="17"/>
              </w:numPr>
              <w:rPr>
                <w:color w:val="auto"/>
                <w:sz w:val="20"/>
                <w:szCs w:val="20"/>
              </w:rPr>
            </w:pPr>
            <w:r w:rsidRPr="003D7E7D">
              <w:rPr>
                <w:color w:val="auto"/>
                <w:sz w:val="20"/>
                <w:szCs w:val="20"/>
              </w:rPr>
              <w:t xml:space="preserve">Continually monitor the service to ensure it reflects current needs </w:t>
            </w:r>
          </w:p>
          <w:p w:rsidR="000A2C45" w:rsidRPr="003D7E7D" w:rsidRDefault="000A2C45" w:rsidP="000A2C45">
            <w:pPr>
              <w:pStyle w:val="Default"/>
              <w:numPr>
                <w:ilvl w:val="0"/>
                <w:numId w:val="17"/>
              </w:numPr>
              <w:rPr>
                <w:color w:val="auto"/>
                <w:sz w:val="20"/>
                <w:szCs w:val="20"/>
              </w:rPr>
            </w:pPr>
            <w:r w:rsidRPr="003D7E7D">
              <w:rPr>
                <w:color w:val="auto"/>
                <w:sz w:val="20"/>
                <w:szCs w:val="20"/>
              </w:rPr>
              <w:t xml:space="preserve">Implement and manage identified changes </w:t>
            </w:r>
          </w:p>
          <w:p w:rsidR="000A2C45" w:rsidRPr="003D7E7D" w:rsidRDefault="000A2C45" w:rsidP="000A2C45">
            <w:pPr>
              <w:pStyle w:val="Default"/>
              <w:numPr>
                <w:ilvl w:val="0"/>
                <w:numId w:val="17"/>
              </w:numPr>
              <w:rPr>
                <w:color w:val="auto"/>
                <w:sz w:val="20"/>
                <w:szCs w:val="20"/>
              </w:rPr>
            </w:pPr>
            <w:r w:rsidRPr="003D7E7D">
              <w:rPr>
                <w:color w:val="auto"/>
                <w:sz w:val="20"/>
                <w:szCs w:val="20"/>
              </w:rPr>
              <w:t xml:space="preserve">Ensure that confidentiality in relation to patient records is maintained </w:t>
            </w:r>
          </w:p>
          <w:p w:rsidR="000A2C45" w:rsidRPr="003D7E7D" w:rsidRDefault="000A2C45" w:rsidP="000A2C45">
            <w:pPr>
              <w:pStyle w:val="Default"/>
              <w:numPr>
                <w:ilvl w:val="0"/>
                <w:numId w:val="17"/>
              </w:numPr>
              <w:rPr>
                <w:color w:val="auto"/>
                <w:sz w:val="20"/>
                <w:szCs w:val="20"/>
              </w:rPr>
            </w:pPr>
            <w:r w:rsidRPr="003D7E7D">
              <w:rPr>
                <w:color w:val="auto"/>
                <w:sz w:val="20"/>
                <w:szCs w:val="20"/>
              </w:rPr>
              <w:t xml:space="preserve">Represent the specialist service at local, national and international </w:t>
            </w:r>
            <w:proofErr w:type="spellStart"/>
            <w:r w:rsidRPr="003D7E7D">
              <w:rPr>
                <w:color w:val="auto"/>
                <w:sz w:val="20"/>
                <w:szCs w:val="20"/>
              </w:rPr>
              <w:t>fora</w:t>
            </w:r>
            <w:proofErr w:type="spellEnd"/>
            <w:r w:rsidRPr="003D7E7D">
              <w:rPr>
                <w:color w:val="auto"/>
                <w:sz w:val="20"/>
                <w:szCs w:val="20"/>
              </w:rPr>
              <w:t xml:space="preserve"> as required </w:t>
            </w:r>
          </w:p>
          <w:p w:rsidR="000A2C45" w:rsidRPr="003D7E7D" w:rsidRDefault="000A2C45" w:rsidP="000A2C45">
            <w:pPr>
              <w:pStyle w:val="Default"/>
              <w:numPr>
                <w:ilvl w:val="0"/>
                <w:numId w:val="17"/>
              </w:numPr>
              <w:rPr>
                <w:color w:val="auto"/>
                <w:sz w:val="20"/>
                <w:szCs w:val="20"/>
              </w:rPr>
            </w:pPr>
            <w:r w:rsidRPr="003D7E7D">
              <w:rPr>
                <w:color w:val="auto"/>
                <w:sz w:val="20"/>
                <w:szCs w:val="20"/>
              </w:rPr>
              <w:t xml:space="preserve">Maintain accurate and contemporaneous records and data on all matters pertaining to the planning, management, delivery and evaluation of care and ensure that this service is in line with HSE requirements. </w:t>
            </w:r>
          </w:p>
          <w:p w:rsidR="000A2C45" w:rsidRPr="003D7E7D" w:rsidRDefault="000A2C45" w:rsidP="000A2C45">
            <w:pPr>
              <w:pStyle w:val="Default"/>
              <w:numPr>
                <w:ilvl w:val="0"/>
                <w:numId w:val="17"/>
              </w:numPr>
              <w:rPr>
                <w:color w:val="auto"/>
                <w:sz w:val="20"/>
                <w:szCs w:val="20"/>
              </w:rPr>
            </w:pPr>
            <w:r w:rsidRPr="003D7E7D">
              <w:rPr>
                <w:color w:val="auto"/>
                <w:sz w:val="20"/>
                <w:szCs w:val="20"/>
              </w:rPr>
              <w:t xml:space="preserve">Contribute to the service planning process as appropriate and as directed by the </w:t>
            </w:r>
            <w:r w:rsidRPr="003D7E7D">
              <w:rPr>
                <w:b/>
                <w:bCs/>
                <w:color w:val="auto"/>
                <w:sz w:val="20"/>
                <w:szCs w:val="20"/>
              </w:rPr>
              <w:t xml:space="preserve">Director of Nursing. </w:t>
            </w:r>
          </w:p>
          <w:p w:rsidR="000A2C45" w:rsidRPr="003D7E7D" w:rsidRDefault="000A2C45" w:rsidP="000A2C45">
            <w:pPr>
              <w:pStyle w:val="Default"/>
              <w:numPr>
                <w:ilvl w:val="0"/>
                <w:numId w:val="17"/>
              </w:numPr>
              <w:rPr>
                <w:color w:val="auto"/>
                <w:sz w:val="20"/>
                <w:szCs w:val="20"/>
              </w:rPr>
            </w:pPr>
            <w:r w:rsidRPr="003D7E7D">
              <w:rPr>
                <w:color w:val="auto"/>
                <w:sz w:val="20"/>
                <w:szCs w:val="20"/>
              </w:rPr>
              <w:t>Have a working knowledge of the Health Information and Quality Authority (HIQA) Standards as they apply to the role for example, Standards for Healthcare, National Standards for the Prevention and Control of Healthcare Associated Infections, Hygiene Standards etc</w:t>
            </w:r>
            <w:r w:rsidRPr="003D7E7D">
              <w:rPr>
                <w:i/>
                <w:iCs/>
                <w:color w:val="auto"/>
                <w:sz w:val="20"/>
                <w:szCs w:val="20"/>
              </w:rPr>
              <w:t xml:space="preserve"> </w:t>
            </w:r>
            <w:r w:rsidRPr="003D7E7D">
              <w:rPr>
                <w:iCs/>
                <w:color w:val="auto"/>
                <w:sz w:val="20"/>
                <w:szCs w:val="20"/>
              </w:rPr>
              <w:t>and comply with associated HSE protocols for implementing and maintaining these standards as appropriate to the role.</w:t>
            </w:r>
          </w:p>
          <w:p w:rsidR="000A2C45" w:rsidRPr="003D7E7D" w:rsidRDefault="000A2C45" w:rsidP="000A2C45">
            <w:pPr>
              <w:pStyle w:val="Default"/>
              <w:numPr>
                <w:ilvl w:val="0"/>
                <w:numId w:val="17"/>
              </w:numPr>
              <w:jc w:val="both"/>
              <w:rPr>
                <w:b/>
                <w:i/>
                <w:iCs/>
                <w:color w:val="auto"/>
              </w:rPr>
            </w:pPr>
            <w:r w:rsidRPr="003D7E7D">
              <w:rPr>
                <w:color w:val="auto"/>
                <w:sz w:val="20"/>
                <w:szCs w:val="20"/>
              </w:rPr>
              <w:t>To support, promote and actively participate in sustainable energy, water and waste initiatives to create a more sustainable, low carbon and efficient health service.</w:t>
            </w:r>
          </w:p>
          <w:p w:rsidR="000A2C45" w:rsidRPr="003D7E7D" w:rsidRDefault="000A2C45" w:rsidP="000A2C45">
            <w:pPr>
              <w:ind w:left="720"/>
              <w:jc w:val="both"/>
              <w:rPr>
                <w:rFonts w:ascii="Arial" w:hAnsi="Arial" w:cs="Arial"/>
                <w:b/>
                <w:i/>
                <w:iCs/>
              </w:rPr>
            </w:pPr>
          </w:p>
          <w:p w:rsidR="000A2C45" w:rsidRPr="003D7E7D" w:rsidRDefault="000A2C45" w:rsidP="000A2C45">
            <w:pPr>
              <w:jc w:val="both"/>
              <w:rPr>
                <w:rFonts w:ascii="Arial" w:hAnsi="Arial" w:cs="Arial"/>
              </w:rPr>
            </w:pPr>
            <w:r w:rsidRPr="003D7E7D">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3D7E7D">
              <w:rPr>
                <w:rFonts w:ascii="Arial" w:hAnsi="Arial" w:cs="Arial"/>
              </w:rPr>
              <w:t xml:space="preserve">  </w:t>
            </w:r>
          </w:p>
          <w:p w:rsidR="00484EA1" w:rsidRPr="003D7E7D" w:rsidRDefault="00484EA1">
            <w:pPr>
              <w:jc w:val="both"/>
              <w:rPr>
                <w:rFonts w:ascii="Arial" w:hAnsi="Arial" w:cs="Arial"/>
                <w:b/>
                <w:iCs/>
                <w:lang w:val="en-IE"/>
              </w:rPr>
            </w:pPr>
          </w:p>
        </w:tc>
      </w:tr>
      <w:tr w:rsidR="00484EA1" w:rsidRPr="003D7E7D" w:rsidTr="006A56B3">
        <w:tc>
          <w:tcPr>
            <w:tcW w:w="2364" w:type="dxa"/>
          </w:tcPr>
          <w:p w:rsidR="00484EA1" w:rsidRPr="003D7E7D" w:rsidRDefault="00484EA1" w:rsidP="005D22B2">
            <w:pPr>
              <w:rPr>
                <w:rFonts w:ascii="Arial" w:hAnsi="Arial" w:cs="Arial"/>
                <w:b/>
                <w:bCs/>
              </w:rPr>
            </w:pPr>
            <w:r w:rsidRPr="003D7E7D">
              <w:rPr>
                <w:rFonts w:ascii="Arial" w:hAnsi="Arial" w:cs="Arial"/>
                <w:b/>
                <w:bCs/>
              </w:rPr>
              <w:lastRenderedPageBreak/>
              <w:t>Eligibility Criteria</w:t>
            </w:r>
          </w:p>
          <w:p w:rsidR="00484EA1" w:rsidRPr="003D7E7D" w:rsidRDefault="00484EA1" w:rsidP="005D22B2">
            <w:pPr>
              <w:rPr>
                <w:rFonts w:ascii="Arial" w:hAnsi="Arial" w:cs="Arial"/>
                <w:b/>
                <w:bCs/>
              </w:rPr>
            </w:pPr>
          </w:p>
          <w:p w:rsidR="00484EA1" w:rsidRPr="003D7E7D" w:rsidRDefault="00484EA1" w:rsidP="005D22B2">
            <w:pPr>
              <w:rPr>
                <w:rFonts w:ascii="Arial" w:hAnsi="Arial" w:cs="Arial"/>
                <w:b/>
                <w:bCs/>
              </w:rPr>
            </w:pPr>
            <w:r w:rsidRPr="003D7E7D">
              <w:rPr>
                <w:rFonts w:ascii="Arial" w:hAnsi="Arial" w:cs="Arial"/>
                <w:b/>
                <w:bCs/>
              </w:rPr>
              <w:t>Qualifications and/ or experience</w:t>
            </w:r>
          </w:p>
          <w:p w:rsidR="00484EA1" w:rsidRPr="003D7E7D" w:rsidRDefault="00484EA1">
            <w:pPr>
              <w:jc w:val="both"/>
              <w:rPr>
                <w:rFonts w:ascii="Arial" w:hAnsi="Arial" w:cs="Arial"/>
                <w:b/>
                <w:bCs/>
              </w:rPr>
            </w:pPr>
          </w:p>
        </w:tc>
        <w:tc>
          <w:tcPr>
            <w:tcW w:w="8110" w:type="dxa"/>
          </w:tcPr>
          <w:p w:rsidR="00974137" w:rsidRPr="003D7E7D" w:rsidRDefault="00974137" w:rsidP="00974137">
            <w:pPr>
              <w:jc w:val="both"/>
              <w:rPr>
                <w:rFonts w:ascii="Arial" w:hAnsi="Arial" w:cs="Arial"/>
                <w:b/>
                <w:bCs/>
                <w:iCs/>
              </w:rPr>
            </w:pPr>
            <w:r w:rsidRPr="003D7E7D">
              <w:rPr>
                <w:rFonts w:ascii="Arial" w:hAnsi="Arial" w:cs="Arial"/>
                <w:b/>
                <w:bCs/>
                <w:iCs/>
              </w:rPr>
              <w:t xml:space="preserve">Candidates must have at the latest date of application: - </w:t>
            </w:r>
          </w:p>
          <w:p w:rsidR="00974137" w:rsidRPr="003D7E7D" w:rsidRDefault="00974137" w:rsidP="00974137">
            <w:pPr>
              <w:jc w:val="both"/>
              <w:rPr>
                <w:rFonts w:ascii="Arial" w:hAnsi="Arial" w:cs="Arial"/>
                <w:b/>
                <w:bCs/>
                <w:iCs/>
              </w:rPr>
            </w:pPr>
          </w:p>
          <w:p w:rsidR="00974137" w:rsidRPr="003D7E7D" w:rsidRDefault="00974137" w:rsidP="00974137">
            <w:pPr>
              <w:numPr>
                <w:ilvl w:val="0"/>
                <w:numId w:val="22"/>
              </w:numPr>
              <w:jc w:val="both"/>
              <w:rPr>
                <w:rFonts w:ascii="Arial" w:hAnsi="Arial" w:cs="Arial"/>
                <w:b/>
                <w:bCs/>
                <w:iCs/>
                <w:u w:val="single"/>
              </w:rPr>
            </w:pPr>
            <w:r w:rsidRPr="003D7E7D">
              <w:rPr>
                <w:rFonts w:ascii="Arial" w:hAnsi="Arial" w:cs="Arial"/>
                <w:b/>
                <w:bCs/>
                <w:iCs/>
                <w:u w:val="single"/>
              </w:rPr>
              <w:t>Professional Qualifications, experience etc</w:t>
            </w:r>
          </w:p>
          <w:p w:rsidR="00974137" w:rsidRPr="003D7E7D" w:rsidRDefault="00974137" w:rsidP="00974137">
            <w:pPr>
              <w:autoSpaceDE w:val="0"/>
              <w:autoSpaceDN w:val="0"/>
              <w:adjustRightInd w:val="0"/>
              <w:rPr>
                <w:rFonts w:ascii="Arial" w:hAnsi="Arial" w:cs="Arial"/>
                <w:b/>
                <w:sz w:val="24"/>
                <w:szCs w:val="24"/>
                <w:lang w:val="en-IE" w:eastAsia="en-IE"/>
              </w:rPr>
            </w:pPr>
            <w:r w:rsidRPr="003D7E7D">
              <w:rPr>
                <w:rFonts w:ascii="Arial" w:hAnsi="Arial" w:cs="Arial"/>
                <w:b/>
                <w:sz w:val="24"/>
                <w:szCs w:val="24"/>
                <w:lang w:val="en-IE" w:eastAsia="en-IE"/>
              </w:rPr>
              <w:t xml:space="preserve">(a) </w:t>
            </w:r>
          </w:p>
          <w:p w:rsidR="00974137" w:rsidRPr="003D7E7D" w:rsidRDefault="00974137" w:rsidP="00974137">
            <w:pPr>
              <w:numPr>
                <w:ilvl w:val="0"/>
                <w:numId w:val="19"/>
              </w:numPr>
              <w:autoSpaceDE w:val="0"/>
              <w:autoSpaceDN w:val="0"/>
              <w:adjustRightInd w:val="0"/>
              <w:rPr>
                <w:rFonts w:ascii="Arial" w:hAnsi="Arial" w:cs="Arial"/>
                <w:lang w:val="en-IE" w:eastAsia="en-IE"/>
              </w:rPr>
            </w:pPr>
            <w:r w:rsidRPr="003D7E7D">
              <w:rPr>
                <w:rFonts w:ascii="Arial" w:hAnsi="Arial" w:cs="Arial"/>
                <w:lang w:val="en-IE" w:eastAsia="en-IE"/>
              </w:rPr>
              <w:t xml:space="preserve">Be a registered nurse on the active Register of Nurses </w:t>
            </w:r>
            <w:r w:rsidR="00292740" w:rsidRPr="003D7E7D">
              <w:rPr>
                <w:rFonts w:ascii="Arial" w:hAnsi="Arial" w:cs="Arial"/>
                <w:lang w:val="en-IE" w:eastAsia="en-IE"/>
              </w:rPr>
              <w:t>and</w:t>
            </w:r>
            <w:r w:rsidRPr="003D7E7D">
              <w:rPr>
                <w:rFonts w:ascii="Arial" w:hAnsi="Arial" w:cs="Arial"/>
                <w:lang w:val="en-IE" w:eastAsia="en-IE"/>
              </w:rPr>
              <w:t xml:space="preserve"> Midwives held by An </w:t>
            </w:r>
            <w:proofErr w:type="spellStart"/>
            <w:r w:rsidRPr="003D7E7D">
              <w:rPr>
                <w:rFonts w:ascii="Arial" w:hAnsi="Arial" w:cs="Arial"/>
                <w:lang w:val="en-IE" w:eastAsia="en-IE"/>
              </w:rPr>
              <w:t>Bord</w:t>
            </w:r>
            <w:proofErr w:type="spellEnd"/>
            <w:r w:rsidRPr="003D7E7D">
              <w:rPr>
                <w:rFonts w:ascii="Arial" w:hAnsi="Arial" w:cs="Arial"/>
                <w:lang w:val="en-IE" w:eastAsia="en-IE"/>
              </w:rPr>
              <w:t xml:space="preserve"> </w:t>
            </w:r>
            <w:proofErr w:type="spellStart"/>
            <w:r w:rsidRPr="003D7E7D">
              <w:rPr>
                <w:rFonts w:ascii="Arial" w:hAnsi="Arial" w:cs="Arial"/>
                <w:lang w:val="en-IE" w:eastAsia="en-IE"/>
              </w:rPr>
              <w:t>Altranais</w:t>
            </w:r>
            <w:proofErr w:type="spellEnd"/>
            <w:r w:rsidRPr="003D7E7D">
              <w:rPr>
                <w:rFonts w:ascii="Arial" w:hAnsi="Arial" w:cs="Arial"/>
                <w:lang w:val="en-IE" w:eastAsia="en-IE"/>
              </w:rPr>
              <w:t xml:space="preserve"> </w:t>
            </w:r>
            <w:proofErr w:type="spellStart"/>
            <w:r w:rsidRPr="003D7E7D">
              <w:rPr>
                <w:rFonts w:ascii="Arial" w:hAnsi="Arial" w:cs="Arial"/>
                <w:lang w:val="en-IE" w:eastAsia="en-IE"/>
              </w:rPr>
              <w:t>agus</w:t>
            </w:r>
            <w:proofErr w:type="spellEnd"/>
            <w:r w:rsidRPr="003D7E7D">
              <w:rPr>
                <w:rFonts w:ascii="Arial" w:hAnsi="Arial" w:cs="Arial"/>
                <w:lang w:val="en-IE" w:eastAsia="en-IE"/>
              </w:rPr>
              <w:t xml:space="preserve"> </w:t>
            </w:r>
            <w:proofErr w:type="spellStart"/>
            <w:r w:rsidRPr="003D7E7D">
              <w:rPr>
                <w:rFonts w:ascii="Arial" w:hAnsi="Arial" w:cs="Arial"/>
                <w:lang w:val="en-IE" w:eastAsia="en-IE"/>
              </w:rPr>
              <w:t>Cnáimhseachais</w:t>
            </w:r>
            <w:proofErr w:type="spellEnd"/>
            <w:r w:rsidRPr="003D7E7D">
              <w:rPr>
                <w:rFonts w:ascii="Arial" w:hAnsi="Arial" w:cs="Arial"/>
                <w:lang w:val="en-IE" w:eastAsia="en-IE"/>
              </w:rPr>
              <w:t xml:space="preserve"> </w:t>
            </w:r>
            <w:proofErr w:type="spellStart"/>
            <w:r w:rsidRPr="003D7E7D">
              <w:rPr>
                <w:rFonts w:ascii="Arial" w:hAnsi="Arial" w:cs="Arial"/>
                <w:lang w:val="en-IE" w:eastAsia="en-IE"/>
              </w:rPr>
              <w:t>na</w:t>
            </w:r>
            <w:proofErr w:type="spellEnd"/>
            <w:r w:rsidRPr="003D7E7D">
              <w:rPr>
                <w:rFonts w:ascii="Arial" w:hAnsi="Arial" w:cs="Arial"/>
                <w:lang w:val="en-IE" w:eastAsia="en-IE"/>
              </w:rPr>
              <w:t xml:space="preserve"> </w:t>
            </w:r>
            <w:proofErr w:type="spellStart"/>
            <w:r w:rsidRPr="003D7E7D">
              <w:rPr>
                <w:rFonts w:ascii="Arial" w:hAnsi="Arial" w:cs="Arial"/>
                <w:lang w:val="en-IE" w:eastAsia="en-IE"/>
              </w:rPr>
              <w:t>hÉireann</w:t>
            </w:r>
            <w:proofErr w:type="spellEnd"/>
            <w:r w:rsidRPr="003D7E7D">
              <w:rPr>
                <w:rFonts w:ascii="Arial" w:hAnsi="Arial" w:cs="Arial"/>
                <w:lang w:val="en-IE" w:eastAsia="en-IE"/>
              </w:rPr>
              <w:t xml:space="preserve"> (Nursing and Midwifery  Board of Ireland) or be eligible to be so registered</w:t>
            </w:r>
          </w:p>
          <w:p w:rsidR="00974137" w:rsidRPr="003D7E7D" w:rsidRDefault="00974137" w:rsidP="00974137">
            <w:pPr>
              <w:autoSpaceDE w:val="0"/>
              <w:autoSpaceDN w:val="0"/>
              <w:adjustRightInd w:val="0"/>
              <w:rPr>
                <w:rFonts w:ascii="Arial" w:hAnsi="Arial" w:cs="Arial"/>
                <w:lang w:val="en-IE" w:eastAsia="en-IE"/>
              </w:rPr>
            </w:pPr>
          </w:p>
          <w:p w:rsidR="00974137" w:rsidRPr="003D7E7D" w:rsidRDefault="00974137" w:rsidP="00974137">
            <w:pPr>
              <w:jc w:val="center"/>
              <w:rPr>
                <w:rFonts w:ascii="Arial" w:hAnsi="Arial" w:cs="Arial"/>
              </w:rPr>
            </w:pPr>
            <w:r w:rsidRPr="003D7E7D">
              <w:rPr>
                <w:rFonts w:ascii="Arial" w:hAnsi="Arial" w:cs="Arial"/>
              </w:rPr>
              <w:t>And</w:t>
            </w:r>
          </w:p>
          <w:p w:rsidR="00974137" w:rsidRPr="003D7E7D" w:rsidRDefault="00974137" w:rsidP="00974137">
            <w:pPr>
              <w:jc w:val="center"/>
              <w:rPr>
                <w:rFonts w:ascii="Arial" w:hAnsi="Arial" w:cs="Arial"/>
              </w:rPr>
            </w:pPr>
          </w:p>
          <w:p w:rsidR="00974137" w:rsidRPr="003D7E7D" w:rsidRDefault="00974137" w:rsidP="00974137">
            <w:pPr>
              <w:numPr>
                <w:ilvl w:val="0"/>
                <w:numId w:val="19"/>
              </w:numPr>
              <w:autoSpaceDE w:val="0"/>
              <w:autoSpaceDN w:val="0"/>
              <w:adjustRightInd w:val="0"/>
              <w:rPr>
                <w:rFonts w:ascii="Arial" w:hAnsi="Arial" w:cs="Arial"/>
              </w:rPr>
            </w:pPr>
            <w:r w:rsidRPr="003D7E7D">
              <w:rPr>
                <w:rFonts w:ascii="Arial" w:hAnsi="Arial" w:cs="Arial"/>
                <w:lang w:val="en-IE" w:eastAsia="en-IE"/>
              </w:rPr>
              <w:t xml:space="preserve">Be registered in </w:t>
            </w:r>
            <w:r w:rsidR="00E8195A" w:rsidRPr="003D7E7D">
              <w:rPr>
                <w:rFonts w:ascii="Arial" w:hAnsi="Arial" w:cs="Arial"/>
                <w:lang w:val="en-IE" w:eastAsia="en-IE"/>
              </w:rPr>
              <w:t>the General</w:t>
            </w:r>
            <w:r w:rsidRPr="003D7E7D">
              <w:rPr>
                <w:rFonts w:ascii="Arial" w:hAnsi="Arial" w:cs="Arial"/>
                <w:lang w:val="en-IE" w:eastAsia="en-IE"/>
              </w:rPr>
              <w:t xml:space="preserve"> Division of the register of Nurses and Midwives in which the application is being made</w:t>
            </w:r>
          </w:p>
          <w:p w:rsidR="00974137" w:rsidRPr="003D7E7D" w:rsidRDefault="00974137" w:rsidP="00E8195A">
            <w:pPr>
              <w:autoSpaceDE w:val="0"/>
              <w:autoSpaceDN w:val="0"/>
              <w:adjustRightInd w:val="0"/>
              <w:rPr>
                <w:rFonts w:ascii="Arial" w:hAnsi="Arial" w:cs="Arial"/>
                <w:lang w:val="en-IE" w:eastAsia="en-IE"/>
              </w:rPr>
            </w:pPr>
          </w:p>
          <w:p w:rsidR="00974137" w:rsidRPr="003D7E7D" w:rsidRDefault="00974137" w:rsidP="00974137">
            <w:pPr>
              <w:autoSpaceDE w:val="0"/>
              <w:autoSpaceDN w:val="0"/>
              <w:adjustRightInd w:val="0"/>
              <w:jc w:val="center"/>
              <w:rPr>
                <w:rFonts w:ascii="Arial" w:hAnsi="Arial" w:cs="Arial"/>
                <w:bCs/>
                <w:lang w:val="en-IE" w:eastAsia="en-IE"/>
              </w:rPr>
            </w:pPr>
            <w:r w:rsidRPr="003D7E7D">
              <w:rPr>
                <w:rFonts w:ascii="Arial" w:hAnsi="Arial" w:cs="Arial"/>
                <w:bCs/>
                <w:lang w:val="en-IE" w:eastAsia="en-IE"/>
              </w:rPr>
              <w:t>And</w:t>
            </w:r>
          </w:p>
          <w:p w:rsidR="00974137" w:rsidRPr="003D7E7D" w:rsidRDefault="00974137" w:rsidP="00974137">
            <w:pPr>
              <w:autoSpaceDE w:val="0"/>
              <w:autoSpaceDN w:val="0"/>
              <w:adjustRightInd w:val="0"/>
              <w:jc w:val="center"/>
              <w:rPr>
                <w:rFonts w:ascii="Arial" w:hAnsi="Arial" w:cs="Arial"/>
                <w:lang w:val="en-IE" w:eastAsia="en-IE"/>
              </w:rPr>
            </w:pPr>
          </w:p>
          <w:p w:rsidR="00974137" w:rsidRPr="003D7E7D" w:rsidRDefault="00974137" w:rsidP="00974137">
            <w:pPr>
              <w:pStyle w:val="ListParagraph"/>
              <w:numPr>
                <w:ilvl w:val="0"/>
                <w:numId w:val="19"/>
              </w:numPr>
              <w:autoSpaceDE w:val="0"/>
              <w:autoSpaceDN w:val="0"/>
              <w:adjustRightInd w:val="0"/>
              <w:rPr>
                <w:rFonts w:ascii="Arial" w:hAnsi="Arial" w:cs="Arial"/>
                <w:lang w:val="en-IE" w:eastAsia="en-IE"/>
              </w:rPr>
            </w:pPr>
            <w:r w:rsidRPr="003D7E7D">
              <w:rPr>
                <w:rFonts w:ascii="Arial" w:hAnsi="Arial" w:cs="Arial"/>
                <w:lang w:val="en-IE" w:eastAsia="en-IE"/>
              </w:rPr>
              <w:t xml:space="preserve"> Have successfully completed a post registration programme of study, as certified by the education provider, which verifies that the applicant has achieved a Quality and Qualifications Ireland (QQI), National Framework of Qualifications (NFQ) major academic Level 8 or higher relevant to the specialist area of </w:t>
            </w:r>
            <w:r w:rsidR="00E8195A" w:rsidRPr="003D7E7D">
              <w:rPr>
                <w:rFonts w:ascii="Arial" w:hAnsi="Arial" w:cs="Arial"/>
                <w:lang w:val="en-IE" w:eastAsia="en-IE"/>
              </w:rPr>
              <w:t>Respiratory</w:t>
            </w:r>
            <w:r w:rsidR="000A2C45" w:rsidRPr="003D7E7D">
              <w:rPr>
                <w:rFonts w:ascii="Arial" w:hAnsi="Arial" w:cs="Arial"/>
                <w:lang w:val="en-IE" w:eastAsia="en-IE"/>
              </w:rPr>
              <w:t xml:space="preserve"> Nursing</w:t>
            </w:r>
            <w:r w:rsidRPr="003D7E7D">
              <w:rPr>
                <w:rFonts w:ascii="Arial" w:hAnsi="Arial" w:cs="Arial"/>
                <w:lang w:val="en-IE" w:eastAsia="en-IE"/>
              </w:rPr>
              <w:t xml:space="preserve"> prior to application</w:t>
            </w:r>
          </w:p>
          <w:p w:rsidR="00974137" w:rsidRPr="003D7E7D" w:rsidRDefault="00974137" w:rsidP="00974137">
            <w:pPr>
              <w:autoSpaceDE w:val="0"/>
              <w:autoSpaceDN w:val="0"/>
              <w:adjustRightInd w:val="0"/>
              <w:jc w:val="center"/>
              <w:rPr>
                <w:rFonts w:ascii="Arial" w:hAnsi="Arial" w:cs="Arial"/>
                <w:bCs/>
                <w:lang w:val="en-IE" w:eastAsia="en-IE"/>
              </w:rPr>
            </w:pPr>
          </w:p>
          <w:p w:rsidR="00974137" w:rsidRPr="003D7E7D" w:rsidRDefault="00974137" w:rsidP="00974137">
            <w:pPr>
              <w:autoSpaceDE w:val="0"/>
              <w:autoSpaceDN w:val="0"/>
              <w:adjustRightInd w:val="0"/>
              <w:jc w:val="center"/>
              <w:rPr>
                <w:rFonts w:ascii="Arial" w:hAnsi="Arial" w:cs="Arial"/>
                <w:bCs/>
                <w:lang w:val="en-IE" w:eastAsia="en-IE"/>
              </w:rPr>
            </w:pPr>
            <w:r w:rsidRPr="003D7E7D">
              <w:rPr>
                <w:rFonts w:ascii="Arial" w:hAnsi="Arial" w:cs="Arial"/>
                <w:bCs/>
                <w:lang w:val="en-IE" w:eastAsia="en-IE"/>
              </w:rPr>
              <w:t>Or</w:t>
            </w:r>
          </w:p>
          <w:p w:rsidR="00974137" w:rsidRPr="003D7E7D" w:rsidRDefault="00974137" w:rsidP="00974137">
            <w:pPr>
              <w:autoSpaceDE w:val="0"/>
              <w:autoSpaceDN w:val="0"/>
              <w:adjustRightInd w:val="0"/>
              <w:ind w:left="360"/>
              <w:rPr>
                <w:rFonts w:ascii="Arial" w:hAnsi="Arial" w:cs="Arial"/>
                <w:lang w:val="en-IE" w:eastAsia="en-IE"/>
              </w:rPr>
            </w:pPr>
          </w:p>
          <w:p w:rsidR="00974137" w:rsidRPr="00213A9C" w:rsidRDefault="00213A9C" w:rsidP="00213A9C">
            <w:pPr>
              <w:autoSpaceDE w:val="0"/>
              <w:autoSpaceDN w:val="0"/>
              <w:adjustRightInd w:val="0"/>
              <w:ind w:left="1056"/>
              <w:rPr>
                <w:rFonts w:ascii="Arial" w:hAnsi="Arial" w:cs="Arial"/>
                <w:lang w:val="en-IE" w:eastAsia="en-IE"/>
              </w:rPr>
            </w:pPr>
            <w:r w:rsidRPr="00213A9C">
              <w:rPr>
                <w:rFonts w:ascii="Arial" w:hAnsi="Arial" w:cs="Arial"/>
                <w:lang w:val="en-IE" w:eastAsia="en-IE"/>
              </w:rPr>
              <w:t xml:space="preserve">Can provide written evidence from higher education institute that they have achieved the number of ECTS credits equivalent to a Level 8 or higher standard, relevant to the specialist area of </w:t>
            </w:r>
            <w:r w:rsidRPr="003D7E7D">
              <w:rPr>
                <w:rFonts w:ascii="Arial" w:hAnsi="Arial" w:cs="Arial"/>
                <w:lang w:val="en-IE" w:eastAsia="en-IE"/>
              </w:rPr>
              <w:t>Respiratory Nursing</w:t>
            </w:r>
            <w:r w:rsidRPr="00213A9C">
              <w:rPr>
                <w:rFonts w:ascii="Arial" w:hAnsi="Arial" w:cs="Arial"/>
                <w:lang w:val="en-IE" w:eastAsia="en-IE"/>
              </w:rPr>
              <w:t xml:space="preserve"> prior to application</w:t>
            </w:r>
          </w:p>
          <w:p w:rsidR="00974137" w:rsidRPr="003D7E7D" w:rsidRDefault="00974137" w:rsidP="00974137">
            <w:pPr>
              <w:autoSpaceDE w:val="0"/>
              <w:autoSpaceDN w:val="0"/>
              <w:adjustRightInd w:val="0"/>
              <w:jc w:val="center"/>
              <w:rPr>
                <w:rFonts w:ascii="Arial" w:hAnsi="Arial" w:cs="Arial"/>
                <w:bCs/>
                <w:lang w:val="en-IE" w:eastAsia="en-IE"/>
              </w:rPr>
            </w:pPr>
            <w:r w:rsidRPr="003D7E7D">
              <w:rPr>
                <w:rFonts w:ascii="Arial" w:hAnsi="Arial" w:cs="Arial"/>
                <w:bCs/>
                <w:lang w:val="en-IE" w:eastAsia="en-IE"/>
              </w:rPr>
              <w:t>And</w:t>
            </w:r>
          </w:p>
          <w:p w:rsidR="00974137" w:rsidRPr="003D7E7D" w:rsidRDefault="00974137" w:rsidP="00974137">
            <w:pPr>
              <w:autoSpaceDE w:val="0"/>
              <w:autoSpaceDN w:val="0"/>
              <w:adjustRightInd w:val="0"/>
              <w:jc w:val="center"/>
              <w:rPr>
                <w:rFonts w:ascii="Arial" w:hAnsi="Arial" w:cs="Arial"/>
                <w:lang w:val="en-IE" w:eastAsia="en-IE"/>
              </w:rPr>
            </w:pPr>
          </w:p>
          <w:p w:rsidR="00974137" w:rsidRPr="003D7E7D" w:rsidRDefault="00974137" w:rsidP="00974137">
            <w:pPr>
              <w:pStyle w:val="ListParagraph"/>
              <w:numPr>
                <w:ilvl w:val="0"/>
                <w:numId w:val="19"/>
              </w:numPr>
              <w:autoSpaceDE w:val="0"/>
              <w:autoSpaceDN w:val="0"/>
              <w:adjustRightInd w:val="0"/>
              <w:rPr>
                <w:rFonts w:ascii="Arial" w:hAnsi="Arial" w:cs="Arial"/>
                <w:lang w:val="en-IE" w:eastAsia="en-IE"/>
              </w:rPr>
            </w:pPr>
            <w:r w:rsidRPr="003D7E7D">
              <w:rPr>
                <w:rFonts w:ascii="Arial" w:hAnsi="Arial" w:cs="Arial"/>
                <w:lang w:val="en-IE" w:eastAsia="en-IE"/>
              </w:rPr>
              <w:t xml:space="preserve"> Have a minimum of 5 years post registration full time experience or an aggregate of 5 years full time in the </w:t>
            </w:r>
            <w:r w:rsidR="00E8195A" w:rsidRPr="003D7E7D">
              <w:rPr>
                <w:rFonts w:ascii="Arial" w:hAnsi="Arial" w:cs="Arial"/>
                <w:lang w:val="en-IE" w:eastAsia="en-IE"/>
              </w:rPr>
              <w:t>General</w:t>
            </w:r>
            <w:r w:rsidRPr="003D7E7D">
              <w:rPr>
                <w:rFonts w:ascii="Arial" w:hAnsi="Arial" w:cs="Arial"/>
                <w:lang w:val="en-IE" w:eastAsia="en-IE"/>
              </w:rPr>
              <w:t xml:space="preserve"> division of the register in which the application is being made </w:t>
            </w:r>
          </w:p>
          <w:p w:rsidR="00974137" w:rsidRPr="003D7E7D" w:rsidRDefault="00974137" w:rsidP="00974137">
            <w:pPr>
              <w:autoSpaceDE w:val="0"/>
              <w:autoSpaceDN w:val="0"/>
              <w:adjustRightInd w:val="0"/>
              <w:ind w:left="1080"/>
              <w:rPr>
                <w:rFonts w:ascii="Arial" w:hAnsi="Arial" w:cs="Arial"/>
              </w:rPr>
            </w:pPr>
          </w:p>
          <w:p w:rsidR="00974137" w:rsidRPr="003D7E7D" w:rsidRDefault="00974137" w:rsidP="00974137">
            <w:pPr>
              <w:autoSpaceDE w:val="0"/>
              <w:autoSpaceDN w:val="0"/>
              <w:adjustRightInd w:val="0"/>
              <w:ind w:left="1080"/>
              <w:rPr>
                <w:rFonts w:ascii="Arial" w:hAnsi="Arial" w:cs="Arial"/>
              </w:rPr>
            </w:pPr>
            <w:r w:rsidRPr="003D7E7D">
              <w:rPr>
                <w:rFonts w:ascii="Arial" w:hAnsi="Arial" w:cs="Arial"/>
                <w:lang w:val="en-IE" w:eastAsia="en-IE"/>
              </w:rPr>
              <w:t xml:space="preserve">                                             And</w:t>
            </w:r>
          </w:p>
          <w:p w:rsidR="00974137" w:rsidRPr="003D7E7D" w:rsidRDefault="00974137" w:rsidP="00974137">
            <w:pPr>
              <w:autoSpaceDE w:val="0"/>
              <w:autoSpaceDN w:val="0"/>
              <w:adjustRightInd w:val="0"/>
              <w:ind w:left="1080"/>
              <w:rPr>
                <w:rFonts w:ascii="Arial" w:hAnsi="Arial" w:cs="Arial"/>
              </w:rPr>
            </w:pPr>
          </w:p>
          <w:p w:rsidR="00974137" w:rsidRPr="003D7E7D" w:rsidRDefault="00130FF1" w:rsidP="00974137">
            <w:pPr>
              <w:pStyle w:val="ListParagraph"/>
              <w:numPr>
                <w:ilvl w:val="0"/>
                <w:numId w:val="19"/>
              </w:numPr>
              <w:autoSpaceDE w:val="0"/>
              <w:autoSpaceDN w:val="0"/>
              <w:adjustRightInd w:val="0"/>
              <w:rPr>
                <w:rFonts w:ascii="Arial" w:hAnsi="Arial" w:cs="Arial"/>
                <w:lang w:val="en-IE" w:eastAsia="en-IE"/>
              </w:rPr>
            </w:pPr>
            <w:r w:rsidRPr="003D7E7D">
              <w:rPr>
                <w:rFonts w:ascii="Arial" w:hAnsi="Arial" w:cs="Arial"/>
                <w:lang w:val="en-IE" w:eastAsia="en-IE"/>
              </w:rPr>
              <w:t xml:space="preserve">Have a minimum of 2 years’ full time experience or an aggregate of 2 years full time experience in specialist area of </w:t>
            </w:r>
            <w:r w:rsidR="00E8195A" w:rsidRPr="003D7E7D">
              <w:rPr>
                <w:rFonts w:ascii="Arial" w:hAnsi="Arial" w:cs="Arial"/>
                <w:lang w:val="en-IE" w:eastAsia="en-IE"/>
              </w:rPr>
              <w:t>Respiratory Nursing</w:t>
            </w:r>
            <w:r w:rsidR="000A2C45" w:rsidRPr="003D7E7D">
              <w:rPr>
                <w:rFonts w:ascii="Arial" w:hAnsi="Arial" w:cs="Arial"/>
                <w:lang w:val="en-IE" w:eastAsia="en-IE"/>
              </w:rPr>
              <w:t>/Medicine with a Respiratory Focus</w:t>
            </w:r>
          </w:p>
          <w:p w:rsidR="00974137" w:rsidRPr="003D7E7D" w:rsidRDefault="00974137" w:rsidP="00974137">
            <w:pPr>
              <w:autoSpaceDE w:val="0"/>
              <w:autoSpaceDN w:val="0"/>
              <w:adjustRightInd w:val="0"/>
              <w:ind w:left="1080"/>
              <w:rPr>
                <w:rFonts w:ascii="Arial" w:hAnsi="Arial" w:cs="Arial"/>
              </w:rPr>
            </w:pPr>
          </w:p>
          <w:p w:rsidR="00974137" w:rsidRPr="003D7E7D" w:rsidRDefault="00974137" w:rsidP="00974137">
            <w:pPr>
              <w:autoSpaceDE w:val="0"/>
              <w:autoSpaceDN w:val="0"/>
              <w:adjustRightInd w:val="0"/>
              <w:ind w:left="1080"/>
              <w:rPr>
                <w:rFonts w:ascii="Arial" w:hAnsi="Arial" w:cs="Arial"/>
              </w:rPr>
            </w:pPr>
            <w:r w:rsidRPr="003D7E7D">
              <w:rPr>
                <w:rFonts w:ascii="Arial" w:hAnsi="Arial" w:cs="Arial"/>
                <w:lang w:val="en-IE" w:eastAsia="en-IE"/>
              </w:rPr>
              <w:t xml:space="preserve">                                              And</w:t>
            </w:r>
          </w:p>
          <w:p w:rsidR="00974137" w:rsidRPr="003D7E7D" w:rsidRDefault="00974137" w:rsidP="00974137">
            <w:pPr>
              <w:autoSpaceDE w:val="0"/>
              <w:autoSpaceDN w:val="0"/>
              <w:adjustRightInd w:val="0"/>
              <w:ind w:left="1080"/>
              <w:rPr>
                <w:rFonts w:ascii="Arial" w:hAnsi="Arial" w:cs="Arial"/>
              </w:rPr>
            </w:pPr>
          </w:p>
          <w:p w:rsidR="000958A2" w:rsidRPr="003D7E7D" w:rsidRDefault="00974137" w:rsidP="00CA5329">
            <w:pPr>
              <w:pStyle w:val="ListParagraph"/>
              <w:numPr>
                <w:ilvl w:val="0"/>
                <w:numId w:val="19"/>
              </w:numPr>
              <w:autoSpaceDE w:val="0"/>
              <w:autoSpaceDN w:val="0"/>
              <w:adjustRightInd w:val="0"/>
            </w:pPr>
            <w:r w:rsidRPr="003D7E7D">
              <w:rPr>
                <w:rFonts w:ascii="Arial" w:hAnsi="Arial" w:cs="Arial"/>
                <w:lang w:val="en-IE" w:eastAsia="en-IE"/>
              </w:rPr>
              <w:t>Demonstrate evidence of continuing professional development</w:t>
            </w:r>
          </w:p>
          <w:p w:rsidR="000958A2" w:rsidRPr="003D7E7D" w:rsidRDefault="000958A2" w:rsidP="00CA5329">
            <w:pPr>
              <w:pStyle w:val="Default"/>
              <w:rPr>
                <w:b/>
                <w:color w:val="auto"/>
                <w:sz w:val="20"/>
                <w:szCs w:val="20"/>
                <w:lang w:val="en-GB" w:eastAsia="en-GB"/>
              </w:rPr>
            </w:pPr>
          </w:p>
          <w:p w:rsidR="004A265D" w:rsidRPr="003D7E7D" w:rsidRDefault="004A265D" w:rsidP="00CA5329">
            <w:pPr>
              <w:pStyle w:val="Default"/>
              <w:rPr>
                <w:b/>
                <w:color w:val="auto"/>
                <w:sz w:val="20"/>
                <w:szCs w:val="20"/>
                <w:lang w:val="en-GB" w:eastAsia="en-GB"/>
              </w:rPr>
            </w:pPr>
          </w:p>
          <w:p w:rsidR="000958A2" w:rsidRPr="003D7E7D" w:rsidRDefault="000958A2" w:rsidP="00CA5329">
            <w:pPr>
              <w:pStyle w:val="ListParagraph"/>
              <w:numPr>
                <w:ilvl w:val="0"/>
                <w:numId w:val="24"/>
              </w:numPr>
              <w:jc w:val="both"/>
              <w:rPr>
                <w:rFonts w:ascii="Arial" w:hAnsi="Arial" w:cs="Arial"/>
                <w:lang w:eastAsia="en-IE"/>
              </w:rPr>
            </w:pPr>
            <w:r w:rsidRPr="003D7E7D">
              <w:rPr>
                <w:rFonts w:ascii="Arial" w:hAnsi="Arial" w:cs="Arial"/>
                <w:lang w:eastAsia="en-IE"/>
              </w:rPr>
              <w:t>Have the ability to practice safely and effectively fulfilling his/her professional responsibility within his/her scope of practice</w:t>
            </w:r>
          </w:p>
          <w:p w:rsidR="000958A2" w:rsidRPr="003D7E7D" w:rsidRDefault="000958A2" w:rsidP="00CA5329">
            <w:pPr>
              <w:pStyle w:val="Default"/>
              <w:rPr>
                <w:b/>
                <w:color w:val="auto"/>
              </w:rPr>
            </w:pPr>
          </w:p>
          <w:p w:rsidR="000958A2" w:rsidRPr="003D7E7D" w:rsidRDefault="000958A2" w:rsidP="00CA5329">
            <w:pPr>
              <w:pStyle w:val="ListParagraph"/>
              <w:numPr>
                <w:ilvl w:val="0"/>
                <w:numId w:val="25"/>
              </w:numPr>
              <w:jc w:val="both"/>
              <w:rPr>
                <w:rFonts w:ascii="Arial" w:hAnsi="Arial" w:cs="Arial"/>
                <w:b/>
                <w:u w:val="single"/>
                <w:lang w:val="en-IE" w:eastAsia="en-IE"/>
              </w:rPr>
            </w:pPr>
            <w:r w:rsidRPr="003D7E7D">
              <w:rPr>
                <w:rFonts w:ascii="Arial" w:hAnsi="Arial" w:cs="Arial"/>
                <w:b/>
                <w:u w:val="single"/>
                <w:lang w:val="en-IE" w:eastAsia="en-IE"/>
              </w:rPr>
              <w:t>Annual registration</w:t>
            </w:r>
          </w:p>
          <w:p w:rsidR="000958A2" w:rsidRPr="003D7E7D" w:rsidRDefault="000958A2" w:rsidP="000958A2">
            <w:pPr>
              <w:ind w:left="426"/>
              <w:rPr>
                <w:rFonts w:ascii="Arial" w:hAnsi="Arial" w:cs="Arial"/>
                <w:lang w:eastAsia="en-IE"/>
              </w:rPr>
            </w:pPr>
            <w:r w:rsidRPr="003D7E7D">
              <w:rPr>
                <w:rFonts w:ascii="Arial" w:hAnsi="Arial" w:cs="Arial"/>
                <w:lang w:eastAsia="en-IE"/>
              </w:rPr>
              <w:t>(</w:t>
            </w:r>
            <w:proofErr w:type="spellStart"/>
            <w:r w:rsidRPr="003D7E7D">
              <w:rPr>
                <w:rFonts w:ascii="Arial" w:hAnsi="Arial" w:cs="Arial"/>
                <w:lang w:eastAsia="en-IE"/>
              </w:rPr>
              <w:t>i</w:t>
            </w:r>
            <w:proofErr w:type="spellEnd"/>
            <w:r w:rsidRPr="003D7E7D">
              <w:rPr>
                <w:rFonts w:ascii="Arial" w:hAnsi="Arial" w:cs="Arial"/>
                <w:lang w:eastAsia="en-IE"/>
              </w:rPr>
              <w:t>) Practitioners must maintain live annual registration on the appropriate/relevant Division of the register of Nurses and Midwives maintained by the Nursing and Midwifery Board of Ireland (</w:t>
            </w:r>
            <w:proofErr w:type="spellStart"/>
            <w:r w:rsidRPr="003D7E7D">
              <w:rPr>
                <w:rFonts w:ascii="Arial" w:hAnsi="Arial" w:cs="Arial"/>
                <w:lang w:eastAsia="en-IE"/>
              </w:rPr>
              <w:t>Bord</w:t>
            </w:r>
            <w:proofErr w:type="spellEnd"/>
            <w:r w:rsidRPr="003D7E7D">
              <w:rPr>
                <w:rFonts w:ascii="Arial" w:hAnsi="Arial" w:cs="Arial"/>
                <w:lang w:eastAsia="en-IE"/>
              </w:rPr>
              <w:t xml:space="preserve"> </w:t>
            </w:r>
            <w:proofErr w:type="spellStart"/>
            <w:r w:rsidRPr="003D7E7D">
              <w:rPr>
                <w:rFonts w:ascii="Arial" w:hAnsi="Arial" w:cs="Arial"/>
                <w:lang w:eastAsia="en-IE"/>
              </w:rPr>
              <w:t>Altranais</w:t>
            </w:r>
            <w:proofErr w:type="spellEnd"/>
            <w:r w:rsidRPr="003D7E7D">
              <w:rPr>
                <w:rFonts w:ascii="Arial" w:hAnsi="Arial" w:cs="Arial"/>
                <w:lang w:eastAsia="en-IE"/>
              </w:rPr>
              <w:t xml:space="preserve"> </w:t>
            </w:r>
            <w:proofErr w:type="spellStart"/>
            <w:r w:rsidRPr="003D7E7D">
              <w:rPr>
                <w:rFonts w:ascii="Arial" w:hAnsi="Arial" w:cs="Arial"/>
                <w:lang w:eastAsia="en-IE"/>
              </w:rPr>
              <w:t>agus</w:t>
            </w:r>
            <w:proofErr w:type="spellEnd"/>
            <w:r w:rsidRPr="003D7E7D">
              <w:rPr>
                <w:rFonts w:ascii="Arial" w:hAnsi="Arial" w:cs="Arial"/>
                <w:lang w:eastAsia="en-IE"/>
              </w:rPr>
              <w:t xml:space="preserve"> </w:t>
            </w:r>
            <w:proofErr w:type="spellStart"/>
            <w:r w:rsidRPr="003D7E7D">
              <w:rPr>
                <w:rFonts w:ascii="Arial" w:hAnsi="Arial" w:cs="Arial"/>
                <w:lang w:eastAsia="en-IE"/>
              </w:rPr>
              <w:t>Cnáimhseacha</w:t>
            </w:r>
            <w:r w:rsidR="00C33F09" w:rsidRPr="003D7E7D">
              <w:rPr>
                <w:rFonts w:ascii="Arial" w:hAnsi="Arial" w:cs="Arial"/>
                <w:lang w:eastAsia="en-IE"/>
              </w:rPr>
              <w:t>is</w:t>
            </w:r>
            <w:proofErr w:type="spellEnd"/>
            <w:r w:rsidR="00C33F09" w:rsidRPr="003D7E7D">
              <w:rPr>
                <w:rFonts w:ascii="Arial" w:hAnsi="Arial" w:cs="Arial"/>
                <w:lang w:eastAsia="en-IE"/>
              </w:rPr>
              <w:t xml:space="preserve"> </w:t>
            </w:r>
            <w:proofErr w:type="spellStart"/>
            <w:r w:rsidR="00C33F09" w:rsidRPr="003D7E7D">
              <w:rPr>
                <w:rFonts w:ascii="Arial" w:hAnsi="Arial" w:cs="Arial"/>
                <w:lang w:eastAsia="en-IE"/>
              </w:rPr>
              <w:t>na</w:t>
            </w:r>
            <w:proofErr w:type="spellEnd"/>
            <w:r w:rsidR="00C33F09" w:rsidRPr="003D7E7D">
              <w:rPr>
                <w:rFonts w:ascii="Arial" w:hAnsi="Arial" w:cs="Arial"/>
                <w:lang w:eastAsia="en-IE"/>
              </w:rPr>
              <w:t xml:space="preserve"> </w:t>
            </w:r>
            <w:proofErr w:type="spellStart"/>
            <w:r w:rsidR="00C33F09" w:rsidRPr="003D7E7D">
              <w:rPr>
                <w:rFonts w:ascii="Arial" w:hAnsi="Arial" w:cs="Arial"/>
                <w:lang w:eastAsia="en-IE"/>
              </w:rPr>
              <w:t>hÉireann</w:t>
            </w:r>
            <w:proofErr w:type="spellEnd"/>
            <w:r w:rsidR="00C33F09" w:rsidRPr="003D7E7D">
              <w:rPr>
                <w:rFonts w:ascii="Arial" w:hAnsi="Arial" w:cs="Arial"/>
                <w:lang w:eastAsia="en-IE"/>
              </w:rPr>
              <w:t xml:space="preserve">) for the role </w:t>
            </w:r>
          </w:p>
          <w:p w:rsidR="000958A2" w:rsidRPr="003D7E7D" w:rsidRDefault="00130FF1" w:rsidP="00130FF1">
            <w:pPr>
              <w:ind w:left="64"/>
              <w:jc w:val="center"/>
              <w:rPr>
                <w:rFonts w:ascii="Arial" w:hAnsi="Arial" w:cs="Arial"/>
                <w:lang w:eastAsia="en-IE"/>
              </w:rPr>
            </w:pPr>
            <w:r w:rsidRPr="003D7E7D">
              <w:rPr>
                <w:rFonts w:ascii="Arial" w:hAnsi="Arial" w:cs="Arial"/>
                <w:lang w:eastAsia="en-IE"/>
              </w:rPr>
              <w:t>And</w:t>
            </w:r>
          </w:p>
          <w:p w:rsidR="000958A2" w:rsidRPr="003D7E7D" w:rsidRDefault="000958A2" w:rsidP="00C2511F">
            <w:pPr>
              <w:ind w:left="426"/>
              <w:rPr>
                <w:rFonts w:ascii="Arial" w:hAnsi="Arial" w:cs="Arial"/>
                <w:lang w:eastAsia="en-IE"/>
              </w:rPr>
            </w:pPr>
            <w:r w:rsidRPr="003D7E7D">
              <w:rPr>
                <w:rFonts w:ascii="Arial" w:hAnsi="Arial" w:cs="Arial"/>
                <w:lang w:eastAsia="en-IE"/>
              </w:rPr>
              <w:t>(ii) Confirm annual registration with NMBI to the HSE by way of the annual Patient Safety Assurance Certificate (PSAC).</w:t>
            </w:r>
          </w:p>
          <w:p w:rsidR="000958A2" w:rsidRPr="003D7E7D" w:rsidRDefault="000958A2" w:rsidP="000958A2">
            <w:pPr>
              <w:rPr>
                <w:rFonts w:ascii="Arial" w:hAnsi="Arial" w:cs="Arial"/>
                <w:lang w:eastAsia="en-IE"/>
              </w:rPr>
            </w:pPr>
          </w:p>
          <w:p w:rsidR="000958A2" w:rsidRPr="003D7E7D" w:rsidRDefault="000958A2" w:rsidP="00CA5329">
            <w:pPr>
              <w:pStyle w:val="ListParagraph"/>
              <w:numPr>
                <w:ilvl w:val="0"/>
                <w:numId w:val="25"/>
              </w:numPr>
              <w:jc w:val="both"/>
              <w:rPr>
                <w:rFonts w:ascii="Arial" w:hAnsi="Arial" w:cs="Arial"/>
                <w:b/>
                <w:u w:val="single"/>
                <w:lang w:val="en-IE" w:eastAsia="en-IE"/>
              </w:rPr>
            </w:pPr>
            <w:r w:rsidRPr="003D7E7D">
              <w:rPr>
                <w:rFonts w:ascii="Arial" w:hAnsi="Arial" w:cs="Arial"/>
                <w:b/>
                <w:u w:val="single"/>
                <w:lang w:val="en-IE" w:eastAsia="en-IE"/>
              </w:rPr>
              <w:t>Age</w:t>
            </w:r>
          </w:p>
          <w:p w:rsidR="000958A2" w:rsidRPr="003D7E7D" w:rsidRDefault="000958A2" w:rsidP="00C2511F">
            <w:pPr>
              <w:ind w:left="397"/>
              <w:jc w:val="both"/>
              <w:rPr>
                <w:rFonts w:ascii="Arial" w:hAnsi="Arial" w:cs="Arial"/>
                <w:lang w:eastAsia="en-IE"/>
              </w:rPr>
            </w:pPr>
            <w:r w:rsidRPr="003D7E7D">
              <w:rPr>
                <w:rFonts w:ascii="Arial" w:hAnsi="Arial" w:cs="Arial"/>
                <w:lang w:eastAsia="en-IE"/>
              </w:rPr>
              <w:t>Age restriction shall only apply to a candidate where s/he is not classified as a new entrant (within the meaning of the Public Service Superannuation (Miscellaneous Provisions) Act, 2004). A candidate who is not classified as a new entrant must be under 65 years of age on the first day of the month in which the latest date for receiving completed application forms for the office occurs.</w:t>
            </w:r>
          </w:p>
          <w:p w:rsidR="000958A2" w:rsidRPr="003D7E7D" w:rsidRDefault="000958A2" w:rsidP="000958A2">
            <w:pPr>
              <w:jc w:val="both"/>
              <w:rPr>
                <w:rFonts w:ascii="Arial" w:hAnsi="Arial" w:cs="Arial"/>
                <w:lang w:eastAsia="en-IE"/>
              </w:rPr>
            </w:pPr>
          </w:p>
          <w:p w:rsidR="000958A2" w:rsidRPr="003D7E7D" w:rsidRDefault="000958A2" w:rsidP="00CA5329">
            <w:pPr>
              <w:numPr>
                <w:ilvl w:val="0"/>
                <w:numId w:val="25"/>
              </w:numPr>
              <w:jc w:val="both"/>
              <w:rPr>
                <w:rFonts w:ascii="Arial" w:hAnsi="Arial" w:cs="Arial"/>
                <w:b/>
                <w:u w:val="single"/>
                <w:lang w:val="en-IE" w:eastAsia="en-IE"/>
              </w:rPr>
            </w:pPr>
            <w:r w:rsidRPr="003D7E7D">
              <w:rPr>
                <w:rFonts w:ascii="Arial" w:hAnsi="Arial" w:cs="Arial"/>
                <w:b/>
                <w:u w:val="single"/>
                <w:lang w:val="en-IE" w:eastAsia="en-IE"/>
              </w:rPr>
              <w:t>Health</w:t>
            </w:r>
          </w:p>
          <w:p w:rsidR="000958A2" w:rsidRPr="003D7E7D" w:rsidRDefault="000958A2" w:rsidP="000958A2">
            <w:pPr>
              <w:ind w:left="397"/>
              <w:jc w:val="both"/>
              <w:rPr>
                <w:rFonts w:ascii="Arial" w:hAnsi="Arial" w:cs="Arial"/>
                <w:lang w:eastAsia="en-IE"/>
              </w:rPr>
            </w:pPr>
            <w:r w:rsidRPr="003D7E7D">
              <w:rPr>
                <w:rFonts w:ascii="Arial" w:hAnsi="Arial" w:cs="Arial"/>
                <w:lang w:eastAsia="en-IE"/>
              </w:rPr>
              <w:t>Candidates for and any person holding the office must be fully competent and capable of undertaking the duties attached to the office and be in a state of health such as would indicate a reasonable prospect of ability to render regular and efficient service.</w:t>
            </w:r>
          </w:p>
          <w:p w:rsidR="000958A2" w:rsidRPr="003D7E7D" w:rsidRDefault="000958A2" w:rsidP="000958A2">
            <w:pPr>
              <w:ind w:left="397"/>
              <w:jc w:val="both"/>
              <w:rPr>
                <w:rFonts w:ascii="Arial" w:hAnsi="Arial" w:cs="Arial"/>
                <w:lang w:eastAsia="en-IE"/>
              </w:rPr>
            </w:pPr>
          </w:p>
          <w:p w:rsidR="000958A2" w:rsidRPr="003D7E7D" w:rsidRDefault="000958A2" w:rsidP="00CA5329">
            <w:pPr>
              <w:numPr>
                <w:ilvl w:val="0"/>
                <w:numId w:val="25"/>
              </w:numPr>
              <w:jc w:val="both"/>
              <w:rPr>
                <w:rFonts w:ascii="Arial" w:hAnsi="Arial" w:cs="Arial"/>
                <w:b/>
                <w:u w:val="single"/>
                <w:lang w:val="en-IE" w:eastAsia="en-IE"/>
              </w:rPr>
            </w:pPr>
            <w:r w:rsidRPr="003D7E7D">
              <w:rPr>
                <w:rFonts w:ascii="Arial" w:hAnsi="Arial" w:cs="Arial"/>
                <w:b/>
                <w:u w:val="single"/>
                <w:lang w:val="en-IE" w:eastAsia="en-IE"/>
              </w:rPr>
              <w:t>Character</w:t>
            </w:r>
          </w:p>
          <w:p w:rsidR="00C2511F" w:rsidRPr="003D7E7D" w:rsidRDefault="00D174FF" w:rsidP="00BF27BF">
            <w:r w:rsidRPr="003D7E7D">
              <w:rPr>
                <w:rFonts w:ascii="Arial" w:hAnsi="Arial" w:cs="Arial"/>
                <w:lang w:eastAsia="en-IE"/>
              </w:rPr>
              <w:t xml:space="preserve">       </w:t>
            </w:r>
            <w:r w:rsidR="000958A2" w:rsidRPr="003D7E7D">
              <w:rPr>
                <w:rFonts w:ascii="Arial" w:hAnsi="Arial" w:cs="Arial"/>
                <w:lang w:eastAsia="en-IE"/>
              </w:rPr>
              <w:t>Candidates for and any person holding the office must be of good character.</w:t>
            </w:r>
          </w:p>
          <w:p w:rsidR="00BF27BF" w:rsidRPr="003D7E7D" w:rsidRDefault="00BF27BF" w:rsidP="00BF27BF"/>
          <w:p w:rsidR="000F23D2" w:rsidRPr="003D7E7D" w:rsidRDefault="000F23D2" w:rsidP="006F5A69">
            <w:pPr>
              <w:autoSpaceDE w:val="0"/>
              <w:autoSpaceDN w:val="0"/>
              <w:adjustRightInd w:val="0"/>
              <w:spacing w:line="240" w:lineRule="atLeast"/>
              <w:rPr>
                <w:rFonts w:ascii="Arial" w:hAnsi="Arial" w:cs="Arial"/>
                <w:b/>
                <w:i/>
                <w:iCs/>
              </w:rPr>
            </w:pPr>
            <w:r w:rsidRPr="003D7E7D">
              <w:rPr>
                <w:rFonts w:ascii="Arial" w:hAnsi="Arial" w:cs="Arial"/>
                <w:b/>
                <w:i/>
              </w:rPr>
              <w:t xml:space="preserve">Please note that appointment to and continuation in posts that require statutory registration is dependent upon the post holder maintaining annual registration in the relevant division of the register maintained by </w:t>
            </w:r>
            <w:proofErr w:type="spellStart"/>
            <w:r w:rsidRPr="003D7E7D">
              <w:rPr>
                <w:rFonts w:ascii="Arial" w:hAnsi="Arial" w:cs="Arial"/>
                <w:b/>
                <w:i/>
                <w:iCs/>
              </w:rPr>
              <w:t>Bord</w:t>
            </w:r>
            <w:proofErr w:type="spellEnd"/>
            <w:r w:rsidRPr="003D7E7D">
              <w:rPr>
                <w:rFonts w:ascii="Arial" w:hAnsi="Arial" w:cs="Arial"/>
                <w:b/>
                <w:i/>
                <w:iCs/>
              </w:rPr>
              <w:t xml:space="preserve"> </w:t>
            </w:r>
            <w:proofErr w:type="spellStart"/>
            <w:r w:rsidRPr="003D7E7D">
              <w:rPr>
                <w:rFonts w:ascii="Arial" w:hAnsi="Arial" w:cs="Arial"/>
                <w:b/>
                <w:i/>
                <w:iCs/>
              </w:rPr>
              <w:t>Altranais</w:t>
            </w:r>
            <w:proofErr w:type="spellEnd"/>
            <w:r w:rsidRPr="003D7E7D">
              <w:rPr>
                <w:rFonts w:ascii="Arial" w:hAnsi="Arial" w:cs="Arial"/>
                <w:b/>
                <w:i/>
                <w:iCs/>
              </w:rPr>
              <w:t xml:space="preserve"> </w:t>
            </w:r>
            <w:proofErr w:type="spellStart"/>
            <w:r w:rsidRPr="003D7E7D">
              <w:rPr>
                <w:rFonts w:ascii="Arial" w:hAnsi="Arial" w:cs="Arial"/>
                <w:b/>
                <w:i/>
                <w:iCs/>
              </w:rPr>
              <w:t>agus</w:t>
            </w:r>
            <w:proofErr w:type="spellEnd"/>
            <w:r w:rsidRPr="003D7E7D">
              <w:rPr>
                <w:rFonts w:ascii="Arial" w:hAnsi="Arial" w:cs="Arial"/>
                <w:b/>
                <w:i/>
                <w:iCs/>
              </w:rPr>
              <w:t xml:space="preserve"> </w:t>
            </w:r>
            <w:proofErr w:type="spellStart"/>
            <w:r w:rsidRPr="003D7E7D">
              <w:rPr>
                <w:rFonts w:ascii="Arial" w:hAnsi="Arial" w:cs="Arial"/>
                <w:b/>
                <w:i/>
                <w:iCs/>
              </w:rPr>
              <w:t>Cnáimhseachais</w:t>
            </w:r>
            <w:proofErr w:type="spellEnd"/>
            <w:r w:rsidRPr="003D7E7D">
              <w:rPr>
                <w:rFonts w:ascii="Arial" w:hAnsi="Arial" w:cs="Arial"/>
                <w:b/>
                <w:i/>
                <w:iCs/>
              </w:rPr>
              <w:t xml:space="preserve"> </w:t>
            </w:r>
            <w:proofErr w:type="spellStart"/>
            <w:r w:rsidRPr="003D7E7D">
              <w:rPr>
                <w:rFonts w:ascii="Arial" w:hAnsi="Arial" w:cs="Arial"/>
                <w:b/>
                <w:i/>
                <w:iCs/>
              </w:rPr>
              <w:t>na</w:t>
            </w:r>
            <w:proofErr w:type="spellEnd"/>
            <w:r w:rsidRPr="003D7E7D">
              <w:rPr>
                <w:rFonts w:ascii="Arial" w:hAnsi="Arial" w:cs="Arial"/>
                <w:b/>
                <w:i/>
                <w:iCs/>
              </w:rPr>
              <w:t xml:space="preserve"> </w:t>
            </w:r>
            <w:proofErr w:type="spellStart"/>
            <w:r w:rsidRPr="003D7E7D">
              <w:rPr>
                <w:rFonts w:ascii="Arial" w:hAnsi="Arial" w:cs="Arial"/>
                <w:b/>
                <w:i/>
                <w:iCs/>
              </w:rPr>
              <w:t>hÉireann</w:t>
            </w:r>
            <w:proofErr w:type="spellEnd"/>
            <w:r w:rsidRPr="003D7E7D">
              <w:rPr>
                <w:rFonts w:ascii="Arial" w:hAnsi="Arial" w:cs="Arial"/>
                <w:b/>
                <w:i/>
                <w:iCs/>
              </w:rPr>
              <w:t xml:space="preserve"> (Nursin</w:t>
            </w:r>
            <w:r w:rsidR="00075209" w:rsidRPr="003D7E7D">
              <w:rPr>
                <w:rFonts w:ascii="Arial" w:hAnsi="Arial" w:cs="Arial"/>
                <w:b/>
                <w:i/>
                <w:iCs/>
              </w:rPr>
              <w:t>g &amp; Midwifery Board of Ireland)</w:t>
            </w:r>
            <w:r w:rsidR="00075209" w:rsidRPr="003D7E7D">
              <w:rPr>
                <w:rFonts w:ascii="Arial" w:hAnsi="Arial" w:cs="Arial"/>
                <w:b/>
                <w:i/>
                <w:lang w:val="en-IE" w:eastAsia="en-IE"/>
              </w:rPr>
              <w:t xml:space="preserve"> by way of the Patient Safety Assurance Certificate (PSAC)</w:t>
            </w:r>
          </w:p>
        </w:tc>
      </w:tr>
      <w:tr w:rsidR="00484EA1" w:rsidRPr="003D7E7D" w:rsidTr="006A56B3">
        <w:tc>
          <w:tcPr>
            <w:tcW w:w="2364" w:type="dxa"/>
            <w:tcBorders>
              <w:top w:val="single" w:sz="4" w:space="0" w:color="auto"/>
              <w:left w:val="single" w:sz="4" w:space="0" w:color="auto"/>
              <w:bottom w:val="single" w:sz="4" w:space="0" w:color="auto"/>
              <w:right w:val="single" w:sz="4" w:space="0" w:color="auto"/>
            </w:tcBorders>
          </w:tcPr>
          <w:p w:rsidR="00484EA1" w:rsidRPr="00993EFB" w:rsidRDefault="00484EA1" w:rsidP="005D22B2">
            <w:pPr>
              <w:rPr>
                <w:rFonts w:ascii="Arial" w:hAnsi="Arial" w:cs="Arial"/>
                <w:b/>
                <w:bCs/>
              </w:rPr>
            </w:pPr>
            <w:r w:rsidRPr="00993EFB">
              <w:rPr>
                <w:rFonts w:ascii="Arial" w:hAnsi="Arial" w:cs="Arial"/>
                <w:b/>
                <w:bCs/>
              </w:rPr>
              <w:t>Post Specific Requirements</w:t>
            </w:r>
          </w:p>
          <w:p w:rsidR="00484EA1" w:rsidRPr="00993EFB" w:rsidRDefault="00484EA1">
            <w:pPr>
              <w:jc w:val="both"/>
              <w:rPr>
                <w:rFonts w:ascii="Arial" w:hAnsi="Arial" w:cs="Arial"/>
                <w:b/>
                <w:bCs/>
              </w:rPr>
            </w:pPr>
          </w:p>
        </w:tc>
        <w:tc>
          <w:tcPr>
            <w:tcW w:w="8110" w:type="dxa"/>
            <w:tcBorders>
              <w:top w:val="single" w:sz="4" w:space="0" w:color="auto"/>
              <w:left w:val="single" w:sz="4" w:space="0" w:color="auto"/>
              <w:bottom w:val="single" w:sz="4" w:space="0" w:color="auto"/>
              <w:right w:val="single" w:sz="4" w:space="0" w:color="auto"/>
            </w:tcBorders>
          </w:tcPr>
          <w:p w:rsidR="0072023B" w:rsidRPr="0072023B" w:rsidRDefault="0072023B" w:rsidP="0072023B">
            <w:pPr>
              <w:pStyle w:val="ListParagraph"/>
              <w:numPr>
                <w:ilvl w:val="0"/>
                <w:numId w:val="21"/>
              </w:numPr>
              <w:ind w:left="348" w:hanging="348"/>
              <w:jc w:val="both"/>
              <w:rPr>
                <w:rFonts w:ascii="Arial" w:hAnsi="Arial" w:cs="Arial"/>
                <w:iCs/>
              </w:rPr>
            </w:pPr>
            <w:r w:rsidRPr="0072023B">
              <w:rPr>
                <w:rFonts w:ascii="Arial" w:hAnsi="Arial" w:cs="Arial"/>
                <w:iCs/>
              </w:rPr>
              <w:t xml:space="preserve">Demonstrate depth and breadth of </w:t>
            </w:r>
            <w:proofErr w:type="gramStart"/>
            <w:r w:rsidRPr="0072023B">
              <w:rPr>
                <w:rFonts w:ascii="Arial" w:hAnsi="Arial" w:cs="Arial"/>
                <w:iCs/>
              </w:rPr>
              <w:t>Nursing</w:t>
            </w:r>
            <w:proofErr w:type="gramEnd"/>
            <w:r w:rsidRPr="0072023B">
              <w:rPr>
                <w:rFonts w:ascii="Arial" w:hAnsi="Arial" w:cs="Arial"/>
                <w:iCs/>
              </w:rPr>
              <w:t xml:space="preserve"> experience in the specialist area of Respiratory Nursing. </w:t>
            </w:r>
          </w:p>
          <w:p w:rsidR="0072023B" w:rsidRPr="0072023B" w:rsidRDefault="0072023B" w:rsidP="0072023B">
            <w:pPr>
              <w:pStyle w:val="ListParagraph"/>
              <w:numPr>
                <w:ilvl w:val="0"/>
                <w:numId w:val="21"/>
              </w:numPr>
              <w:ind w:left="348" w:hanging="348"/>
              <w:jc w:val="both"/>
              <w:rPr>
                <w:rFonts w:ascii="Arial" w:hAnsi="Arial" w:cs="Arial"/>
                <w:iCs/>
              </w:rPr>
            </w:pPr>
            <w:r w:rsidRPr="0072023B">
              <w:rPr>
                <w:rFonts w:ascii="Arial" w:hAnsi="Arial" w:cs="Arial"/>
                <w:iCs/>
              </w:rPr>
              <w:t>Have undertaken or agree to undertake, within 2 years of commencement of post the Nurse Prescribing of Medicinal Products Certificate.</w:t>
            </w:r>
          </w:p>
          <w:p w:rsidR="00F021DA" w:rsidRPr="00993EFB" w:rsidRDefault="00F021DA" w:rsidP="00130FF1">
            <w:pPr>
              <w:ind w:left="360"/>
              <w:rPr>
                <w:rFonts w:ascii="Arial" w:hAnsi="Arial" w:cs="Arial"/>
                <w:b/>
                <w:bCs/>
                <w:iCs/>
              </w:rPr>
            </w:pPr>
          </w:p>
        </w:tc>
      </w:tr>
      <w:tr w:rsidR="00484EA1" w:rsidRPr="003D7E7D" w:rsidTr="006A56B3">
        <w:tc>
          <w:tcPr>
            <w:tcW w:w="2364" w:type="dxa"/>
          </w:tcPr>
          <w:p w:rsidR="00484EA1" w:rsidRPr="003D7E7D" w:rsidRDefault="00484EA1" w:rsidP="005D22B2">
            <w:pPr>
              <w:rPr>
                <w:rFonts w:ascii="Arial" w:hAnsi="Arial" w:cs="Arial"/>
                <w:b/>
                <w:bCs/>
              </w:rPr>
            </w:pPr>
            <w:r w:rsidRPr="003D7E7D">
              <w:rPr>
                <w:rFonts w:ascii="Arial" w:hAnsi="Arial" w:cs="Arial"/>
                <w:b/>
                <w:bCs/>
              </w:rPr>
              <w:t>Other requirements specific to the post</w:t>
            </w:r>
          </w:p>
        </w:tc>
        <w:tc>
          <w:tcPr>
            <w:tcW w:w="8110" w:type="dxa"/>
          </w:tcPr>
          <w:p w:rsidR="00384FEE" w:rsidRPr="003D7E7D" w:rsidRDefault="00130FF1" w:rsidP="00130FF1">
            <w:pPr>
              <w:ind w:left="360"/>
              <w:jc w:val="both"/>
              <w:rPr>
                <w:rFonts w:ascii="Arial" w:hAnsi="Arial" w:cs="Arial"/>
                <w:iCs/>
              </w:rPr>
            </w:pPr>
            <w:r w:rsidRPr="003D7E7D">
              <w:rPr>
                <w:rFonts w:ascii="Arial" w:hAnsi="Arial" w:cs="Arial"/>
                <w:iCs/>
              </w:rPr>
              <w:t>N/A</w:t>
            </w:r>
          </w:p>
        </w:tc>
      </w:tr>
      <w:tr w:rsidR="00484EA1" w:rsidRPr="003D7E7D" w:rsidTr="006A56B3">
        <w:tc>
          <w:tcPr>
            <w:tcW w:w="2364" w:type="dxa"/>
          </w:tcPr>
          <w:p w:rsidR="00484EA1" w:rsidRPr="003D7E7D" w:rsidRDefault="00484EA1" w:rsidP="005D22B2">
            <w:pPr>
              <w:rPr>
                <w:rFonts w:ascii="Arial" w:hAnsi="Arial" w:cs="Arial"/>
                <w:b/>
                <w:bCs/>
              </w:rPr>
            </w:pPr>
            <w:r w:rsidRPr="003D7E7D">
              <w:rPr>
                <w:rFonts w:ascii="Arial" w:hAnsi="Arial" w:cs="Arial"/>
                <w:b/>
                <w:bCs/>
              </w:rPr>
              <w:t>Skills, competencies and/or knowledge</w:t>
            </w:r>
          </w:p>
          <w:p w:rsidR="00484EA1" w:rsidRPr="003D7E7D" w:rsidRDefault="00484EA1" w:rsidP="005D22B2">
            <w:pPr>
              <w:rPr>
                <w:rFonts w:ascii="Arial" w:hAnsi="Arial" w:cs="Arial"/>
                <w:b/>
                <w:bCs/>
              </w:rPr>
            </w:pPr>
          </w:p>
          <w:p w:rsidR="00484EA1" w:rsidRPr="003D7E7D" w:rsidRDefault="00484EA1" w:rsidP="005D22B2">
            <w:pPr>
              <w:rPr>
                <w:rFonts w:ascii="Arial" w:hAnsi="Arial" w:cs="Arial"/>
                <w:b/>
                <w:bCs/>
              </w:rPr>
            </w:pPr>
          </w:p>
        </w:tc>
        <w:tc>
          <w:tcPr>
            <w:tcW w:w="8110" w:type="dxa"/>
          </w:tcPr>
          <w:p w:rsidR="00E8195A" w:rsidRPr="003D7E7D" w:rsidRDefault="00E8195A" w:rsidP="00E8195A">
            <w:pPr>
              <w:pStyle w:val="Default"/>
              <w:jc w:val="both"/>
              <w:rPr>
                <w:b/>
                <w:bCs/>
                <w:color w:val="auto"/>
                <w:sz w:val="20"/>
                <w:szCs w:val="20"/>
              </w:rPr>
            </w:pPr>
            <w:r w:rsidRPr="003D7E7D">
              <w:rPr>
                <w:b/>
                <w:bCs/>
                <w:color w:val="auto"/>
                <w:sz w:val="20"/>
                <w:szCs w:val="20"/>
              </w:rPr>
              <w:t xml:space="preserve">Professional Knowledge </w:t>
            </w:r>
          </w:p>
          <w:p w:rsidR="00E8195A" w:rsidRPr="003D7E7D" w:rsidRDefault="00E8195A" w:rsidP="00E8195A">
            <w:pPr>
              <w:pStyle w:val="Default"/>
              <w:rPr>
                <w:color w:val="auto"/>
                <w:sz w:val="20"/>
                <w:szCs w:val="20"/>
              </w:rPr>
            </w:pPr>
            <w:r w:rsidRPr="003D7E7D">
              <w:rPr>
                <w:i/>
                <w:iCs/>
                <w:color w:val="auto"/>
                <w:sz w:val="20"/>
                <w:szCs w:val="20"/>
              </w:rPr>
              <w:t>Clinical Nurse Specialist (Respiratory) will:</w:t>
            </w:r>
          </w:p>
          <w:p w:rsidR="00E8195A" w:rsidRPr="003D7E7D" w:rsidRDefault="00E8195A" w:rsidP="00E8195A">
            <w:pPr>
              <w:pStyle w:val="Default"/>
              <w:jc w:val="both"/>
              <w:rPr>
                <w:color w:val="auto"/>
                <w:sz w:val="20"/>
                <w:szCs w:val="20"/>
              </w:rPr>
            </w:pPr>
          </w:p>
          <w:p w:rsidR="00E8195A" w:rsidRPr="003D7E7D" w:rsidRDefault="00E8195A" w:rsidP="00E8195A">
            <w:pPr>
              <w:pStyle w:val="Default"/>
              <w:numPr>
                <w:ilvl w:val="0"/>
                <w:numId w:val="9"/>
              </w:numPr>
              <w:jc w:val="both"/>
              <w:rPr>
                <w:color w:val="auto"/>
                <w:sz w:val="20"/>
                <w:szCs w:val="20"/>
              </w:rPr>
            </w:pPr>
            <w:r w:rsidRPr="003D7E7D">
              <w:rPr>
                <w:color w:val="auto"/>
                <w:sz w:val="20"/>
                <w:szCs w:val="20"/>
              </w:rPr>
              <w:t xml:space="preserve">Practice in accordance with relevant legislation and with regard to The Scope of Nursing &amp; Midwifery Practice Framework (Nursing and Midwifery Board of Ireland, 2015) and the Code of Professional Conduct and Ethics for Registered Nurses and Registered Midwives (Nursing and Midwifery Board of Ireland, 2014) </w:t>
            </w:r>
          </w:p>
          <w:p w:rsidR="00E8195A" w:rsidRPr="003D7E7D" w:rsidRDefault="00E8195A" w:rsidP="00E8195A">
            <w:pPr>
              <w:pStyle w:val="Default"/>
              <w:numPr>
                <w:ilvl w:val="0"/>
                <w:numId w:val="9"/>
              </w:numPr>
              <w:jc w:val="both"/>
              <w:rPr>
                <w:color w:val="auto"/>
                <w:sz w:val="20"/>
                <w:szCs w:val="20"/>
              </w:rPr>
            </w:pPr>
            <w:r w:rsidRPr="003D7E7D">
              <w:rPr>
                <w:color w:val="auto"/>
                <w:sz w:val="20"/>
                <w:szCs w:val="20"/>
              </w:rPr>
              <w:t xml:space="preserve">Maintain a high standard of professional behaviour and be professionally accountable for actions/omissions. Take measures to develop and maintain the competences required for professional practice </w:t>
            </w:r>
          </w:p>
          <w:p w:rsidR="00E8195A" w:rsidRPr="003D7E7D" w:rsidRDefault="00E8195A" w:rsidP="00E8195A">
            <w:pPr>
              <w:pStyle w:val="Default"/>
              <w:numPr>
                <w:ilvl w:val="0"/>
                <w:numId w:val="9"/>
              </w:numPr>
              <w:jc w:val="both"/>
              <w:rPr>
                <w:color w:val="auto"/>
                <w:sz w:val="20"/>
                <w:szCs w:val="20"/>
              </w:rPr>
            </w:pPr>
            <w:r w:rsidRPr="003D7E7D">
              <w:rPr>
                <w:color w:val="auto"/>
                <w:sz w:val="20"/>
                <w:szCs w:val="20"/>
              </w:rPr>
              <w:t>Adhere to the Nursing &amp; Midwifery values of Care, Compassion and Commitment (</w:t>
            </w:r>
            <w:proofErr w:type="spellStart"/>
            <w:r w:rsidRPr="003D7E7D">
              <w:rPr>
                <w:color w:val="auto"/>
                <w:sz w:val="20"/>
                <w:szCs w:val="20"/>
              </w:rPr>
              <w:t>DoH</w:t>
            </w:r>
            <w:proofErr w:type="spellEnd"/>
            <w:r w:rsidRPr="003D7E7D">
              <w:rPr>
                <w:color w:val="auto"/>
                <w:sz w:val="20"/>
                <w:szCs w:val="20"/>
              </w:rPr>
              <w:t xml:space="preserve">, 2016) </w:t>
            </w:r>
          </w:p>
          <w:p w:rsidR="00E8195A" w:rsidRPr="003D7E7D" w:rsidRDefault="00E8195A" w:rsidP="00E8195A">
            <w:pPr>
              <w:pStyle w:val="Default"/>
              <w:numPr>
                <w:ilvl w:val="0"/>
                <w:numId w:val="9"/>
              </w:numPr>
              <w:jc w:val="both"/>
              <w:rPr>
                <w:color w:val="auto"/>
                <w:sz w:val="20"/>
                <w:szCs w:val="20"/>
              </w:rPr>
            </w:pPr>
            <w:r w:rsidRPr="003D7E7D">
              <w:rPr>
                <w:color w:val="auto"/>
                <w:sz w:val="20"/>
                <w:szCs w:val="20"/>
              </w:rPr>
              <w:t xml:space="preserve">Adhere to national, regional and local HSE PPPGs </w:t>
            </w:r>
          </w:p>
          <w:p w:rsidR="00E8195A" w:rsidRPr="003D7E7D" w:rsidRDefault="00E8195A" w:rsidP="00E8195A">
            <w:pPr>
              <w:pStyle w:val="Default"/>
              <w:numPr>
                <w:ilvl w:val="0"/>
                <w:numId w:val="9"/>
              </w:numPr>
              <w:jc w:val="both"/>
              <w:rPr>
                <w:color w:val="auto"/>
                <w:sz w:val="20"/>
                <w:szCs w:val="20"/>
              </w:rPr>
            </w:pPr>
            <w:r w:rsidRPr="003D7E7D">
              <w:rPr>
                <w:color w:val="auto"/>
                <w:sz w:val="20"/>
                <w:szCs w:val="20"/>
              </w:rPr>
              <w:t xml:space="preserve">Adhere to relevant legislation and regulation </w:t>
            </w:r>
          </w:p>
          <w:p w:rsidR="00E8195A" w:rsidRPr="003D7E7D" w:rsidRDefault="00E8195A" w:rsidP="00E8195A">
            <w:pPr>
              <w:pStyle w:val="Default"/>
              <w:numPr>
                <w:ilvl w:val="0"/>
                <w:numId w:val="9"/>
              </w:numPr>
              <w:jc w:val="both"/>
              <w:rPr>
                <w:color w:val="auto"/>
                <w:sz w:val="20"/>
                <w:szCs w:val="20"/>
              </w:rPr>
            </w:pPr>
            <w:r w:rsidRPr="003D7E7D">
              <w:rPr>
                <w:color w:val="auto"/>
                <w:sz w:val="20"/>
                <w:szCs w:val="20"/>
              </w:rPr>
              <w:t xml:space="preserve">Adhere to appropriate lines of authority within the nurse/midwife management structure. </w:t>
            </w:r>
          </w:p>
          <w:p w:rsidR="00E8195A" w:rsidRPr="003D7E7D" w:rsidRDefault="00E8195A" w:rsidP="00E8195A">
            <w:pPr>
              <w:pStyle w:val="Default"/>
              <w:ind w:left="720"/>
              <w:jc w:val="both"/>
              <w:rPr>
                <w:i/>
                <w:iCs/>
                <w:color w:val="auto"/>
                <w:sz w:val="20"/>
                <w:szCs w:val="20"/>
              </w:rPr>
            </w:pPr>
          </w:p>
          <w:p w:rsidR="00E8195A" w:rsidRPr="003D7E7D" w:rsidRDefault="00E8195A" w:rsidP="00E8195A">
            <w:pPr>
              <w:pStyle w:val="Default"/>
              <w:jc w:val="both"/>
              <w:rPr>
                <w:b/>
                <w:i/>
                <w:iCs/>
                <w:color w:val="auto"/>
                <w:sz w:val="20"/>
                <w:szCs w:val="20"/>
              </w:rPr>
            </w:pPr>
            <w:r w:rsidRPr="003D7E7D">
              <w:rPr>
                <w:b/>
                <w:i/>
                <w:iCs/>
                <w:color w:val="auto"/>
                <w:sz w:val="20"/>
                <w:szCs w:val="20"/>
              </w:rPr>
              <w:t>Clinical Nurse Specialist (Respiratory) will demonstrate:</w:t>
            </w:r>
          </w:p>
          <w:p w:rsidR="00E8195A" w:rsidRPr="003D7E7D" w:rsidRDefault="00E8195A" w:rsidP="00E8195A">
            <w:pPr>
              <w:pStyle w:val="Default"/>
              <w:ind w:left="720"/>
              <w:jc w:val="both"/>
              <w:rPr>
                <w:color w:val="auto"/>
                <w:sz w:val="20"/>
                <w:szCs w:val="20"/>
              </w:rPr>
            </w:pPr>
          </w:p>
          <w:p w:rsidR="00E8195A" w:rsidRPr="003D7E7D" w:rsidRDefault="00E8195A" w:rsidP="00E8195A">
            <w:pPr>
              <w:pStyle w:val="Default"/>
              <w:numPr>
                <w:ilvl w:val="0"/>
                <w:numId w:val="9"/>
              </w:numPr>
              <w:jc w:val="both"/>
              <w:rPr>
                <w:color w:val="auto"/>
                <w:sz w:val="20"/>
                <w:szCs w:val="20"/>
              </w:rPr>
            </w:pPr>
            <w:r w:rsidRPr="003D7E7D">
              <w:rPr>
                <w:color w:val="auto"/>
                <w:sz w:val="20"/>
                <w:szCs w:val="20"/>
              </w:rPr>
              <w:t xml:space="preserve">In-depth knowledge of the role of Clinical Nurse Specialist (Respiratory)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In-depth knowledge of the pathophysiology of </w:t>
            </w:r>
            <w:r w:rsidRPr="003D7E7D">
              <w:rPr>
                <w:bCs/>
                <w:color w:val="auto"/>
                <w:sz w:val="20"/>
                <w:szCs w:val="20"/>
              </w:rPr>
              <w:t>respiratory care</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The ability to undertake a comprehensive assessment of the patient with a </w:t>
            </w:r>
            <w:r w:rsidRPr="003D7E7D">
              <w:rPr>
                <w:bCs/>
                <w:color w:val="auto"/>
                <w:sz w:val="20"/>
                <w:szCs w:val="20"/>
              </w:rPr>
              <w:t>respiratory condition</w:t>
            </w:r>
            <w:r w:rsidRPr="003D7E7D">
              <w:rPr>
                <w:b/>
                <w:bCs/>
                <w:color w:val="auto"/>
                <w:sz w:val="20"/>
                <w:szCs w:val="20"/>
              </w:rPr>
              <w:t xml:space="preserve">, </w:t>
            </w:r>
            <w:r w:rsidRPr="003D7E7D">
              <w:rPr>
                <w:color w:val="auto"/>
                <w:sz w:val="20"/>
                <w:szCs w:val="20"/>
              </w:rPr>
              <w:t xml:space="preserve">including taking an accurate history of their condition and presenting problem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The ability to employ appropriate diagnostic interventions including </w:t>
            </w:r>
            <w:r w:rsidRPr="003D7E7D">
              <w:rPr>
                <w:bCs/>
                <w:color w:val="auto"/>
                <w:sz w:val="20"/>
                <w:szCs w:val="20"/>
              </w:rPr>
              <w:t>(Inhaler techniques / Blood Gas analysis)</w:t>
            </w:r>
            <w:r w:rsidRPr="003D7E7D">
              <w:rPr>
                <w:b/>
                <w:bCs/>
                <w:color w:val="auto"/>
                <w:sz w:val="20"/>
                <w:szCs w:val="20"/>
              </w:rPr>
              <w:t xml:space="preserve"> </w:t>
            </w:r>
            <w:r w:rsidRPr="003D7E7D">
              <w:rPr>
                <w:color w:val="auto"/>
                <w:sz w:val="20"/>
                <w:szCs w:val="20"/>
              </w:rPr>
              <w:t xml:space="preserve">to support clinical decision making and the patients’ self- management planning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The ability to formulate a plan of care based on findings and evidence based standards of care and practice guidelines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The ability to follow up and evaluate a plan of care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Knowledge of health promotion principles/coaching/self-management strategies that will enable people to take greater control over decisions and actions that affect their health and wellbeing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An understanding of the principles of clinical governance and risk management as they apply directly to Clinical Nurse Specialist (Respiratory) role and the wider health service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Evidence of teaching in the clinical area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 working knowledge of audit and research processes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Evidence of computer skills including use of Microsoft Word, Excel, E-mail, </w:t>
            </w:r>
            <w:proofErr w:type="spellStart"/>
            <w:r w:rsidRPr="003D7E7D">
              <w:rPr>
                <w:color w:val="auto"/>
                <w:sz w:val="20"/>
                <w:szCs w:val="20"/>
              </w:rPr>
              <w:t>Powerpoint</w:t>
            </w:r>
            <w:proofErr w:type="spellEnd"/>
            <w:r w:rsidRPr="003D7E7D">
              <w:rPr>
                <w:color w:val="auto"/>
                <w:sz w:val="20"/>
                <w:szCs w:val="20"/>
              </w:rPr>
              <w:t xml:space="preserve"> </w:t>
            </w:r>
          </w:p>
          <w:p w:rsidR="00E8195A" w:rsidRPr="003D7E7D" w:rsidRDefault="00E8195A" w:rsidP="00E8195A">
            <w:pPr>
              <w:pStyle w:val="Default"/>
              <w:ind w:left="720"/>
              <w:jc w:val="both"/>
              <w:rPr>
                <w:color w:val="auto"/>
                <w:sz w:val="20"/>
                <w:szCs w:val="20"/>
              </w:rPr>
            </w:pPr>
          </w:p>
          <w:p w:rsidR="00E8195A" w:rsidRPr="003D7E7D" w:rsidRDefault="00E8195A" w:rsidP="00E8195A">
            <w:pPr>
              <w:pStyle w:val="Default"/>
              <w:jc w:val="both"/>
              <w:rPr>
                <w:b/>
                <w:bCs/>
                <w:color w:val="auto"/>
                <w:sz w:val="20"/>
                <w:szCs w:val="20"/>
              </w:rPr>
            </w:pPr>
            <w:r w:rsidRPr="003D7E7D">
              <w:rPr>
                <w:b/>
                <w:bCs/>
                <w:color w:val="auto"/>
                <w:sz w:val="20"/>
                <w:szCs w:val="20"/>
              </w:rPr>
              <w:t>Communication and Interpersonal Skills</w:t>
            </w:r>
          </w:p>
          <w:p w:rsidR="00E8195A" w:rsidRPr="003D7E7D" w:rsidRDefault="00E8195A" w:rsidP="00E8195A">
            <w:pPr>
              <w:pStyle w:val="Default"/>
              <w:ind w:left="720"/>
              <w:jc w:val="both"/>
              <w:rPr>
                <w:i/>
                <w:iCs/>
                <w:color w:val="auto"/>
                <w:sz w:val="20"/>
                <w:szCs w:val="20"/>
              </w:rPr>
            </w:pP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Effective communication skills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Ability to build and maintain relationships particularly in the context of MDT working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Ability to present information in a clear and concise manner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Ability to manage groups through the learning process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Ability to provide constructive feedback to encourage future learning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Effective presentation skills. </w:t>
            </w:r>
          </w:p>
          <w:p w:rsidR="00E8195A" w:rsidRPr="003D7E7D" w:rsidRDefault="00E8195A" w:rsidP="00E8195A">
            <w:pPr>
              <w:pStyle w:val="Default"/>
              <w:jc w:val="both"/>
              <w:rPr>
                <w:color w:val="auto"/>
                <w:sz w:val="20"/>
                <w:szCs w:val="20"/>
              </w:rPr>
            </w:pPr>
          </w:p>
          <w:p w:rsidR="00E8195A" w:rsidRPr="003D7E7D" w:rsidRDefault="00E8195A" w:rsidP="00E8195A">
            <w:pPr>
              <w:pStyle w:val="Default"/>
              <w:jc w:val="both"/>
              <w:rPr>
                <w:b/>
                <w:bCs/>
                <w:color w:val="auto"/>
                <w:sz w:val="20"/>
                <w:szCs w:val="20"/>
              </w:rPr>
            </w:pPr>
            <w:r w:rsidRPr="003D7E7D">
              <w:rPr>
                <w:b/>
                <w:bCs/>
                <w:color w:val="auto"/>
                <w:sz w:val="20"/>
                <w:szCs w:val="20"/>
              </w:rPr>
              <w:t xml:space="preserve">Organisation and Management Skills: </w:t>
            </w:r>
          </w:p>
          <w:p w:rsidR="00E8195A" w:rsidRPr="003D7E7D" w:rsidRDefault="00E8195A" w:rsidP="00E8195A">
            <w:pPr>
              <w:pStyle w:val="Default"/>
              <w:jc w:val="both"/>
              <w:rPr>
                <w:b/>
                <w:bCs/>
                <w:color w:val="auto"/>
                <w:sz w:val="20"/>
                <w:szCs w:val="20"/>
              </w:rPr>
            </w:pP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Evidence of effective organisational skills including awareness of appropriate resource management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Ability to attain designated targets, manage deadlines and multiple tasks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Ability to be self-directed, work on own initiative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 willingness to be flexible in response to changing local/organisational requirements. </w:t>
            </w:r>
          </w:p>
          <w:p w:rsidR="00E8195A" w:rsidRPr="003D7E7D" w:rsidRDefault="00E8195A" w:rsidP="00E8195A">
            <w:pPr>
              <w:pStyle w:val="Default"/>
              <w:jc w:val="both"/>
              <w:rPr>
                <w:color w:val="auto"/>
                <w:sz w:val="20"/>
                <w:szCs w:val="20"/>
              </w:rPr>
            </w:pPr>
          </w:p>
          <w:p w:rsidR="00E8195A" w:rsidRPr="003D7E7D" w:rsidRDefault="00E8195A" w:rsidP="00E8195A">
            <w:pPr>
              <w:pStyle w:val="Default"/>
              <w:jc w:val="both"/>
              <w:rPr>
                <w:b/>
                <w:bCs/>
                <w:color w:val="auto"/>
                <w:sz w:val="20"/>
                <w:szCs w:val="20"/>
              </w:rPr>
            </w:pPr>
            <w:r w:rsidRPr="003D7E7D">
              <w:rPr>
                <w:b/>
                <w:bCs/>
                <w:color w:val="auto"/>
                <w:sz w:val="20"/>
                <w:szCs w:val="20"/>
              </w:rPr>
              <w:t xml:space="preserve">Building &amp; Maintaining Relationships including Team and Leadership skills </w:t>
            </w:r>
          </w:p>
          <w:p w:rsidR="00E8195A" w:rsidRPr="003D7E7D" w:rsidRDefault="00E8195A" w:rsidP="00E8195A">
            <w:pPr>
              <w:pStyle w:val="Default"/>
              <w:jc w:val="both"/>
              <w:rPr>
                <w:color w:val="auto"/>
                <w:sz w:val="20"/>
                <w:szCs w:val="20"/>
              </w:rPr>
            </w:pP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Leadership, change management and team management skills including the ability to work with MDT colleagues. </w:t>
            </w:r>
          </w:p>
          <w:p w:rsidR="00E8195A" w:rsidRPr="003D7E7D" w:rsidRDefault="00E8195A" w:rsidP="00E8195A">
            <w:pPr>
              <w:pStyle w:val="Default"/>
              <w:jc w:val="both"/>
              <w:rPr>
                <w:color w:val="auto"/>
                <w:sz w:val="20"/>
                <w:szCs w:val="20"/>
              </w:rPr>
            </w:pPr>
          </w:p>
          <w:p w:rsidR="00E8195A" w:rsidRPr="003D7E7D" w:rsidRDefault="00E8195A" w:rsidP="00E8195A">
            <w:pPr>
              <w:pStyle w:val="Default"/>
              <w:jc w:val="both"/>
              <w:rPr>
                <w:b/>
                <w:bCs/>
                <w:color w:val="auto"/>
                <w:sz w:val="20"/>
                <w:szCs w:val="20"/>
              </w:rPr>
            </w:pPr>
            <w:r w:rsidRPr="003D7E7D">
              <w:rPr>
                <w:b/>
                <w:bCs/>
                <w:color w:val="auto"/>
                <w:sz w:val="20"/>
                <w:szCs w:val="20"/>
              </w:rPr>
              <w:t xml:space="preserve">Commitment to providing a quality service: </w:t>
            </w:r>
          </w:p>
          <w:p w:rsidR="00E8195A" w:rsidRPr="003D7E7D" w:rsidRDefault="00E8195A" w:rsidP="00E8195A">
            <w:pPr>
              <w:pStyle w:val="Default"/>
              <w:jc w:val="both"/>
              <w:rPr>
                <w:b/>
                <w:bCs/>
                <w:color w:val="auto"/>
                <w:sz w:val="20"/>
                <w:szCs w:val="20"/>
              </w:rPr>
            </w:pP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Awareness and respect for the patient’s views in relation to their care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Evidence of providing quality improvement programmes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Evidence of conducting audit </w:t>
            </w:r>
          </w:p>
          <w:p w:rsidR="00E8195A" w:rsidRPr="003D7E7D" w:rsidRDefault="00E8195A" w:rsidP="00E8195A">
            <w:pPr>
              <w:pStyle w:val="Default"/>
              <w:numPr>
                <w:ilvl w:val="0"/>
                <w:numId w:val="18"/>
              </w:numPr>
              <w:jc w:val="both"/>
              <w:rPr>
                <w:color w:val="auto"/>
                <w:sz w:val="20"/>
                <w:szCs w:val="20"/>
              </w:rPr>
            </w:pPr>
            <w:r w:rsidRPr="003D7E7D">
              <w:rPr>
                <w:color w:val="auto"/>
                <w:sz w:val="20"/>
                <w:szCs w:val="20"/>
              </w:rPr>
              <w:t xml:space="preserve">Evidence of motivation by ongoing professional development. </w:t>
            </w:r>
          </w:p>
          <w:p w:rsidR="00E8195A" w:rsidRPr="003D7E7D" w:rsidRDefault="00E8195A" w:rsidP="00E8195A">
            <w:pPr>
              <w:pStyle w:val="Default"/>
              <w:jc w:val="both"/>
              <w:rPr>
                <w:color w:val="auto"/>
                <w:sz w:val="20"/>
                <w:szCs w:val="20"/>
              </w:rPr>
            </w:pPr>
          </w:p>
          <w:p w:rsidR="00E8195A" w:rsidRPr="003D7E7D" w:rsidRDefault="00E8195A" w:rsidP="00E8195A">
            <w:pPr>
              <w:pStyle w:val="Default"/>
              <w:jc w:val="both"/>
              <w:rPr>
                <w:b/>
                <w:bCs/>
                <w:color w:val="auto"/>
                <w:sz w:val="20"/>
                <w:szCs w:val="20"/>
              </w:rPr>
            </w:pPr>
            <w:r w:rsidRPr="003D7E7D">
              <w:rPr>
                <w:b/>
                <w:bCs/>
                <w:color w:val="auto"/>
                <w:sz w:val="20"/>
                <w:szCs w:val="20"/>
              </w:rPr>
              <w:t xml:space="preserve">Analysing and Decision Making </w:t>
            </w:r>
          </w:p>
          <w:p w:rsidR="00E8195A" w:rsidRPr="003D7E7D" w:rsidRDefault="00E8195A" w:rsidP="00E8195A">
            <w:pPr>
              <w:pStyle w:val="Default"/>
              <w:jc w:val="both"/>
              <w:rPr>
                <w:b/>
                <w:bCs/>
                <w:color w:val="auto"/>
                <w:sz w:val="20"/>
                <w:szCs w:val="20"/>
              </w:rPr>
            </w:pPr>
          </w:p>
          <w:p w:rsidR="00484EA1" w:rsidRDefault="00E8195A" w:rsidP="00E8195A">
            <w:pPr>
              <w:pStyle w:val="Default"/>
              <w:numPr>
                <w:ilvl w:val="0"/>
                <w:numId w:val="18"/>
              </w:numPr>
              <w:jc w:val="both"/>
              <w:rPr>
                <w:color w:val="auto"/>
                <w:sz w:val="20"/>
                <w:szCs w:val="20"/>
              </w:rPr>
            </w:pPr>
            <w:r w:rsidRPr="003D7E7D">
              <w:rPr>
                <w:color w:val="auto"/>
                <w:sz w:val="20"/>
                <w:szCs w:val="20"/>
              </w:rPr>
              <w:t>Effective analytical, problem solving and decision making skills</w:t>
            </w:r>
          </w:p>
          <w:p w:rsidR="00213A9C" w:rsidRPr="003D7E7D" w:rsidRDefault="00213A9C" w:rsidP="00213A9C">
            <w:pPr>
              <w:pStyle w:val="Default"/>
              <w:ind w:left="360"/>
              <w:jc w:val="both"/>
              <w:rPr>
                <w:color w:val="auto"/>
                <w:sz w:val="20"/>
                <w:szCs w:val="20"/>
              </w:rPr>
            </w:pPr>
          </w:p>
        </w:tc>
      </w:tr>
      <w:tr w:rsidR="00484EA1" w:rsidRPr="003D7E7D" w:rsidTr="006A56B3">
        <w:tc>
          <w:tcPr>
            <w:tcW w:w="2364" w:type="dxa"/>
          </w:tcPr>
          <w:p w:rsidR="00484EA1" w:rsidRPr="003D7E7D" w:rsidRDefault="00484EA1">
            <w:pPr>
              <w:rPr>
                <w:rFonts w:ascii="Arial" w:hAnsi="Arial" w:cs="Arial"/>
                <w:b/>
                <w:bCs/>
              </w:rPr>
            </w:pPr>
            <w:r w:rsidRPr="003D7E7D">
              <w:rPr>
                <w:rFonts w:ascii="Arial" w:hAnsi="Arial" w:cs="Arial"/>
                <w:b/>
                <w:bCs/>
              </w:rPr>
              <w:t>Campaign Specific Selection Process</w:t>
            </w:r>
          </w:p>
          <w:p w:rsidR="00484EA1" w:rsidRPr="003D7E7D" w:rsidRDefault="00484EA1">
            <w:pPr>
              <w:jc w:val="both"/>
              <w:rPr>
                <w:rFonts w:ascii="Arial" w:hAnsi="Arial" w:cs="Arial"/>
                <w:b/>
                <w:bCs/>
              </w:rPr>
            </w:pPr>
          </w:p>
          <w:p w:rsidR="00484EA1" w:rsidRPr="003D7E7D" w:rsidRDefault="00484EA1">
            <w:pPr>
              <w:jc w:val="both"/>
              <w:rPr>
                <w:rFonts w:ascii="Arial" w:hAnsi="Arial" w:cs="Arial"/>
                <w:b/>
                <w:bCs/>
              </w:rPr>
            </w:pPr>
            <w:r w:rsidRPr="003D7E7D">
              <w:rPr>
                <w:rFonts w:ascii="Arial" w:hAnsi="Arial" w:cs="Arial"/>
                <w:b/>
                <w:bCs/>
              </w:rPr>
              <w:t>Ranking/Shortlisting / Interview</w:t>
            </w:r>
          </w:p>
        </w:tc>
        <w:tc>
          <w:tcPr>
            <w:tcW w:w="8110" w:type="dxa"/>
          </w:tcPr>
          <w:p w:rsidR="00484EA1" w:rsidRPr="003D7E7D" w:rsidRDefault="00484EA1">
            <w:pPr>
              <w:jc w:val="both"/>
              <w:rPr>
                <w:rFonts w:ascii="Arial" w:hAnsi="Arial" w:cs="Arial"/>
              </w:rPr>
            </w:pPr>
            <w:r w:rsidRPr="003D7E7D">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484EA1" w:rsidRPr="003D7E7D" w:rsidRDefault="00484EA1">
            <w:pPr>
              <w:jc w:val="both"/>
              <w:rPr>
                <w:rFonts w:ascii="Arial" w:hAnsi="Arial" w:cs="Arial"/>
              </w:rPr>
            </w:pPr>
          </w:p>
          <w:p w:rsidR="00484EA1" w:rsidRPr="003D7E7D" w:rsidRDefault="00484EA1">
            <w:pPr>
              <w:jc w:val="both"/>
              <w:rPr>
                <w:rFonts w:ascii="Arial" w:hAnsi="Arial" w:cs="Arial"/>
                <w:u w:val="single"/>
              </w:rPr>
            </w:pPr>
            <w:r w:rsidRPr="003D7E7D">
              <w:rPr>
                <w:rFonts w:ascii="Arial" w:hAnsi="Arial" w:cs="Arial"/>
                <w:u w:val="single"/>
              </w:rPr>
              <w:t xml:space="preserve">Failure to include information regarding these requirements may result in you not being called forward to the next stage of the selection process.  </w:t>
            </w:r>
          </w:p>
          <w:p w:rsidR="00484EA1" w:rsidRPr="003D7E7D" w:rsidRDefault="00484EA1">
            <w:pPr>
              <w:jc w:val="both"/>
              <w:rPr>
                <w:rFonts w:ascii="Arial" w:hAnsi="Arial" w:cs="Arial"/>
                <w:i/>
                <w:iCs/>
              </w:rPr>
            </w:pPr>
          </w:p>
          <w:p w:rsidR="00484EA1" w:rsidRPr="003D7E7D" w:rsidRDefault="00484EA1">
            <w:pPr>
              <w:jc w:val="both"/>
              <w:rPr>
                <w:rFonts w:ascii="Arial" w:hAnsi="Arial" w:cs="Arial"/>
                <w:iCs/>
              </w:rPr>
            </w:pPr>
            <w:r w:rsidRPr="003D7E7D">
              <w:rPr>
                <w:rFonts w:ascii="Arial" w:hAnsi="Arial" w:cs="Arial"/>
                <w:iCs/>
              </w:rPr>
              <w:t>Those successful at the ranking stage of this process (where applied) will be placed on an order of merit and will be called to interview in ‘bands’ depending on the service needs of the organisation.</w:t>
            </w:r>
          </w:p>
          <w:p w:rsidR="00484EA1" w:rsidRPr="003D7E7D" w:rsidRDefault="00484EA1">
            <w:pPr>
              <w:jc w:val="both"/>
              <w:rPr>
                <w:rFonts w:ascii="Arial" w:hAnsi="Arial" w:cs="Arial"/>
                <w:i/>
                <w:iCs/>
              </w:rPr>
            </w:pPr>
          </w:p>
        </w:tc>
      </w:tr>
      <w:tr w:rsidR="00484EA1" w:rsidRPr="003D7E7D" w:rsidTr="006A56B3">
        <w:tc>
          <w:tcPr>
            <w:tcW w:w="2364" w:type="dxa"/>
          </w:tcPr>
          <w:p w:rsidR="00484EA1" w:rsidRPr="003D7E7D" w:rsidRDefault="00484EA1">
            <w:pPr>
              <w:jc w:val="both"/>
              <w:rPr>
                <w:rFonts w:ascii="Arial" w:hAnsi="Arial" w:cs="Arial"/>
                <w:b/>
                <w:bCs/>
              </w:rPr>
            </w:pPr>
            <w:r w:rsidRPr="003D7E7D">
              <w:rPr>
                <w:rFonts w:ascii="Arial" w:hAnsi="Arial" w:cs="Arial"/>
                <w:b/>
                <w:bCs/>
              </w:rPr>
              <w:t>Code of Practice</w:t>
            </w:r>
          </w:p>
        </w:tc>
        <w:tc>
          <w:tcPr>
            <w:tcW w:w="8110" w:type="dxa"/>
          </w:tcPr>
          <w:p w:rsidR="00484EA1" w:rsidRPr="003D7E7D" w:rsidRDefault="00484EA1">
            <w:pPr>
              <w:jc w:val="both"/>
              <w:rPr>
                <w:rFonts w:ascii="Arial" w:hAnsi="Arial" w:cs="Arial"/>
              </w:rPr>
            </w:pPr>
            <w:r w:rsidRPr="003D7E7D">
              <w:rPr>
                <w:rFonts w:ascii="Arial" w:hAnsi="Arial" w:cs="Arial"/>
              </w:rPr>
              <w:t xml:space="preserve">The </w:t>
            </w:r>
            <w:r w:rsidRPr="003D7E7D">
              <w:rPr>
                <w:rFonts w:ascii="Arial" w:hAnsi="Arial" w:cs="Arial"/>
                <w:lang w:val="en-IE"/>
              </w:rPr>
              <w:t xml:space="preserve">Health Service Executive </w:t>
            </w:r>
            <w:r w:rsidRPr="003D7E7D">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3D7E7D">
              <w:rPr>
                <w:rFonts w:ascii="Arial" w:hAnsi="Arial" w:cs="Arial"/>
                <w:iCs/>
              </w:rPr>
              <w:t xml:space="preserve">facilities for feedback to applicants </w:t>
            </w:r>
            <w:r w:rsidRPr="003D7E7D">
              <w:rPr>
                <w:rFonts w:ascii="Arial" w:hAnsi="Arial" w:cs="Arial"/>
              </w:rPr>
              <w:t xml:space="preserve">on matters relating to their application when requested, and </w:t>
            </w:r>
            <w:r w:rsidRPr="003D7E7D">
              <w:rPr>
                <w:rFonts w:ascii="Arial" w:hAnsi="Arial" w:cs="Arial"/>
                <w:lang w:val="en-US"/>
              </w:rPr>
              <w:t xml:space="preserve">outlines procedures in relation to requests for a review of the recruitment and selection process and review in relation to allegations of a breach of the Code of Practice. </w:t>
            </w:r>
            <w:r w:rsidRPr="003D7E7D">
              <w:rPr>
                <w:rFonts w:ascii="Arial" w:hAnsi="Arial" w:cs="Arial"/>
              </w:rPr>
              <w:t xml:space="preserve"> Additional information on the </w:t>
            </w:r>
            <w:smartTag w:uri="urn:schemas-microsoft-com:office:smarttags" w:element="stockticker">
              <w:r w:rsidRPr="003D7E7D">
                <w:rPr>
                  <w:rFonts w:ascii="Arial" w:hAnsi="Arial" w:cs="Arial"/>
                </w:rPr>
                <w:t>HSE</w:t>
              </w:r>
            </w:smartTag>
            <w:r w:rsidRPr="003D7E7D">
              <w:rPr>
                <w:rFonts w:ascii="Arial" w:hAnsi="Arial" w:cs="Arial"/>
              </w:rPr>
              <w:t>’s review process is available in the document posted with each vacancy entitled “Code of Practice, Information for Candidates”.</w:t>
            </w:r>
          </w:p>
          <w:p w:rsidR="00484EA1" w:rsidRPr="003D7E7D" w:rsidRDefault="00484EA1">
            <w:pPr>
              <w:ind w:firstLine="720"/>
              <w:jc w:val="both"/>
              <w:rPr>
                <w:rFonts w:ascii="Arial" w:hAnsi="Arial" w:cs="Arial"/>
              </w:rPr>
            </w:pPr>
          </w:p>
          <w:p w:rsidR="00484EA1" w:rsidRPr="003D7E7D" w:rsidRDefault="00484EA1">
            <w:pPr>
              <w:jc w:val="both"/>
              <w:rPr>
                <w:rFonts w:ascii="Arial" w:hAnsi="Arial" w:cs="Arial"/>
              </w:rPr>
            </w:pPr>
            <w:r w:rsidRPr="003D7E7D">
              <w:rPr>
                <w:rFonts w:ascii="Arial" w:hAnsi="Arial" w:cs="Arial"/>
              </w:rPr>
              <w:t xml:space="preserve">Codes of practice are published by the CPSA and are available on </w:t>
            </w:r>
            <w:hyperlink r:id="rId10" w:history="1">
              <w:r w:rsidRPr="003D7E7D">
                <w:rPr>
                  <w:rStyle w:val="Hyperlink"/>
                  <w:rFonts w:ascii="Arial" w:hAnsi="Arial" w:cs="Arial"/>
                  <w:color w:val="auto"/>
                </w:rPr>
                <w:t>www.hse.ie/eng/staff/jobs</w:t>
              </w:r>
            </w:hyperlink>
            <w:r w:rsidRPr="003D7E7D">
              <w:rPr>
                <w:rFonts w:ascii="Arial" w:hAnsi="Arial" w:cs="Arial"/>
              </w:rPr>
              <w:t xml:space="preserve"> in the document posted with each vacancy entitled “Code of Practice, Information for Candidates” or on </w:t>
            </w:r>
            <w:hyperlink r:id="rId11" w:history="1">
              <w:r w:rsidRPr="003D7E7D">
                <w:rPr>
                  <w:rStyle w:val="Hyperlink"/>
                  <w:rFonts w:ascii="Arial" w:hAnsi="Arial" w:cs="Arial"/>
                  <w:color w:val="auto"/>
                </w:rPr>
                <w:t>www.cpsa.ie</w:t>
              </w:r>
            </w:hyperlink>
            <w:r w:rsidRPr="003D7E7D">
              <w:rPr>
                <w:rFonts w:ascii="Arial" w:hAnsi="Arial" w:cs="Arial"/>
              </w:rPr>
              <w:t>.</w:t>
            </w:r>
          </w:p>
        </w:tc>
      </w:tr>
      <w:tr w:rsidR="00484EA1" w:rsidRPr="003D7E7D" w:rsidTr="006A56B3">
        <w:tc>
          <w:tcPr>
            <w:tcW w:w="10474" w:type="dxa"/>
            <w:gridSpan w:val="2"/>
          </w:tcPr>
          <w:p w:rsidR="00484EA1" w:rsidRPr="003D7E7D" w:rsidRDefault="00484EA1">
            <w:pPr>
              <w:jc w:val="both"/>
              <w:rPr>
                <w:rFonts w:ascii="Arial" w:hAnsi="Arial" w:cs="Arial"/>
              </w:rPr>
            </w:pPr>
            <w:r w:rsidRPr="003D7E7D">
              <w:rPr>
                <w:rFonts w:ascii="Arial" w:hAnsi="Arial" w:cs="Arial"/>
              </w:rPr>
              <w:t>The reform programme outlined for the Health Services may impact on this role and as structures change the job description may be reviewed.</w:t>
            </w:r>
          </w:p>
          <w:p w:rsidR="00484EA1" w:rsidRPr="003D7E7D" w:rsidRDefault="00484EA1">
            <w:pPr>
              <w:jc w:val="both"/>
              <w:rPr>
                <w:rFonts w:ascii="Arial" w:hAnsi="Arial" w:cs="Arial"/>
              </w:rPr>
            </w:pPr>
          </w:p>
          <w:p w:rsidR="00484EA1" w:rsidRPr="003D7E7D" w:rsidRDefault="00484EA1">
            <w:pPr>
              <w:jc w:val="both"/>
              <w:rPr>
                <w:rFonts w:ascii="Arial" w:hAnsi="Arial" w:cs="Arial"/>
              </w:rPr>
            </w:pPr>
            <w:r w:rsidRPr="003D7E7D">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rsidR="00484EA1" w:rsidRPr="003D7E7D" w:rsidRDefault="00484EA1">
      <w:pPr>
        <w:jc w:val="both"/>
        <w:rPr>
          <w:rFonts w:ascii="Arial" w:hAnsi="Arial" w:cs="Arial"/>
          <w:b/>
        </w:rPr>
      </w:pPr>
    </w:p>
    <w:p w:rsidR="00484EA1" w:rsidRPr="003D7E7D" w:rsidRDefault="00484EA1">
      <w:pPr>
        <w:jc w:val="both"/>
        <w:rPr>
          <w:rFonts w:ascii="Arial" w:hAnsi="Arial" w:cs="Arial"/>
        </w:rPr>
      </w:pPr>
      <w:r w:rsidRPr="003D7E7D">
        <w:rPr>
          <w:rFonts w:ascii="Arial" w:hAnsi="Arial" w:cs="Arial"/>
          <w:b/>
        </w:rPr>
        <w:br w:type="page"/>
      </w:r>
    </w:p>
    <w:p w:rsidR="00484EA1" w:rsidRPr="003D7E7D" w:rsidRDefault="00E3268F" w:rsidP="00E3268F">
      <w:pPr>
        <w:ind w:left="6480" w:firstLine="720"/>
        <w:jc w:val="both"/>
        <w:rPr>
          <w:rFonts w:ascii="Arial" w:hAnsi="Arial" w:cs="Arial"/>
        </w:rPr>
      </w:pPr>
      <w:r w:rsidRPr="003D7E7D">
        <w:rPr>
          <w:rFonts w:ascii="Arial" w:hAnsi="Arial" w:cs="Arial"/>
          <w:noProof/>
          <w:lang w:val="en-IE" w:eastAsia="en-IE"/>
        </w:rPr>
        <w:drawing>
          <wp:anchor distT="0" distB="0" distL="114300" distR="114300" simplePos="0" relativeHeight="251658240" behindDoc="0" locked="0" layoutInCell="1" allowOverlap="1">
            <wp:simplePos x="0" y="0"/>
            <wp:positionH relativeFrom="column">
              <wp:posOffset>-466725</wp:posOffset>
            </wp:positionH>
            <wp:positionV relativeFrom="paragraph">
              <wp:posOffset>-2540</wp:posOffset>
            </wp:positionV>
            <wp:extent cx="1152525" cy="714375"/>
            <wp:effectExtent l="19050" t="0" r="9525"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2" cstate="print"/>
                    <a:srcRect/>
                    <a:stretch>
                      <a:fillRect/>
                    </a:stretch>
                  </pic:blipFill>
                  <pic:spPr bwMode="auto">
                    <a:xfrm>
                      <a:off x="0" y="0"/>
                      <a:ext cx="1152525" cy="714375"/>
                    </a:xfrm>
                    <a:prstGeom prst="rect">
                      <a:avLst/>
                    </a:prstGeom>
                    <a:noFill/>
                    <a:ln w="9525">
                      <a:noFill/>
                      <a:miter lim="800000"/>
                      <a:headEnd/>
                      <a:tailEnd/>
                    </a:ln>
                  </pic:spPr>
                </pic:pic>
              </a:graphicData>
            </a:graphic>
          </wp:anchor>
        </w:drawing>
      </w:r>
      <w:r w:rsidRPr="003D7E7D">
        <w:rPr>
          <w:rFonts w:ascii="Arial" w:hAnsi="Arial" w:cs="Arial"/>
          <w:noProof/>
          <w:lang w:val="en-IE" w:eastAsia="en-IE"/>
        </w:rPr>
        <w:drawing>
          <wp:inline distT="0" distB="0" distL="0" distR="0">
            <wp:extent cx="1333500" cy="685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33500" cy="685800"/>
                    </a:xfrm>
                    <a:prstGeom prst="rect">
                      <a:avLst/>
                    </a:prstGeom>
                    <a:noFill/>
                    <a:ln w="9525">
                      <a:noFill/>
                      <a:miter lim="800000"/>
                      <a:headEnd/>
                      <a:tailEnd/>
                    </a:ln>
                  </pic:spPr>
                </pic:pic>
              </a:graphicData>
            </a:graphic>
          </wp:inline>
        </w:drawing>
      </w:r>
    </w:p>
    <w:p w:rsidR="00484EA1" w:rsidRPr="003D7E7D" w:rsidRDefault="00484EA1">
      <w:pPr>
        <w:jc w:val="both"/>
        <w:rPr>
          <w:rFonts w:ascii="Arial" w:hAnsi="Arial" w:cs="Arial"/>
          <w:b/>
        </w:rPr>
      </w:pPr>
    </w:p>
    <w:p w:rsidR="005D22B2" w:rsidRPr="003D7E7D" w:rsidRDefault="007F2C04" w:rsidP="005D22B2">
      <w:pPr>
        <w:jc w:val="center"/>
        <w:rPr>
          <w:rFonts w:ascii="Arial" w:hAnsi="Arial" w:cs="Arial"/>
          <w:b/>
        </w:rPr>
      </w:pPr>
      <w:r w:rsidRPr="003D7E7D">
        <w:rPr>
          <w:rFonts w:ascii="Arial" w:hAnsi="Arial" w:cs="Arial"/>
          <w:b/>
        </w:rPr>
        <w:t>Clinical Nurse Specialist (</w:t>
      </w:r>
      <w:r w:rsidR="00E8195A" w:rsidRPr="003D7E7D">
        <w:rPr>
          <w:rFonts w:ascii="Arial" w:hAnsi="Arial" w:cs="Arial"/>
          <w:b/>
        </w:rPr>
        <w:t>Respiratory</w:t>
      </w:r>
      <w:r w:rsidRPr="003D7E7D">
        <w:rPr>
          <w:rFonts w:ascii="Arial" w:hAnsi="Arial" w:cs="Arial"/>
          <w:b/>
        </w:rPr>
        <w:t>)</w:t>
      </w:r>
    </w:p>
    <w:p w:rsidR="00484EA1" w:rsidRPr="003D7E7D" w:rsidRDefault="00484EA1">
      <w:pPr>
        <w:jc w:val="center"/>
        <w:rPr>
          <w:rFonts w:ascii="Arial" w:hAnsi="Arial" w:cs="Arial"/>
          <w:b/>
        </w:rPr>
      </w:pPr>
      <w:r w:rsidRPr="003D7E7D">
        <w:rPr>
          <w:rFonts w:ascii="Arial" w:hAnsi="Arial" w:cs="Arial"/>
          <w:b/>
        </w:rPr>
        <w:t>Terms and Conditions of Employment</w:t>
      </w:r>
    </w:p>
    <w:p w:rsidR="00484EA1" w:rsidRPr="003D7E7D"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7655"/>
      </w:tblGrid>
      <w:tr w:rsidR="00484EA1" w:rsidRPr="003D7E7D" w:rsidTr="00FB4AD7">
        <w:tc>
          <w:tcPr>
            <w:tcW w:w="1985" w:type="dxa"/>
          </w:tcPr>
          <w:p w:rsidR="00484EA1" w:rsidRPr="003D7E7D" w:rsidRDefault="00484EA1">
            <w:pPr>
              <w:jc w:val="both"/>
              <w:rPr>
                <w:rFonts w:ascii="Arial" w:hAnsi="Arial" w:cs="Arial"/>
                <w:b/>
                <w:bCs/>
              </w:rPr>
            </w:pPr>
            <w:r w:rsidRPr="003D7E7D">
              <w:rPr>
                <w:rFonts w:ascii="Arial" w:hAnsi="Arial" w:cs="Arial"/>
                <w:b/>
                <w:bCs/>
              </w:rPr>
              <w:t xml:space="preserve">Tenure </w:t>
            </w:r>
          </w:p>
        </w:tc>
        <w:tc>
          <w:tcPr>
            <w:tcW w:w="7655" w:type="dxa"/>
          </w:tcPr>
          <w:p w:rsidR="00484EA1" w:rsidRPr="003D7E7D" w:rsidRDefault="00484EA1">
            <w:pPr>
              <w:tabs>
                <w:tab w:val="left" w:pos="-720"/>
                <w:tab w:val="left" w:pos="0"/>
                <w:tab w:val="left" w:pos="720"/>
              </w:tabs>
              <w:suppressAutoHyphens/>
              <w:jc w:val="both"/>
              <w:rPr>
                <w:rFonts w:ascii="Arial" w:hAnsi="Arial" w:cs="Arial"/>
                <w:spacing w:val="-3"/>
              </w:rPr>
            </w:pPr>
            <w:r w:rsidRPr="003D7E7D">
              <w:rPr>
                <w:rFonts w:ascii="Arial" w:hAnsi="Arial" w:cs="Arial"/>
                <w:spacing w:val="-3"/>
              </w:rPr>
              <w:t xml:space="preserve">The current </w:t>
            </w:r>
            <w:r w:rsidR="006C1470" w:rsidRPr="003D7E7D">
              <w:rPr>
                <w:rFonts w:ascii="Arial" w:hAnsi="Arial" w:cs="Arial"/>
                <w:spacing w:val="-3"/>
              </w:rPr>
              <w:t>vacancy</w:t>
            </w:r>
            <w:r w:rsidRPr="003D7E7D">
              <w:rPr>
                <w:rFonts w:ascii="Arial" w:hAnsi="Arial" w:cs="Arial"/>
                <w:spacing w:val="-3"/>
              </w:rPr>
              <w:t xml:space="preserve"> </w:t>
            </w:r>
            <w:r w:rsidR="006C1470" w:rsidRPr="003D7E7D">
              <w:rPr>
                <w:rFonts w:ascii="Arial" w:hAnsi="Arial" w:cs="Arial"/>
                <w:spacing w:val="-3"/>
              </w:rPr>
              <w:t>available is</w:t>
            </w:r>
            <w:r w:rsidR="0043519B" w:rsidRPr="003D7E7D">
              <w:rPr>
                <w:rFonts w:ascii="Arial" w:hAnsi="Arial" w:cs="Arial"/>
                <w:spacing w:val="-3"/>
              </w:rPr>
              <w:t xml:space="preserve"> </w:t>
            </w:r>
            <w:r w:rsidRPr="003D7E7D">
              <w:rPr>
                <w:rFonts w:ascii="Arial" w:hAnsi="Arial" w:cs="Arial"/>
                <w:spacing w:val="-3"/>
              </w:rPr>
              <w:t xml:space="preserve">permanent and whole time.  </w:t>
            </w:r>
          </w:p>
          <w:p w:rsidR="00484EA1" w:rsidRPr="003D7E7D" w:rsidRDefault="00484EA1">
            <w:pPr>
              <w:tabs>
                <w:tab w:val="left" w:pos="-720"/>
                <w:tab w:val="left" w:pos="0"/>
                <w:tab w:val="left" w:pos="720"/>
              </w:tabs>
              <w:suppressAutoHyphens/>
              <w:jc w:val="both"/>
              <w:rPr>
                <w:rFonts w:ascii="Arial" w:hAnsi="Arial" w:cs="Arial"/>
                <w:spacing w:val="-3"/>
              </w:rPr>
            </w:pPr>
          </w:p>
          <w:p w:rsidR="00484EA1" w:rsidRPr="003D7E7D" w:rsidRDefault="00484EA1">
            <w:pPr>
              <w:tabs>
                <w:tab w:val="left" w:pos="-720"/>
                <w:tab w:val="left" w:pos="0"/>
                <w:tab w:val="left" w:pos="720"/>
              </w:tabs>
              <w:suppressAutoHyphens/>
              <w:jc w:val="both"/>
              <w:rPr>
                <w:rFonts w:ascii="Arial" w:hAnsi="Arial" w:cs="Arial"/>
                <w:spacing w:val="-3"/>
              </w:rPr>
            </w:pPr>
            <w:r w:rsidRPr="003D7E7D">
              <w:rPr>
                <w:rFonts w:ascii="Arial" w:hAnsi="Arial" w:cs="Arial"/>
                <w:spacing w:val="-3"/>
              </w:rPr>
              <w:t xml:space="preserve">The post is pensionable. A panel </w:t>
            </w:r>
            <w:r w:rsidR="00397A9A" w:rsidRPr="003D7E7D">
              <w:rPr>
                <w:rFonts w:ascii="Arial" w:hAnsi="Arial" w:cs="Arial"/>
                <w:spacing w:val="-3"/>
              </w:rPr>
              <w:t>may</w:t>
            </w:r>
            <w:r w:rsidRPr="003D7E7D">
              <w:rPr>
                <w:rFonts w:ascii="Arial" w:hAnsi="Arial" w:cs="Arial"/>
                <w:spacing w:val="-3"/>
              </w:rPr>
              <w:t xml:space="preserve"> be created from which permanent and specified purpose vacancies of full or part time duration </w:t>
            </w:r>
            <w:r w:rsidR="00397A9A" w:rsidRPr="003D7E7D">
              <w:rPr>
                <w:rFonts w:ascii="Arial" w:hAnsi="Arial" w:cs="Arial"/>
                <w:spacing w:val="-3"/>
              </w:rPr>
              <w:t>may</w:t>
            </w:r>
            <w:r w:rsidRPr="003D7E7D">
              <w:rPr>
                <w:rFonts w:ascii="Arial" w:hAnsi="Arial" w:cs="Arial"/>
                <w:spacing w:val="-3"/>
              </w:rPr>
              <w:t xml:space="preserve"> be filled. The tenure of these posts will be indicated at “expression of interest” stage. </w:t>
            </w:r>
          </w:p>
          <w:p w:rsidR="00484EA1" w:rsidRPr="003D7E7D" w:rsidRDefault="00484EA1">
            <w:pPr>
              <w:tabs>
                <w:tab w:val="left" w:pos="-720"/>
                <w:tab w:val="left" w:pos="0"/>
                <w:tab w:val="left" w:pos="720"/>
              </w:tabs>
              <w:suppressAutoHyphens/>
              <w:jc w:val="both"/>
              <w:rPr>
                <w:rFonts w:ascii="Arial" w:hAnsi="Arial" w:cs="Arial"/>
                <w:spacing w:val="-3"/>
              </w:rPr>
            </w:pPr>
          </w:p>
          <w:p w:rsidR="00484EA1" w:rsidRPr="003D7E7D" w:rsidRDefault="00484EA1">
            <w:pPr>
              <w:tabs>
                <w:tab w:val="left" w:pos="-720"/>
                <w:tab w:val="left" w:pos="0"/>
                <w:tab w:val="left" w:pos="720"/>
              </w:tabs>
              <w:suppressAutoHyphens/>
              <w:jc w:val="both"/>
              <w:rPr>
                <w:rFonts w:ascii="Arial" w:hAnsi="Arial" w:cs="Arial"/>
                <w:spacing w:val="-3"/>
              </w:rPr>
            </w:pPr>
            <w:r w:rsidRPr="003D7E7D">
              <w:rPr>
                <w:rFonts w:ascii="Arial" w:hAnsi="Arial" w:cs="Arial"/>
                <w:spacing w:val="-3"/>
              </w:rPr>
              <w:t>Appointment as an employee of the Health Service Executive is governed by the Health Act 2004 and the Public Service Management (Recruitment and Appointment) Act 2004.</w:t>
            </w:r>
          </w:p>
          <w:p w:rsidR="00484EA1" w:rsidRPr="003D7E7D" w:rsidRDefault="00484EA1">
            <w:pPr>
              <w:tabs>
                <w:tab w:val="left" w:pos="-720"/>
                <w:tab w:val="left" w:pos="0"/>
                <w:tab w:val="left" w:pos="720"/>
              </w:tabs>
              <w:suppressAutoHyphens/>
              <w:jc w:val="both"/>
              <w:rPr>
                <w:rFonts w:ascii="Arial" w:hAnsi="Arial" w:cs="Arial"/>
                <w:spacing w:val="-3"/>
              </w:rPr>
            </w:pPr>
          </w:p>
          <w:p w:rsidR="00484EA1" w:rsidRPr="003D7E7D" w:rsidRDefault="00484EA1">
            <w:pPr>
              <w:tabs>
                <w:tab w:val="left" w:pos="-720"/>
                <w:tab w:val="left" w:pos="0"/>
                <w:tab w:val="left" w:pos="720"/>
              </w:tabs>
              <w:suppressAutoHyphens/>
              <w:jc w:val="both"/>
              <w:rPr>
                <w:rFonts w:ascii="Arial" w:hAnsi="Arial" w:cs="Arial"/>
                <w:spacing w:val="-3"/>
              </w:rPr>
            </w:pPr>
          </w:p>
        </w:tc>
      </w:tr>
      <w:tr w:rsidR="00484EA1" w:rsidRPr="003D7E7D" w:rsidTr="00FB4AD7">
        <w:tc>
          <w:tcPr>
            <w:tcW w:w="1985" w:type="dxa"/>
          </w:tcPr>
          <w:p w:rsidR="00484EA1" w:rsidRPr="003D7E7D" w:rsidRDefault="00484EA1">
            <w:pPr>
              <w:jc w:val="both"/>
              <w:rPr>
                <w:rFonts w:ascii="Arial" w:hAnsi="Arial" w:cs="Arial"/>
                <w:b/>
                <w:bCs/>
              </w:rPr>
            </w:pPr>
            <w:r w:rsidRPr="003D7E7D">
              <w:rPr>
                <w:rFonts w:ascii="Arial" w:hAnsi="Arial" w:cs="Arial"/>
                <w:b/>
                <w:bCs/>
              </w:rPr>
              <w:t xml:space="preserve">Remuneration </w:t>
            </w:r>
          </w:p>
        </w:tc>
        <w:tc>
          <w:tcPr>
            <w:tcW w:w="7655" w:type="dxa"/>
          </w:tcPr>
          <w:p w:rsidR="00C90566" w:rsidRPr="003D7E7D" w:rsidRDefault="00C90566" w:rsidP="00C90566">
            <w:pPr>
              <w:jc w:val="both"/>
              <w:rPr>
                <w:rFonts w:ascii="Arial" w:hAnsi="Arial" w:cs="Arial"/>
              </w:rPr>
            </w:pPr>
            <w:r w:rsidRPr="003D7E7D">
              <w:rPr>
                <w:rFonts w:ascii="Arial" w:hAnsi="Arial" w:cs="Arial"/>
              </w:rPr>
              <w:t xml:space="preserve">The salary scale for the post (as at 01/04/2017) is: </w:t>
            </w:r>
          </w:p>
          <w:p w:rsidR="00C90566" w:rsidRPr="003D7E7D" w:rsidRDefault="00C90566" w:rsidP="00C90566">
            <w:pPr>
              <w:jc w:val="both"/>
              <w:rPr>
                <w:rFonts w:ascii="Arial" w:hAnsi="Arial" w:cs="Arial"/>
              </w:rPr>
            </w:pPr>
          </w:p>
          <w:p w:rsidR="00484EA1" w:rsidRPr="003D7E7D" w:rsidRDefault="00C90566" w:rsidP="00C90566">
            <w:pPr>
              <w:jc w:val="both"/>
              <w:rPr>
                <w:rFonts w:ascii="Arial" w:hAnsi="Arial" w:cs="Arial"/>
              </w:rPr>
            </w:pPr>
            <w:r w:rsidRPr="003D7E7D">
              <w:rPr>
                <w:rFonts w:ascii="Arial" w:hAnsi="Arial" w:cs="Arial"/>
              </w:rPr>
              <w:t>€48,089 – €48,886 – €49,559 – €50,659 – €51,874 – €53,067 – €54,260 – €55,604 – €56,852</w:t>
            </w:r>
          </w:p>
        </w:tc>
      </w:tr>
      <w:tr w:rsidR="00484EA1" w:rsidRPr="003D7E7D" w:rsidTr="00FB4AD7">
        <w:tc>
          <w:tcPr>
            <w:tcW w:w="1985" w:type="dxa"/>
          </w:tcPr>
          <w:p w:rsidR="00484EA1" w:rsidRPr="003D7E7D" w:rsidRDefault="00484EA1">
            <w:pPr>
              <w:jc w:val="both"/>
              <w:rPr>
                <w:rFonts w:ascii="Arial" w:hAnsi="Arial" w:cs="Arial"/>
                <w:b/>
                <w:bCs/>
              </w:rPr>
            </w:pPr>
            <w:r w:rsidRPr="003D7E7D">
              <w:rPr>
                <w:rFonts w:ascii="Arial" w:hAnsi="Arial" w:cs="Arial"/>
                <w:b/>
                <w:bCs/>
              </w:rPr>
              <w:t>Working Week</w:t>
            </w:r>
          </w:p>
          <w:p w:rsidR="00484EA1" w:rsidRPr="003D7E7D" w:rsidRDefault="00484EA1">
            <w:pPr>
              <w:jc w:val="both"/>
              <w:rPr>
                <w:rFonts w:ascii="Arial" w:hAnsi="Arial" w:cs="Arial"/>
                <w:b/>
                <w:bCs/>
              </w:rPr>
            </w:pPr>
          </w:p>
        </w:tc>
        <w:tc>
          <w:tcPr>
            <w:tcW w:w="7655" w:type="dxa"/>
          </w:tcPr>
          <w:p w:rsidR="00484EA1" w:rsidRPr="003D7E7D" w:rsidRDefault="00484EA1">
            <w:pPr>
              <w:jc w:val="both"/>
              <w:rPr>
                <w:rFonts w:ascii="Arial" w:hAnsi="Arial" w:cs="Arial"/>
              </w:rPr>
            </w:pPr>
            <w:r w:rsidRPr="003D7E7D">
              <w:rPr>
                <w:rFonts w:ascii="Arial" w:hAnsi="Arial" w:cs="Arial"/>
              </w:rPr>
              <w:t xml:space="preserve">The standard working week applying to the post is to be confirmed at Job Offer stage.  </w:t>
            </w:r>
          </w:p>
          <w:p w:rsidR="00384FEE" w:rsidRPr="003D7E7D" w:rsidRDefault="00384FEE">
            <w:pPr>
              <w:jc w:val="both"/>
              <w:rPr>
                <w:rFonts w:ascii="Arial" w:hAnsi="Arial" w:cs="Arial"/>
                <w:b/>
              </w:rPr>
            </w:pPr>
          </w:p>
          <w:p w:rsidR="00484EA1" w:rsidRPr="003D7E7D" w:rsidRDefault="00484EA1">
            <w:pPr>
              <w:jc w:val="both"/>
              <w:rPr>
                <w:rFonts w:ascii="Arial" w:hAnsi="Arial" w:cs="Arial"/>
              </w:rPr>
            </w:pPr>
            <w:smartTag w:uri="urn:schemas-microsoft-com:office:smarttags" w:element="stockticker">
              <w:r w:rsidRPr="003D7E7D">
                <w:rPr>
                  <w:rFonts w:ascii="Arial" w:hAnsi="Arial" w:cs="Arial"/>
                </w:rPr>
                <w:t>HSE</w:t>
              </w:r>
            </w:smartTag>
            <w:r w:rsidRPr="003D7E7D">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3D7E7D">
              <w:rPr>
                <w:rFonts w:ascii="Arial" w:hAnsi="Arial" w:cs="Arial"/>
                <w:vertAlign w:val="superscript"/>
              </w:rPr>
              <w:t>th</w:t>
            </w:r>
            <w:r w:rsidRPr="003D7E7D">
              <w:rPr>
                <w:rFonts w:ascii="Arial" w:hAnsi="Arial" w:cs="Arial"/>
              </w:rPr>
              <w:t xml:space="preserve"> 2008 will be required to work agreed roster / on call arrangements as advised by their line manager. Contracted hours of work are liable to change between the hours of 8am-8pm over seven days to meet the requirements for extended day services in accordance with the terms of the Framework Agreement (Implementation of Clause 30.4 of Towards 2016).</w:t>
            </w:r>
          </w:p>
        </w:tc>
      </w:tr>
      <w:tr w:rsidR="00484EA1" w:rsidRPr="003D7E7D" w:rsidTr="00FB4AD7">
        <w:tc>
          <w:tcPr>
            <w:tcW w:w="1985" w:type="dxa"/>
          </w:tcPr>
          <w:p w:rsidR="00484EA1" w:rsidRPr="003D7E7D" w:rsidRDefault="00484EA1">
            <w:pPr>
              <w:jc w:val="both"/>
              <w:rPr>
                <w:rFonts w:ascii="Arial" w:hAnsi="Arial" w:cs="Arial"/>
                <w:b/>
                <w:bCs/>
              </w:rPr>
            </w:pPr>
            <w:r w:rsidRPr="003D7E7D">
              <w:rPr>
                <w:rFonts w:ascii="Arial" w:hAnsi="Arial" w:cs="Arial"/>
                <w:b/>
                <w:bCs/>
              </w:rPr>
              <w:t>Annual Leave</w:t>
            </w:r>
          </w:p>
        </w:tc>
        <w:tc>
          <w:tcPr>
            <w:tcW w:w="7655" w:type="dxa"/>
          </w:tcPr>
          <w:p w:rsidR="00484EA1" w:rsidRPr="003D7E7D" w:rsidRDefault="00484EA1">
            <w:pPr>
              <w:rPr>
                <w:rFonts w:ascii="Arial" w:hAnsi="Arial" w:cs="Arial"/>
              </w:rPr>
            </w:pPr>
            <w:r w:rsidRPr="003D7E7D">
              <w:rPr>
                <w:rFonts w:ascii="Arial" w:hAnsi="Arial" w:cs="Arial"/>
              </w:rPr>
              <w:t xml:space="preserve">The annual leave associated with the post </w:t>
            </w:r>
            <w:r w:rsidR="003949FC" w:rsidRPr="003D7E7D">
              <w:rPr>
                <w:rFonts w:ascii="Arial" w:hAnsi="Arial" w:cs="Arial"/>
              </w:rPr>
              <w:t>will be confirmed at job offer stage.</w:t>
            </w:r>
          </w:p>
          <w:p w:rsidR="00484EA1" w:rsidRPr="003D7E7D" w:rsidRDefault="00484EA1">
            <w:pPr>
              <w:jc w:val="both"/>
              <w:rPr>
                <w:rFonts w:ascii="Arial" w:hAnsi="Arial" w:cs="Arial"/>
              </w:rPr>
            </w:pPr>
          </w:p>
        </w:tc>
      </w:tr>
      <w:tr w:rsidR="00527F3F" w:rsidRPr="003D7E7D" w:rsidTr="00FB4AD7">
        <w:tc>
          <w:tcPr>
            <w:tcW w:w="1985" w:type="dxa"/>
          </w:tcPr>
          <w:p w:rsidR="00527F3F" w:rsidRPr="003D7E7D" w:rsidRDefault="00527F3F">
            <w:pPr>
              <w:jc w:val="both"/>
              <w:rPr>
                <w:rFonts w:ascii="Arial" w:hAnsi="Arial" w:cs="Arial"/>
                <w:b/>
                <w:bCs/>
              </w:rPr>
            </w:pPr>
            <w:r w:rsidRPr="003D7E7D">
              <w:rPr>
                <w:rFonts w:ascii="Arial" w:hAnsi="Arial" w:cs="Arial"/>
                <w:b/>
                <w:bCs/>
              </w:rPr>
              <w:t>Superannuation</w:t>
            </w:r>
          </w:p>
          <w:p w:rsidR="00527F3F" w:rsidRPr="003D7E7D" w:rsidRDefault="00527F3F">
            <w:pPr>
              <w:jc w:val="both"/>
              <w:rPr>
                <w:rFonts w:ascii="Arial" w:hAnsi="Arial" w:cs="Arial"/>
                <w:b/>
                <w:bCs/>
              </w:rPr>
            </w:pPr>
          </w:p>
          <w:p w:rsidR="00527F3F" w:rsidRPr="003D7E7D" w:rsidRDefault="00527F3F">
            <w:pPr>
              <w:jc w:val="both"/>
              <w:rPr>
                <w:rFonts w:ascii="Arial" w:hAnsi="Arial" w:cs="Arial"/>
                <w:b/>
                <w:bCs/>
              </w:rPr>
            </w:pPr>
          </w:p>
        </w:tc>
        <w:tc>
          <w:tcPr>
            <w:tcW w:w="7655" w:type="dxa"/>
          </w:tcPr>
          <w:p w:rsidR="00527F3F" w:rsidRPr="003D7E7D" w:rsidRDefault="00527F3F" w:rsidP="00527F3F">
            <w:pPr>
              <w:jc w:val="both"/>
              <w:rPr>
                <w:rFonts w:ascii="Arial" w:hAnsi="Arial" w:cs="Arial"/>
              </w:rPr>
            </w:pPr>
            <w:r w:rsidRPr="003D7E7D">
              <w:rPr>
                <w:rFonts w:ascii="Arial" w:hAnsi="Arial" w:cs="Arial"/>
              </w:rPr>
              <w:t xml:space="preserve">This is a pensionable position with the HSE. The successful candidate will upon appointment become a member of the appropriate pension scheme.  </w:t>
            </w:r>
            <w:r w:rsidR="00272B1D" w:rsidRPr="003D7E7D">
              <w:rPr>
                <w:rFonts w:ascii="Arial" w:hAnsi="Arial" w:cs="Arial"/>
              </w:rPr>
              <w:t>Pension scheme m</w:t>
            </w:r>
            <w:r w:rsidRPr="003D7E7D">
              <w:rPr>
                <w:rFonts w:ascii="Arial" w:hAnsi="Arial" w:cs="Arial"/>
              </w:rPr>
              <w:t>embership will be notified within the contract of employment.  Members of pre-existing pension schemes who transferred to the HSE on the 01</w:t>
            </w:r>
            <w:r w:rsidRPr="003D7E7D">
              <w:rPr>
                <w:rFonts w:ascii="Arial" w:hAnsi="Arial" w:cs="Arial"/>
                <w:vertAlign w:val="superscript"/>
              </w:rPr>
              <w:t>st</w:t>
            </w:r>
            <w:r w:rsidRPr="003D7E7D">
              <w:rPr>
                <w:rFonts w:ascii="Arial" w:hAnsi="Arial" w:cs="Arial"/>
              </w:rPr>
              <w:t xml:space="preserve"> January 2005 pursuant to Section 60 of the Health Act 2004 are entitled to superannuation benefit terms under the HSE Scheme which are no less favourable to those which they were entitled to at 31</w:t>
            </w:r>
            <w:r w:rsidRPr="003D7E7D">
              <w:rPr>
                <w:rFonts w:ascii="Arial" w:hAnsi="Arial" w:cs="Arial"/>
                <w:vertAlign w:val="superscript"/>
              </w:rPr>
              <w:t>st</w:t>
            </w:r>
            <w:r w:rsidRPr="003D7E7D">
              <w:rPr>
                <w:rFonts w:ascii="Arial" w:hAnsi="Arial" w:cs="Arial"/>
              </w:rPr>
              <w:t xml:space="preserve"> December 2004</w:t>
            </w:r>
          </w:p>
        </w:tc>
      </w:tr>
      <w:tr w:rsidR="00527F3F" w:rsidRPr="003D7E7D" w:rsidTr="00FB4AD7">
        <w:tc>
          <w:tcPr>
            <w:tcW w:w="1985" w:type="dxa"/>
          </w:tcPr>
          <w:p w:rsidR="00527F3F" w:rsidRPr="003D7E7D" w:rsidRDefault="00527F3F">
            <w:pPr>
              <w:jc w:val="both"/>
              <w:rPr>
                <w:rFonts w:ascii="Arial" w:hAnsi="Arial" w:cs="Arial"/>
                <w:b/>
                <w:bCs/>
              </w:rPr>
            </w:pPr>
            <w:r w:rsidRPr="003D7E7D">
              <w:rPr>
                <w:rFonts w:ascii="Arial" w:hAnsi="Arial" w:cs="Arial"/>
                <w:b/>
                <w:bCs/>
              </w:rPr>
              <w:t>Probation</w:t>
            </w:r>
          </w:p>
        </w:tc>
        <w:tc>
          <w:tcPr>
            <w:tcW w:w="7655" w:type="dxa"/>
          </w:tcPr>
          <w:p w:rsidR="00527F3F" w:rsidRPr="003D7E7D" w:rsidRDefault="00527F3F">
            <w:pPr>
              <w:pStyle w:val="Heading7"/>
              <w:rPr>
                <w:rFonts w:cs="Arial"/>
                <w:b w:val="0"/>
                <w:sz w:val="20"/>
              </w:rPr>
            </w:pPr>
            <w:r w:rsidRPr="003D7E7D">
              <w:rPr>
                <w:rFonts w:cs="Arial"/>
                <w:b w:val="0"/>
                <w:sz w:val="20"/>
              </w:rPr>
              <w:t xml:space="preserve">Every appointment of a person who is not already a permanent officer of the </w:t>
            </w:r>
            <w:r w:rsidRPr="003D7E7D">
              <w:rPr>
                <w:rFonts w:cs="Arial"/>
                <w:b w:val="0"/>
                <w:sz w:val="20"/>
                <w:shd w:val="clear" w:color="auto" w:fill="FFFFFF"/>
              </w:rPr>
              <w:t>Health Service Executive or of a Local Authority</w:t>
            </w:r>
            <w:r w:rsidRPr="003D7E7D">
              <w:rPr>
                <w:rFonts w:cs="Arial"/>
                <w:b w:val="0"/>
                <w:sz w:val="20"/>
              </w:rPr>
              <w:t xml:space="preserve"> shall be subject to a probationary period of 12 months as stipulated in the Department of Health Circular No.10/71.</w:t>
            </w:r>
          </w:p>
        </w:tc>
      </w:tr>
      <w:tr w:rsidR="00527F3F" w:rsidRPr="003D7E7D" w:rsidTr="00FB4AD7">
        <w:trPr>
          <w:trHeight w:val="1976"/>
        </w:trPr>
        <w:tc>
          <w:tcPr>
            <w:tcW w:w="1985" w:type="dxa"/>
          </w:tcPr>
          <w:p w:rsidR="00527F3F" w:rsidRPr="003D7E7D" w:rsidRDefault="00527F3F">
            <w:pPr>
              <w:jc w:val="both"/>
              <w:rPr>
                <w:rFonts w:ascii="Arial" w:hAnsi="Arial" w:cs="Arial"/>
                <w:b/>
                <w:bCs/>
              </w:rPr>
            </w:pPr>
            <w:r w:rsidRPr="003D7E7D">
              <w:rPr>
                <w:rFonts w:ascii="Arial" w:hAnsi="Arial" w:cs="Arial"/>
                <w:b/>
                <w:bCs/>
              </w:rPr>
              <w:t>Protection of Persons Reporting Child Abuse Act 1998</w:t>
            </w:r>
          </w:p>
        </w:tc>
        <w:tc>
          <w:tcPr>
            <w:tcW w:w="7655" w:type="dxa"/>
          </w:tcPr>
          <w:p w:rsidR="00527F3F" w:rsidRPr="003D7E7D" w:rsidRDefault="00527F3F">
            <w:pPr>
              <w:jc w:val="both"/>
              <w:rPr>
                <w:rFonts w:ascii="Arial" w:hAnsi="Arial" w:cs="Arial"/>
                <w:b/>
                <w:bCs/>
              </w:rPr>
            </w:pPr>
            <w:r w:rsidRPr="003D7E7D">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tc>
      </w:tr>
      <w:tr w:rsidR="00165203" w:rsidRPr="003D7E7D"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165203" w:rsidRPr="003D7E7D" w:rsidRDefault="00165203" w:rsidP="00162D38">
            <w:pPr>
              <w:jc w:val="both"/>
              <w:rPr>
                <w:rFonts w:ascii="Arial" w:hAnsi="Arial" w:cs="Arial"/>
                <w:b/>
                <w:bCs/>
              </w:rPr>
            </w:pPr>
            <w:r w:rsidRPr="003D7E7D">
              <w:rPr>
                <w:rFonts w:ascii="Arial" w:hAnsi="Arial" w:cs="Arial"/>
                <w:b/>
                <w:bCs/>
              </w:rPr>
              <w:t>Infection Control</w:t>
            </w:r>
          </w:p>
        </w:tc>
        <w:tc>
          <w:tcPr>
            <w:tcW w:w="7655" w:type="dxa"/>
            <w:tcBorders>
              <w:top w:val="single" w:sz="4" w:space="0" w:color="auto"/>
              <w:left w:val="single" w:sz="4" w:space="0" w:color="auto"/>
              <w:bottom w:val="single" w:sz="4" w:space="0" w:color="auto"/>
              <w:right w:val="single" w:sz="4" w:space="0" w:color="auto"/>
            </w:tcBorders>
          </w:tcPr>
          <w:p w:rsidR="00165203" w:rsidRPr="003D7E7D" w:rsidRDefault="00165203" w:rsidP="00162D38">
            <w:pPr>
              <w:jc w:val="both"/>
              <w:rPr>
                <w:rFonts w:ascii="Arial" w:hAnsi="Arial" w:cs="Arial"/>
              </w:rPr>
            </w:pPr>
            <w:r w:rsidRPr="003D7E7D">
              <w:rPr>
                <w:rFonts w:ascii="Arial" w:hAnsi="Arial" w:cs="Arial"/>
              </w:rPr>
              <w:t>Have a working knowledge of Health Information and Quality Authority (HIQA) Standards as they apply to the role for example, Standards for Healthcare, National Standards for the Prevention and Control of Healthcare Associated Infections, Hygiene Standards etc.</w:t>
            </w:r>
            <w:r w:rsidR="008863B7" w:rsidRPr="003D7E7D">
              <w:rPr>
                <w:rFonts w:ascii="Arial" w:hAnsi="Arial" w:cs="Arial"/>
              </w:rPr>
              <w:t xml:space="preserve"> </w:t>
            </w:r>
            <w:r w:rsidR="008863B7" w:rsidRPr="003D7E7D">
              <w:rPr>
                <w:rFonts w:ascii="Arial" w:hAnsi="Arial" w:cs="Arial"/>
                <w:iCs/>
              </w:rPr>
              <w:t>and comply with associated HSE protocols for implementing and maintaining these standards as appropriate to the role.</w:t>
            </w:r>
          </w:p>
          <w:p w:rsidR="00165203" w:rsidRPr="003D7E7D" w:rsidRDefault="00165203" w:rsidP="00162D38">
            <w:pPr>
              <w:jc w:val="both"/>
              <w:rPr>
                <w:rFonts w:ascii="Arial" w:hAnsi="Arial" w:cs="Arial"/>
              </w:rPr>
            </w:pPr>
          </w:p>
        </w:tc>
      </w:tr>
      <w:tr w:rsidR="00395EB4" w:rsidRPr="003D7E7D"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395EB4" w:rsidRPr="003D7E7D" w:rsidRDefault="00395EB4" w:rsidP="00A32A08">
            <w:pPr>
              <w:jc w:val="both"/>
              <w:rPr>
                <w:rFonts w:ascii="Arial" w:hAnsi="Arial" w:cs="Arial"/>
                <w:b/>
                <w:bCs/>
              </w:rPr>
            </w:pPr>
            <w:r w:rsidRPr="003D7E7D">
              <w:rPr>
                <w:rFonts w:ascii="Arial" w:hAnsi="Arial" w:cs="Arial"/>
                <w:b/>
              </w:rPr>
              <w:t>Health &amp; Safety</w:t>
            </w:r>
          </w:p>
        </w:tc>
        <w:tc>
          <w:tcPr>
            <w:tcW w:w="7655" w:type="dxa"/>
            <w:tcBorders>
              <w:top w:val="single" w:sz="4" w:space="0" w:color="auto"/>
              <w:left w:val="single" w:sz="4" w:space="0" w:color="auto"/>
              <w:bottom w:val="single" w:sz="4" w:space="0" w:color="auto"/>
              <w:right w:val="single" w:sz="4" w:space="0" w:color="auto"/>
            </w:tcBorders>
          </w:tcPr>
          <w:p w:rsidR="00395EB4" w:rsidRPr="003D7E7D" w:rsidRDefault="00395EB4" w:rsidP="00A32A08">
            <w:pPr>
              <w:jc w:val="both"/>
              <w:rPr>
                <w:rFonts w:ascii="Arial" w:hAnsi="Arial" w:cs="Arial"/>
              </w:rPr>
            </w:pPr>
            <w:r w:rsidRPr="003D7E7D">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395EB4" w:rsidRPr="003D7E7D" w:rsidRDefault="00395EB4" w:rsidP="00A32A08">
            <w:pPr>
              <w:ind w:firstLine="720"/>
              <w:jc w:val="both"/>
              <w:rPr>
                <w:rFonts w:ascii="Arial" w:hAnsi="Arial" w:cs="Arial"/>
              </w:rPr>
            </w:pPr>
          </w:p>
          <w:p w:rsidR="00395EB4" w:rsidRPr="003D7E7D" w:rsidRDefault="00395EB4" w:rsidP="00A32A08">
            <w:pPr>
              <w:jc w:val="both"/>
              <w:rPr>
                <w:rFonts w:ascii="Arial" w:hAnsi="Arial" w:cs="Arial"/>
              </w:rPr>
            </w:pPr>
            <w:r w:rsidRPr="003D7E7D">
              <w:rPr>
                <w:rFonts w:ascii="Arial" w:hAnsi="Arial" w:cs="Arial"/>
              </w:rPr>
              <w:t>Key responsibilities include:</w:t>
            </w:r>
          </w:p>
          <w:p w:rsidR="00395EB4" w:rsidRPr="003D7E7D" w:rsidRDefault="00395EB4" w:rsidP="00A32A08">
            <w:pPr>
              <w:jc w:val="both"/>
              <w:rPr>
                <w:rFonts w:ascii="Arial" w:hAnsi="Arial" w:cs="Arial"/>
                <w:highlight w:val="yellow"/>
              </w:rPr>
            </w:pPr>
          </w:p>
          <w:p w:rsidR="00395EB4" w:rsidRPr="003D7E7D" w:rsidRDefault="00395EB4" w:rsidP="00B949A3">
            <w:pPr>
              <w:pStyle w:val="ListParagraph"/>
              <w:numPr>
                <w:ilvl w:val="0"/>
                <w:numId w:val="8"/>
              </w:numPr>
              <w:ind w:left="714" w:hanging="357"/>
              <w:jc w:val="both"/>
              <w:rPr>
                <w:rFonts w:ascii="Arial" w:hAnsi="Arial" w:cs="Arial"/>
              </w:rPr>
            </w:pPr>
            <w:r w:rsidRPr="003D7E7D">
              <w:rPr>
                <w:rFonts w:ascii="Arial" w:hAnsi="Arial" w:cs="Arial"/>
              </w:rPr>
              <w:t>Developing a SSSS for the department/service</w:t>
            </w:r>
            <w:r w:rsidRPr="003D7E7D">
              <w:rPr>
                <w:rStyle w:val="FootnoteReference"/>
                <w:rFonts w:ascii="Arial" w:eastAsia="Calibri" w:hAnsi="Arial" w:cs="Arial"/>
              </w:rPr>
              <w:footnoteReference w:id="1"/>
            </w:r>
            <w:r w:rsidRPr="003D7E7D">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p>
          <w:p w:rsidR="00395EB4" w:rsidRPr="003D7E7D" w:rsidRDefault="00395EB4" w:rsidP="00B949A3">
            <w:pPr>
              <w:pStyle w:val="ListParagraph"/>
              <w:numPr>
                <w:ilvl w:val="0"/>
                <w:numId w:val="8"/>
              </w:numPr>
              <w:ind w:left="714" w:hanging="357"/>
              <w:jc w:val="both"/>
              <w:rPr>
                <w:rFonts w:ascii="Arial" w:hAnsi="Arial" w:cs="Arial"/>
              </w:rPr>
            </w:pPr>
            <w:r w:rsidRPr="003D7E7D">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p>
          <w:p w:rsidR="00395EB4" w:rsidRPr="003D7E7D" w:rsidRDefault="00395EB4" w:rsidP="00B949A3">
            <w:pPr>
              <w:pStyle w:val="ListParagraph"/>
              <w:numPr>
                <w:ilvl w:val="0"/>
                <w:numId w:val="8"/>
              </w:numPr>
              <w:ind w:left="714" w:hanging="357"/>
              <w:jc w:val="both"/>
              <w:rPr>
                <w:rFonts w:ascii="Arial" w:hAnsi="Arial" w:cs="Arial"/>
              </w:rPr>
            </w:pPr>
            <w:r w:rsidRPr="003D7E7D">
              <w:rPr>
                <w:rFonts w:ascii="Arial" w:hAnsi="Arial" w:cs="Arial"/>
              </w:rPr>
              <w:t>Consulting and communicating with staff and safety representatives on OSH matters.</w:t>
            </w:r>
          </w:p>
          <w:p w:rsidR="00395EB4" w:rsidRPr="003D7E7D" w:rsidRDefault="00395EB4" w:rsidP="00B949A3">
            <w:pPr>
              <w:pStyle w:val="ListParagraph"/>
              <w:numPr>
                <w:ilvl w:val="0"/>
                <w:numId w:val="8"/>
              </w:numPr>
              <w:ind w:left="714" w:hanging="357"/>
              <w:jc w:val="both"/>
              <w:rPr>
                <w:rFonts w:ascii="Arial" w:hAnsi="Arial" w:cs="Arial"/>
              </w:rPr>
            </w:pPr>
            <w:r w:rsidRPr="003D7E7D">
              <w:rPr>
                <w:rFonts w:ascii="Arial" w:hAnsi="Arial" w:cs="Arial"/>
              </w:rPr>
              <w:t xml:space="preserve">Ensuring </w:t>
            </w:r>
            <w:proofErr w:type="gramStart"/>
            <w:r w:rsidRPr="003D7E7D">
              <w:rPr>
                <w:rFonts w:ascii="Arial" w:hAnsi="Arial" w:cs="Arial"/>
              </w:rPr>
              <w:t>a training needs</w:t>
            </w:r>
            <w:proofErr w:type="gramEnd"/>
            <w:r w:rsidRPr="003D7E7D">
              <w:rPr>
                <w:rFonts w:ascii="Arial" w:hAnsi="Arial" w:cs="Arial"/>
              </w:rPr>
              <w:t xml:space="preserve"> assessment (TNA) is undertaken for employees, facilitating their attendance at statutory OSH training, and ensuring records are maintained for each employee.</w:t>
            </w:r>
          </w:p>
          <w:p w:rsidR="00395EB4" w:rsidRPr="003D7E7D" w:rsidRDefault="00395EB4" w:rsidP="00B949A3">
            <w:pPr>
              <w:pStyle w:val="ListParagraph"/>
              <w:numPr>
                <w:ilvl w:val="0"/>
                <w:numId w:val="8"/>
              </w:numPr>
              <w:ind w:left="714" w:hanging="357"/>
              <w:jc w:val="both"/>
              <w:rPr>
                <w:rFonts w:ascii="Arial" w:hAnsi="Arial" w:cs="Arial"/>
              </w:rPr>
            </w:pPr>
            <w:r w:rsidRPr="003D7E7D">
              <w:rPr>
                <w:rFonts w:ascii="Arial" w:hAnsi="Arial" w:cs="Arial"/>
              </w:rPr>
              <w:t>Ensuring that all incidents occurring within the relevant department/service are appropriately managed and investigated in accordance with HSE procedures</w:t>
            </w:r>
            <w:r w:rsidRPr="003D7E7D">
              <w:rPr>
                <w:rStyle w:val="FootnoteReference"/>
                <w:rFonts w:ascii="Arial" w:eastAsia="Calibri" w:hAnsi="Arial" w:cs="Arial"/>
              </w:rPr>
              <w:footnoteReference w:id="2"/>
            </w:r>
            <w:r w:rsidRPr="003D7E7D">
              <w:rPr>
                <w:rFonts w:ascii="Arial" w:hAnsi="Arial" w:cs="Arial"/>
              </w:rPr>
              <w:t>.</w:t>
            </w:r>
          </w:p>
          <w:p w:rsidR="00395EB4" w:rsidRPr="003D7E7D" w:rsidRDefault="00395EB4" w:rsidP="00B949A3">
            <w:pPr>
              <w:pStyle w:val="ListParagraph"/>
              <w:numPr>
                <w:ilvl w:val="0"/>
                <w:numId w:val="8"/>
              </w:numPr>
              <w:ind w:left="714" w:hanging="357"/>
              <w:jc w:val="both"/>
              <w:rPr>
                <w:rFonts w:ascii="Arial" w:hAnsi="Arial" w:cs="Arial"/>
              </w:rPr>
            </w:pPr>
            <w:r w:rsidRPr="003D7E7D">
              <w:rPr>
                <w:rFonts w:ascii="Arial" w:hAnsi="Arial" w:cs="Arial"/>
              </w:rPr>
              <w:t>Seeking advice from health and safety professionals through the National Health and Safety Function Helpdesk as appropriate.</w:t>
            </w:r>
          </w:p>
          <w:p w:rsidR="00395EB4" w:rsidRPr="003D7E7D" w:rsidRDefault="00395EB4" w:rsidP="00B949A3">
            <w:pPr>
              <w:pStyle w:val="ListParagraph"/>
              <w:numPr>
                <w:ilvl w:val="0"/>
                <w:numId w:val="8"/>
              </w:numPr>
              <w:ind w:left="714" w:hanging="357"/>
              <w:jc w:val="both"/>
              <w:rPr>
                <w:rFonts w:ascii="Arial" w:hAnsi="Arial" w:cs="Arial"/>
              </w:rPr>
            </w:pPr>
            <w:r w:rsidRPr="003D7E7D">
              <w:rPr>
                <w:rFonts w:ascii="Arial" w:hAnsi="Arial" w:cs="Arial"/>
                <w:iCs/>
              </w:rPr>
              <w:t>Reviewing the health and safety performance of the ward/department/service and staff through, respectively, local audit and performance achievement meetings for example.</w:t>
            </w:r>
          </w:p>
          <w:p w:rsidR="00395EB4" w:rsidRPr="003D7E7D" w:rsidRDefault="00395EB4" w:rsidP="00A32A08">
            <w:pPr>
              <w:jc w:val="both"/>
              <w:rPr>
                <w:rFonts w:ascii="Arial" w:hAnsi="Arial" w:cs="Arial"/>
              </w:rPr>
            </w:pPr>
          </w:p>
          <w:p w:rsidR="00395EB4" w:rsidRPr="003D7E7D" w:rsidRDefault="00395EB4" w:rsidP="00A32A08">
            <w:pPr>
              <w:jc w:val="both"/>
              <w:rPr>
                <w:rFonts w:ascii="Arial" w:hAnsi="Arial" w:cs="Arial"/>
              </w:rPr>
            </w:pPr>
            <w:r w:rsidRPr="003D7E7D">
              <w:rPr>
                <w:rFonts w:ascii="Arial" w:hAnsi="Arial" w:cs="Arial"/>
                <w:b/>
              </w:rPr>
              <w:t>Note</w:t>
            </w:r>
            <w:r w:rsidRPr="003D7E7D">
              <w:rPr>
                <w:rFonts w:ascii="Arial" w:hAnsi="Arial" w:cs="Arial"/>
              </w:rPr>
              <w:t xml:space="preserve">: Detailed roles and responsibilities of Line Managers are outlined in local SSSS. </w:t>
            </w:r>
          </w:p>
          <w:p w:rsidR="00395EB4" w:rsidRPr="003D7E7D" w:rsidRDefault="00395EB4" w:rsidP="005E4F40">
            <w:pPr>
              <w:jc w:val="both"/>
              <w:rPr>
                <w:rFonts w:ascii="Arial" w:hAnsi="Arial" w:cs="Arial"/>
              </w:rPr>
            </w:pPr>
          </w:p>
        </w:tc>
      </w:tr>
    </w:tbl>
    <w:p w:rsidR="00484EA1" w:rsidRPr="003D7E7D" w:rsidRDefault="00484EA1">
      <w:pPr>
        <w:jc w:val="both"/>
        <w:rPr>
          <w:rFonts w:ascii="Arial" w:hAnsi="Arial" w:cs="Arial"/>
        </w:rPr>
      </w:pPr>
    </w:p>
    <w:sectPr w:rsidR="00484EA1" w:rsidRPr="003D7E7D" w:rsidSect="00A32A08">
      <w:footerReference w:type="even" r:id="rId13"/>
      <w:footerReference w:type="default" r:id="rId14"/>
      <w:pgSz w:w="11906" w:h="16838"/>
      <w:pgMar w:top="709" w:right="74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FF1" w:rsidRDefault="00130FF1">
      <w:r>
        <w:separator/>
      </w:r>
    </w:p>
  </w:endnote>
  <w:endnote w:type="continuationSeparator" w:id="0">
    <w:p w:rsidR="00130FF1" w:rsidRDefault="00130F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Verdana, Helvetic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FF1" w:rsidRDefault="00F20D97">
    <w:pPr>
      <w:pStyle w:val="Footer"/>
      <w:framePr w:wrap="around" w:vAnchor="text" w:hAnchor="margin" w:xAlign="center" w:y="1"/>
      <w:rPr>
        <w:rStyle w:val="PageNumber"/>
      </w:rPr>
    </w:pPr>
    <w:r>
      <w:rPr>
        <w:rStyle w:val="PageNumber"/>
      </w:rPr>
      <w:fldChar w:fldCharType="begin"/>
    </w:r>
    <w:r w:rsidR="00130FF1">
      <w:rPr>
        <w:rStyle w:val="PageNumber"/>
      </w:rPr>
      <w:instrText xml:space="preserve">PAGE  </w:instrText>
    </w:r>
    <w:r>
      <w:rPr>
        <w:rStyle w:val="PageNumber"/>
      </w:rPr>
      <w:fldChar w:fldCharType="end"/>
    </w:r>
  </w:p>
  <w:p w:rsidR="00130FF1" w:rsidRDefault="00130F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FF1" w:rsidRDefault="00F20D97" w:rsidP="00320AD0">
    <w:pPr>
      <w:pStyle w:val="Footer"/>
      <w:framePr w:wrap="around" w:vAnchor="text" w:hAnchor="page" w:x="5911" w:y="-29"/>
      <w:rPr>
        <w:rStyle w:val="PageNumber"/>
      </w:rPr>
    </w:pPr>
    <w:r>
      <w:rPr>
        <w:rStyle w:val="PageNumber"/>
      </w:rPr>
      <w:fldChar w:fldCharType="begin"/>
    </w:r>
    <w:r w:rsidR="00130FF1">
      <w:rPr>
        <w:rStyle w:val="PageNumber"/>
      </w:rPr>
      <w:instrText xml:space="preserve">PAGE  </w:instrText>
    </w:r>
    <w:r>
      <w:rPr>
        <w:rStyle w:val="PageNumber"/>
      </w:rPr>
      <w:fldChar w:fldCharType="separate"/>
    </w:r>
    <w:r w:rsidR="00742370">
      <w:rPr>
        <w:rStyle w:val="PageNumber"/>
        <w:noProof/>
      </w:rPr>
      <w:t>1</w:t>
    </w:r>
    <w:r>
      <w:rPr>
        <w:rStyle w:val="PageNumber"/>
      </w:rPr>
      <w:fldChar w:fldCharType="end"/>
    </w:r>
  </w:p>
  <w:p w:rsidR="00130FF1" w:rsidRPr="00343487" w:rsidRDefault="00130FF1" w:rsidP="00320AD0">
    <w:pPr>
      <w:pStyle w:val="Footer"/>
      <w:ind w:left="-1276"/>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FF1" w:rsidRDefault="00130FF1">
      <w:r>
        <w:separator/>
      </w:r>
    </w:p>
  </w:footnote>
  <w:footnote w:type="continuationSeparator" w:id="0">
    <w:p w:rsidR="00130FF1" w:rsidRDefault="00130FF1">
      <w:r>
        <w:continuationSeparator/>
      </w:r>
    </w:p>
  </w:footnote>
  <w:footnote w:id="1">
    <w:p w:rsidR="00130FF1" w:rsidRDefault="00130FF1" w:rsidP="00A32A08">
      <w:pPr>
        <w:pStyle w:val="FootnoteText"/>
      </w:pPr>
      <w:r>
        <w:rPr>
          <w:rStyle w:val="FootnoteReference"/>
        </w:rPr>
        <w:footnoteRef/>
      </w:r>
      <w:r>
        <w:t xml:space="preserve"> A template SSSS and guidelines are available on the National Health and Safety Function/H&amp;S web-pages</w:t>
      </w:r>
    </w:p>
  </w:footnote>
  <w:footnote w:id="2">
    <w:p w:rsidR="00130FF1" w:rsidRPr="00DD13C2" w:rsidRDefault="00130FF1" w:rsidP="00A32A08">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5D14297"/>
    <w:multiLevelType w:val="hybridMultilevel"/>
    <w:tmpl w:val="98CC6F7A"/>
    <w:lvl w:ilvl="0" w:tplc="0E6C8DB4">
      <w:start w:val="1"/>
      <w:numFmt w:val="bullet"/>
      <w:lvlText w:val=""/>
      <w:lvlJc w:val="left"/>
      <w:pPr>
        <w:tabs>
          <w:tab w:val="num" w:pos="720"/>
        </w:tabs>
        <w:ind w:left="720" w:hanging="360"/>
      </w:pPr>
      <w:rPr>
        <w:rFonts w:ascii="Symbol" w:hAnsi="Symbol" w:hint="default"/>
        <w:color w:val="auto"/>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
    <w:nsid w:val="1A393E3A"/>
    <w:multiLevelType w:val="hybridMultilevel"/>
    <w:tmpl w:val="F8E867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CA6502D"/>
    <w:multiLevelType w:val="hybridMultilevel"/>
    <w:tmpl w:val="5C1AD1E4"/>
    <w:lvl w:ilvl="0" w:tplc="AFE6945A">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E055BC8"/>
    <w:multiLevelType w:val="hybridMultilevel"/>
    <w:tmpl w:val="1562B95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6A242CA"/>
    <w:multiLevelType w:val="hybridMultilevel"/>
    <w:tmpl w:val="595201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B0517BE"/>
    <w:multiLevelType w:val="hybridMultilevel"/>
    <w:tmpl w:val="0220E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0">
    <w:nsid w:val="2D816C43"/>
    <w:multiLevelType w:val="hybridMultilevel"/>
    <w:tmpl w:val="19763D94"/>
    <w:lvl w:ilvl="0" w:tplc="9256779C">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DA2630D"/>
    <w:multiLevelType w:val="hybridMultilevel"/>
    <w:tmpl w:val="EF6A7C9A"/>
    <w:lvl w:ilvl="0" w:tplc="9256779C">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32216AAD"/>
    <w:multiLevelType w:val="hybridMultilevel"/>
    <w:tmpl w:val="940063DC"/>
    <w:lvl w:ilvl="0" w:tplc="600C4AE8">
      <w:start w:val="2"/>
      <w:numFmt w:val="lowerLetter"/>
      <w:lvlText w:val="(%1)"/>
      <w:lvlJc w:val="left"/>
      <w:pPr>
        <w:ind w:left="757" w:hanging="360"/>
      </w:pPr>
      <w:rPr>
        <w:rFonts w:hint="default"/>
        <w:b/>
        <w:color w:val="000000"/>
        <w:sz w:val="24"/>
        <w:szCs w:val="24"/>
      </w:rPr>
    </w:lvl>
    <w:lvl w:ilvl="1" w:tplc="18090019" w:tentative="1">
      <w:start w:val="1"/>
      <w:numFmt w:val="lowerLetter"/>
      <w:lvlText w:val="%2."/>
      <w:lvlJc w:val="left"/>
      <w:pPr>
        <w:ind w:left="1477" w:hanging="360"/>
      </w:pPr>
    </w:lvl>
    <w:lvl w:ilvl="2" w:tplc="1809001B" w:tentative="1">
      <w:start w:val="1"/>
      <w:numFmt w:val="lowerRoman"/>
      <w:lvlText w:val="%3."/>
      <w:lvlJc w:val="right"/>
      <w:pPr>
        <w:ind w:left="2197" w:hanging="180"/>
      </w:pPr>
    </w:lvl>
    <w:lvl w:ilvl="3" w:tplc="1809000F" w:tentative="1">
      <w:start w:val="1"/>
      <w:numFmt w:val="decimal"/>
      <w:lvlText w:val="%4."/>
      <w:lvlJc w:val="left"/>
      <w:pPr>
        <w:ind w:left="2917" w:hanging="360"/>
      </w:pPr>
    </w:lvl>
    <w:lvl w:ilvl="4" w:tplc="18090019" w:tentative="1">
      <w:start w:val="1"/>
      <w:numFmt w:val="lowerLetter"/>
      <w:lvlText w:val="%5."/>
      <w:lvlJc w:val="left"/>
      <w:pPr>
        <w:ind w:left="3637" w:hanging="360"/>
      </w:pPr>
    </w:lvl>
    <w:lvl w:ilvl="5" w:tplc="1809001B" w:tentative="1">
      <w:start w:val="1"/>
      <w:numFmt w:val="lowerRoman"/>
      <w:lvlText w:val="%6."/>
      <w:lvlJc w:val="right"/>
      <w:pPr>
        <w:ind w:left="4357" w:hanging="180"/>
      </w:pPr>
    </w:lvl>
    <w:lvl w:ilvl="6" w:tplc="1809000F" w:tentative="1">
      <w:start w:val="1"/>
      <w:numFmt w:val="decimal"/>
      <w:lvlText w:val="%7."/>
      <w:lvlJc w:val="left"/>
      <w:pPr>
        <w:ind w:left="5077" w:hanging="360"/>
      </w:pPr>
    </w:lvl>
    <w:lvl w:ilvl="7" w:tplc="18090019" w:tentative="1">
      <w:start w:val="1"/>
      <w:numFmt w:val="lowerLetter"/>
      <w:lvlText w:val="%8."/>
      <w:lvlJc w:val="left"/>
      <w:pPr>
        <w:ind w:left="5797" w:hanging="360"/>
      </w:pPr>
    </w:lvl>
    <w:lvl w:ilvl="8" w:tplc="1809001B" w:tentative="1">
      <w:start w:val="1"/>
      <w:numFmt w:val="lowerRoman"/>
      <w:lvlText w:val="%9."/>
      <w:lvlJc w:val="right"/>
      <w:pPr>
        <w:ind w:left="6517" w:hanging="180"/>
      </w:pPr>
    </w:lvl>
  </w:abstractNum>
  <w:abstractNum w:abstractNumId="13">
    <w:nsid w:val="3884566F"/>
    <w:multiLevelType w:val="hybridMultilevel"/>
    <w:tmpl w:val="DFE6336A"/>
    <w:lvl w:ilvl="0" w:tplc="9256779C">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3AC012E2"/>
    <w:multiLevelType w:val="hybridMultilevel"/>
    <w:tmpl w:val="F70ACCA8"/>
    <w:lvl w:ilvl="0" w:tplc="3D52D6F4">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40524592"/>
    <w:multiLevelType w:val="hybridMultilevel"/>
    <w:tmpl w:val="EEB076AC"/>
    <w:lvl w:ilvl="0" w:tplc="1D467CB0">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0EE37F9"/>
    <w:multiLevelType w:val="hybridMultilevel"/>
    <w:tmpl w:val="5EA65FF0"/>
    <w:lvl w:ilvl="0" w:tplc="DACA122C">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48065582"/>
    <w:multiLevelType w:val="hybridMultilevel"/>
    <w:tmpl w:val="DBC838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D4E6A10"/>
    <w:multiLevelType w:val="hybridMultilevel"/>
    <w:tmpl w:val="A62698CC"/>
    <w:lvl w:ilvl="0" w:tplc="9256779C">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1B30399"/>
    <w:multiLevelType w:val="hybridMultilevel"/>
    <w:tmpl w:val="30F6C0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51C41B11"/>
    <w:multiLevelType w:val="hybridMultilevel"/>
    <w:tmpl w:val="5EA65FF0"/>
    <w:lvl w:ilvl="0" w:tplc="DACA122C">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58213461"/>
    <w:multiLevelType w:val="hybridMultilevel"/>
    <w:tmpl w:val="B1E0703A"/>
    <w:lvl w:ilvl="0" w:tplc="AFE6945A">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5822541B"/>
    <w:multiLevelType w:val="hybridMultilevel"/>
    <w:tmpl w:val="9EE667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58EB0509"/>
    <w:multiLevelType w:val="hybridMultilevel"/>
    <w:tmpl w:val="7D1AF452"/>
    <w:lvl w:ilvl="0" w:tplc="B9187BF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9BC4742"/>
    <w:multiLevelType w:val="hybridMultilevel"/>
    <w:tmpl w:val="93A4A346"/>
    <w:lvl w:ilvl="0" w:tplc="0204CE00">
      <w:start w:val="1"/>
      <w:numFmt w:val="lowerLetter"/>
      <w:lvlText w:val="(%1)"/>
      <w:lvlJc w:val="left"/>
      <w:pPr>
        <w:tabs>
          <w:tab w:val="num" w:pos="1080"/>
        </w:tabs>
        <w:ind w:left="1080" w:hanging="36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B7C74E2"/>
    <w:multiLevelType w:val="hybridMultilevel"/>
    <w:tmpl w:val="2146041C"/>
    <w:lvl w:ilvl="0" w:tplc="9256779C">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C544572"/>
    <w:multiLevelType w:val="hybridMultilevel"/>
    <w:tmpl w:val="019E684E"/>
    <w:lvl w:ilvl="0" w:tplc="9256779C">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665F1E2B"/>
    <w:multiLevelType w:val="hybridMultilevel"/>
    <w:tmpl w:val="276E14EA"/>
    <w:lvl w:ilvl="0" w:tplc="9256779C">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6BAD28A7"/>
    <w:multiLevelType w:val="hybridMultilevel"/>
    <w:tmpl w:val="B9B6EECC"/>
    <w:lvl w:ilvl="0" w:tplc="CA12C9B8">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nsid w:val="78E427C9"/>
    <w:multiLevelType w:val="multilevel"/>
    <w:tmpl w:val="E57C68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5"/>
  </w:num>
  <w:num w:numId="3">
    <w:abstractNumId w:val="7"/>
  </w:num>
  <w:num w:numId="4">
    <w:abstractNumId w:val="29"/>
  </w:num>
  <w:num w:numId="5">
    <w:abstractNumId w:val="3"/>
  </w:num>
  <w:num w:numId="6">
    <w:abstractNumId w:val="30"/>
  </w:num>
  <w:num w:numId="7">
    <w:abstractNumId w:val="24"/>
  </w:num>
  <w:num w:numId="8">
    <w:abstractNumId w:val="9"/>
  </w:num>
  <w:num w:numId="9">
    <w:abstractNumId w:val="13"/>
  </w:num>
  <w:num w:numId="10">
    <w:abstractNumId w:val="19"/>
  </w:num>
  <w:num w:numId="11">
    <w:abstractNumId w:val="10"/>
  </w:num>
  <w:num w:numId="12">
    <w:abstractNumId w:val="26"/>
  </w:num>
  <w:num w:numId="13">
    <w:abstractNumId w:val="27"/>
  </w:num>
  <w:num w:numId="14">
    <w:abstractNumId w:val="15"/>
  </w:num>
  <w:num w:numId="15">
    <w:abstractNumId w:val="22"/>
  </w:num>
  <w:num w:numId="16">
    <w:abstractNumId w:val="5"/>
  </w:num>
  <w:num w:numId="17">
    <w:abstractNumId w:val="28"/>
  </w:num>
  <w:num w:numId="18">
    <w:abstractNumId w:val="11"/>
  </w:num>
  <w:num w:numId="19">
    <w:abstractNumId w:val="21"/>
  </w:num>
  <w:num w:numId="20">
    <w:abstractNumId w:val="23"/>
  </w:num>
  <w:num w:numId="21">
    <w:abstractNumId w:val="20"/>
  </w:num>
  <w:num w:numId="22">
    <w:abstractNumId w:val="17"/>
  </w:num>
  <w:num w:numId="23">
    <w:abstractNumId w:val="18"/>
  </w:num>
  <w:num w:numId="24">
    <w:abstractNumId w:val="12"/>
  </w:num>
  <w:num w:numId="25">
    <w:abstractNumId w:val="14"/>
  </w:num>
  <w:num w:numId="26">
    <w:abstractNumId w:val="16"/>
  </w:num>
  <w:num w:numId="27">
    <w:abstractNumId w:val="4"/>
  </w:num>
  <w:num w:numId="28">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27F3F"/>
    <w:rsid w:val="0001035B"/>
    <w:rsid w:val="0007390D"/>
    <w:rsid w:val="00075209"/>
    <w:rsid w:val="0007767A"/>
    <w:rsid w:val="00077A0F"/>
    <w:rsid w:val="00082FA9"/>
    <w:rsid w:val="000958A2"/>
    <w:rsid w:val="000A17F7"/>
    <w:rsid w:val="000A2C45"/>
    <w:rsid w:val="000D213A"/>
    <w:rsid w:val="000F23D2"/>
    <w:rsid w:val="00130FF1"/>
    <w:rsid w:val="00162D38"/>
    <w:rsid w:val="00165203"/>
    <w:rsid w:val="001B4660"/>
    <w:rsid w:val="001B6512"/>
    <w:rsid w:val="001B6A1B"/>
    <w:rsid w:val="001D1B2C"/>
    <w:rsid w:val="00213A9C"/>
    <w:rsid w:val="00227DA1"/>
    <w:rsid w:val="00272B1D"/>
    <w:rsid w:val="002812AC"/>
    <w:rsid w:val="002913E1"/>
    <w:rsid w:val="00292740"/>
    <w:rsid w:val="002B069F"/>
    <w:rsid w:val="002E59FF"/>
    <w:rsid w:val="00302C6E"/>
    <w:rsid w:val="003173F8"/>
    <w:rsid w:val="003209F3"/>
    <w:rsid w:val="00320AD0"/>
    <w:rsid w:val="00343487"/>
    <w:rsid w:val="00364535"/>
    <w:rsid w:val="0037167E"/>
    <w:rsid w:val="00384FEE"/>
    <w:rsid w:val="00393DF0"/>
    <w:rsid w:val="003949FC"/>
    <w:rsid w:val="00395EB4"/>
    <w:rsid w:val="00397A9A"/>
    <w:rsid w:val="003A0A9D"/>
    <w:rsid w:val="003C4B82"/>
    <w:rsid w:val="003D1283"/>
    <w:rsid w:val="003D7E7D"/>
    <w:rsid w:val="00426D0B"/>
    <w:rsid w:val="00430FA1"/>
    <w:rsid w:val="0043519B"/>
    <w:rsid w:val="00445FBD"/>
    <w:rsid w:val="00461C01"/>
    <w:rsid w:val="00484EA1"/>
    <w:rsid w:val="004967B8"/>
    <w:rsid w:val="004A265D"/>
    <w:rsid w:val="004D7550"/>
    <w:rsid w:val="00527F3F"/>
    <w:rsid w:val="00532C96"/>
    <w:rsid w:val="00551C75"/>
    <w:rsid w:val="0057011E"/>
    <w:rsid w:val="00580767"/>
    <w:rsid w:val="005C3270"/>
    <w:rsid w:val="005D22B2"/>
    <w:rsid w:val="005D6D30"/>
    <w:rsid w:val="005E07A1"/>
    <w:rsid w:val="005E4F40"/>
    <w:rsid w:val="00601F98"/>
    <w:rsid w:val="006344FF"/>
    <w:rsid w:val="006674A4"/>
    <w:rsid w:val="00677188"/>
    <w:rsid w:val="00693CBA"/>
    <w:rsid w:val="006A56B3"/>
    <w:rsid w:val="006B6ED4"/>
    <w:rsid w:val="006C1470"/>
    <w:rsid w:val="006D7554"/>
    <w:rsid w:val="006E4A19"/>
    <w:rsid w:val="006F5A69"/>
    <w:rsid w:val="006F697A"/>
    <w:rsid w:val="006F773E"/>
    <w:rsid w:val="0072023B"/>
    <w:rsid w:val="007323F6"/>
    <w:rsid w:val="00742370"/>
    <w:rsid w:val="00746EA8"/>
    <w:rsid w:val="00747B93"/>
    <w:rsid w:val="00782A33"/>
    <w:rsid w:val="0078361C"/>
    <w:rsid w:val="00793DB4"/>
    <w:rsid w:val="007D77B5"/>
    <w:rsid w:val="007E6CDC"/>
    <w:rsid w:val="007F2C04"/>
    <w:rsid w:val="007F3759"/>
    <w:rsid w:val="00804F5F"/>
    <w:rsid w:val="00810C86"/>
    <w:rsid w:val="00825963"/>
    <w:rsid w:val="00837474"/>
    <w:rsid w:val="008863B7"/>
    <w:rsid w:val="008F4228"/>
    <w:rsid w:val="00901627"/>
    <w:rsid w:val="00916528"/>
    <w:rsid w:val="009406D0"/>
    <w:rsid w:val="00974137"/>
    <w:rsid w:val="00993EFB"/>
    <w:rsid w:val="009959D7"/>
    <w:rsid w:val="009C3DC5"/>
    <w:rsid w:val="009E5385"/>
    <w:rsid w:val="009F11E2"/>
    <w:rsid w:val="00A06BD8"/>
    <w:rsid w:val="00A1706D"/>
    <w:rsid w:val="00A32A08"/>
    <w:rsid w:val="00A53D57"/>
    <w:rsid w:val="00A60A2E"/>
    <w:rsid w:val="00A735F5"/>
    <w:rsid w:val="00AA56C1"/>
    <w:rsid w:val="00AA5BF3"/>
    <w:rsid w:val="00B04878"/>
    <w:rsid w:val="00B16C3A"/>
    <w:rsid w:val="00B6319D"/>
    <w:rsid w:val="00B70526"/>
    <w:rsid w:val="00B949A3"/>
    <w:rsid w:val="00B971DD"/>
    <w:rsid w:val="00BA4C35"/>
    <w:rsid w:val="00BB3911"/>
    <w:rsid w:val="00BB5727"/>
    <w:rsid w:val="00BC52FB"/>
    <w:rsid w:val="00BE318F"/>
    <w:rsid w:val="00BE6425"/>
    <w:rsid w:val="00BF27BF"/>
    <w:rsid w:val="00C2511F"/>
    <w:rsid w:val="00C33F09"/>
    <w:rsid w:val="00C6787D"/>
    <w:rsid w:val="00C70022"/>
    <w:rsid w:val="00C90566"/>
    <w:rsid w:val="00CA5329"/>
    <w:rsid w:val="00CB65FC"/>
    <w:rsid w:val="00D174FF"/>
    <w:rsid w:val="00D17574"/>
    <w:rsid w:val="00D44943"/>
    <w:rsid w:val="00D52A3E"/>
    <w:rsid w:val="00D5574F"/>
    <w:rsid w:val="00D82D33"/>
    <w:rsid w:val="00D8636C"/>
    <w:rsid w:val="00D86A59"/>
    <w:rsid w:val="00DA0B04"/>
    <w:rsid w:val="00DB1F58"/>
    <w:rsid w:val="00DF18E2"/>
    <w:rsid w:val="00DF7EE0"/>
    <w:rsid w:val="00E20F3D"/>
    <w:rsid w:val="00E3268F"/>
    <w:rsid w:val="00E45ED3"/>
    <w:rsid w:val="00E80E59"/>
    <w:rsid w:val="00E8195A"/>
    <w:rsid w:val="00EB222B"/>
    <w:rsid w:val="00EC47D7"/>
    <w:rsid w:val="00F01B12"/>
    <w:rsid w:val="00F021DA"/>
    <w:rsid w:val="00F0323B"/>
    <w:rsid w:val="00F0491C"/>
    <w:rsid w:val="00F070ED"/>
    <w:rsid w:val="00F11439"/>
    <w:rsid w:val="00F13DC1"/>
    <w:rsid w:val="00F20D97"/>
    <w:rsid w:val="00F2115D"/>
    <w:rsid w:val="00F27FE8"/>
    <w:rsid w:val="00F678ED"/>
    <w:rsid w:val="00F85A72"/>
    <w:rsid w:val="00FA5460"/>
    <w:rsid w:val="00FA58F6"/>
    <w:rsid w:val="00FB4AD7"/>
    <w:rsid w:val="00FC0356"/>
    <w:rsid w:val="00FD270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paragraph" w:customStyle="1" w:styleId="Default">
    <w:name w:val="Default"/>
    <w:rsid w:val="00837474"/>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82A33"/>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paragraph" w:customStyle="1" w:styleId="Default">
    <w:name w:val="Default"/>
    <w:rsid w:val="00837474"/>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82A33"/>
    <w:rPr>
      <w:lang w:val="en-GB" w:eastAsia="en-GB"/>
    </w:rPr>
  </w:style>
</w:styles>
</file>

<file path=word/webSettings.xml><?xml version="1.0" encoding="utf-8"?>
<w:webSettings xmlns:r="http://schemas.openxmlformats.org/officeDocument/2006/relationships" xmlns:w="http://schemas.openxmlformats.org/wordprocessingml/2006/main">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se.ie/eng/staff/job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9FD5F-B7B7-4381-BE8F-0B27160EC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11</Pages>
  <Words>4394</Words>
  <Characters>25415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29750</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Noelle Gormley</cp:lastModifiedBy>
  <cp:revision>7</cp:revision>
  <cp:lastPrinted>2017-01-27T15:29:00Z</cp:lastPrinted>
  <dcterms:created xsi:type="dcterms:W3CDTF">2017-06-30T15:19:00Z</dcterms:created>
  <dcterms:modified xsi:type="dcterms:W3CDTF">2017-10-17T10:16:00Z</dcterms:modified>
</cp:coreProperties>
</file>