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E2" w:rsidRDefault="00A52110" w:rsidP="005E07A1">
      <w:pPr>
        <w:rPr>
          <w:rFonts w:ascii="Arial" w:hAnsi="Arial" w:cs="Arial"/>
          <w:b/>
        </w:rPr>
      </w:pPr>
      <w:r>
        <w:rPr>
          <w:rFonts w:ascii="Arial" w:hAnsi="Arial" w:cs="Arial"/>
          <w:b/>
          <w:noProof/>
          <w:lang w:val="en-IE" w:eastAsia="en-IE"/>
        </w:rPr>
        <w:drawing>
          <wp:anchor distT="0" distB="0" distL="114300" distR="114300" simplePos="0" relativeHeight="251659264" behindDoc="0" locked="0" layoutInCell="1" allowOverlap="1">
            <wp:simplePos x="0" y="0"/>
            <wp:positionH relativeFrom="column">
              <wp:posOffset>466725</wp:posOffset>
            </wp:positionH>
            <wp:positionV relativeFrom="paragraph">
              <wp:posOffset>-752475</wp:posOffset>
            </wp:positionV>
            <wp:extent cx="1666875" cy="781050"/>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66875" cy="781050"/>
                    </a:xfrm>
                    <a:prstGeom prst="rect">
                      <a:avLst/>
                    </a:prstGeom>
                    <a:noFill/>
                    <a:ln w="9525">
                      <a:noFill/>
                      <a:miter lim="800000"/>
                      <a:headEnd/>
                      <a:tailEnd/>
                    </a:ln>
                  </pic:spPr>
                </pic:pic>
              </a:graphicData>
            </a:graphic>
          </wp:anchor>
        </w:drawing>
      </w:r>
      <w:r>
        <w:rPr>
          <w:rFonts w:ascii="Arial" w:hAnsi="Arial" w:cs="Arial"/>
          <w:b/>
          <w:noProof/>
          <w:lang w:val="en-IE" w:eastAsia="en-IE"/>
        </w:rPr>
        <w:drawing>
          <wp:anchor distT="0" distB="0" distL="114300" distR="114300" simplePos="0" relativeHeight="251657216" behindDoc="0" locked="0" layoutInCell="1" allowOverlap="1">
            <wp:simplePos x="0" y="0"/>
            <wp:positionH relativeFrom="column">
              <wp:posOffset>-971550</wp:posOffset>
            </wp:positionH>
            <wp:positionV relativeFrom="paragraph">
              <wp:posOffset>-685800</wp:posOffset>
            </wp:positionV>
            <wp:extent cx="1438275" cy="857250"/>
            <wp:effectExtent l="19050" t="0" r="9525"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9" cstate="print"/>
                    <a:srcRect/>
                    <a:stretch>
                      <a:fillRect/>
                    </a:stretch>
                  </pic:blipFill>
                  <pic:spPr bwMode="auto">
                    <a:xfrm>
                      <a:off x="0" y="0"/>
                      <a:ext cx="1438275" cy="857250"/>
                    </a:xfrm>
                    <a:prstGeom prst="rect">
                      <a:avLst/>
                    </a:prstGeom>
                    <a:noFill/>
                    <a:ln w="9525">
                      <a:noFill/>
                      <a:miter lim="800000"/>
                      <a:headEnd/>
                      <a:tailEnd/>
                    </a:ln>
                  </pic:spPr>
                </pic:pic>
              </a:graphicData>
            </a:graphic>
          </wp:anchor>
        </w:drawing>
      </w:r>
      <w:r w:rsidR="005E07A1">
        <w:rPr>
          <w:rFonts w:ascii="Arial" w:hAnsi="Arial" w:cs="Arial"/>
          <w:b/>
          <w:noProof/>
          <w:lang w:val="en-IE" w:eastAsia="en-IE"/>
        </w:rPr>
        <w:t xml:space="preserve">                     </w:t>
      </w:r>
    </w:p>
    <w:p w:rsidR="00DF18E2" w:rsidRDefault="00DF18E2">
      <w:pPr>
        <w:jc w:val="both"/>
        <w:rPr>
          <w:rFonts w:ascii="Arial" w:hAnsi="Arial" w:cs="Arial"/>
          <w:b/>
        </w:rPr>
      </w:pPr>
    </w:p>
    <w:p w:rsidR="00D86A59" w:rsidRPr="00E766A5" w:rsidRDefault="00346444" w:rsidP="00D86A59">
      <w:pPr>
        <w:ind w:left="-1260"/>
        <w:jc w:val="right"/>
        <w:rPr>
          <w:rFonts w:ascii="Arial" w:hAnsi="Arial" w:cs="Arial"/>
          <w:b/>
        </w:rPr>
      </w:pPr>
      <w:r>
        <w:rPr>
          <w:rFonts w:ascii="Arial" w:hAnsi="Arial" w:cs="Arial"/>
          <w:b/>
        </w:rPr>
        <w:t>Clinical Nurse Manager 2 (</w:t>
      </w:r>
      <w:proofErr w:type="spellStart"/>
      <w:r>
        <w:rPr>
          <w:rFonts w:ascii="Arial" w:hAnsi="Arial" w:cs="Arial"/>
          <w:b/>
        </w:rPr>
        <w:t>Pre Operative</w:t>
      </w:r>
      <w:proofErr w:type="spellEnd"/>
      <w:r>
        <w:rPr>
          <w:rFonts w:ascii="Arial" w:hAnsi="Arial" w:cs="Arial"/>
          <w:b/>
        </w:rPr>
        <w:t xml:space="preserve"> </w:t>
      </w:r>
      <w:proofErr w:type="spellStart"/>
      <w:r>
        <w:rPr>
          <w:rFonts w:ascii="Arial" w:hAnsi="Arial" w:cs="Arial"/>
          <w:b/>
        </w:rPr>
        <w:t>Assesssment</w:t>
      </w:r>
      <w:proofErr w:type="spellEnd"/>
      <w:r>
        <w:rPr>
          <w:rFonts w:ascii="Arial" w:hAnsi="Arial" w:cs="Arial"/>
          <w:b/>
        </w:rPr>
        <w:t xml:space="preserve"> Orthopaedic Unit)</w:t>
      </w:r>
    </w:p>
    <w:p w:rsidR="00D86A59" w:rsidRPr="00E766A5" w:rsidRDefault="00D86A59" w:rsidP="00D86A59">
      <w:pPr>
        <w:ind w:left="-1260"/>
        <w:jc w:val="right"/>
        <w:rPr>
          <w:rFonts w:ascii="Arial" w:hAnsi="Arial" w:cs="Arial"/>
          <w:b/>
        </w:rPr>
      </w:pPr>
      <w:r w:rsidRPr="00E766A5">
        <w:rPr>
          <w:rFonts w:ascii="Arial" w:hAnsi="Arial" w:cs="Arial"/>
          <w:b/>
        </w:rPr>
        <w:t>Job Specification &amp; Terms and Conditions</w:t>
      </w:r>
    </w:p>
    <w:p w:rsidR="00DF18E2" w:rsidRDefault="00DF18E2">
      <w:pPr>
        <w:jc w:val="both"/>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Job Title and Grade</w:t>
            </w:r>
          </w:p>
        </w:tc>
        <w:tc>
          <w:tcPr>
            <w:tcW w:w="8256" w:type="dxa"/>
          </w:tcPr>
          <w:p w:rsidR="00346444" w:rsidRPr="00E766A5" w:rsidRDefault="00346444" w:rsidP="00346444">
            <w:pPr>
              <w:ind w:left="-1260"/>
              <w:jc w:val="center"/>
              <w:rPr>
                <w:rFonts w:ascii="Arial" w:hAnsi="Arial" w:cs="Arial"/>
                <w:b/>
              </w:rPr>
            </w:pPr>
            <w:r>
              <w:rPr>
                <w:rFonts w:ascii="Arial" w:hAnsi="Arial" w:cs="Arial"/>
                <w:b/>
              </w:rPr>
              <w:t>Clinical Nurse Manager 2 (</w:t>
            </w:r>
            <w:proofErr w:type="spellStart"/>
            <w:r>
              <w:rPr>
                <w:rFonts w:ascii="Arial" w:hAnsi="Arial" w:cs="Arial"/>
                <w:b/>
              </w:rPr>
              <w:t>Pre Operative</w:t>
            </w:r>
            <w:proofErr w:type="spellEnd"/>
            <w:r>
              <w:rPr>
                <w:rFonts w:ascii="Arial" w:hAnsi="Arial" w:cs="Arial"/>
                <w:b/>
              </w:rPr>
              <w:t xml:space="preserve"> </w:t>
            </w:r>
            <w:proofErr w:type="spellStart"/>
            <w:r>
              <w:rPr>
                <w:rFonts w:ascii="Arial" w:hAnsi="Arial" w:cs="Arial"/>
                <w:b/>
              </w:rPr>
              <w:t>Assesssment</w:t>
            </w:r>
            <w:proofErr w:type="spellEnd"/>
            <w:r>
              <w:rPr>
                <w:rFonts w:ascii="Arial" w:hAnsi="Arial" w:cs="Arial"/>
                <w:b/>
              </w:rPr>
              <w:t xml:space="preserve"> Orthopaedic Unit)</w:t>
            </w:r>
          </w:p>
          <w:p w:rsidR="00484EA1" w:rsidRPr="00346444" w:rsidRDefault="00346444">
            <w:pPr>
              <w:tabs>
                <w:tab w:val="left" w:pos="283"/>
              </w:tabs>
              <w:jc w:val="both"/>
              <w:rPr>
                <w:rFonts w:ascii="Arial" w:hAnsi="Arial" w:cs="Arial"/>
                <w:i/>
                <w:iCs/>
              </w:rPr>
            </w:pPr>
            <w:r w:rsidRPr="00346444">
              <w:rPr>
                <w:rFonts w:ascii="Arial" w:hAnsi="Arial" w:cs="Arial"/>
                <w:i/>
                <w:iCs/>
              </w:rPr>
              <w:t>(</w:t>
            </w:r>
            <w:r w:rsidR="00484EA1" w:rsidRPr="00346444">
              <w:rPr>
                <w:rFonts w:ascii="Arial" w:hAnsi="Arial" w:cs="Arial"/>
                <w:i/>
                <w:iCs/>
              </w:rPr>
              <w:t>Grade Code</w:t>
            </w:r>
            <w:r w:rsidRPr="00346444">
              <w:rPr>
                <w:rFonts w:ascii="Arial" w:hAnsi="Arial" w:cs="Arial"/>
                <w:i/>
                <w:iCs/>
              </w:rPr>
              <w:t>: 2119)</w:t>
            </w:r>
          </w:p>
          <w:p w:rsidR="00484EA1" w:rsidRPr="00E766A5" w:rsidRDefault="00484EA1" w:rsidP="00346444">
            <w:pPr>
              <w:tabs>
                <w:tab w:val="left" w:pos="283"/>
              </w:tabs>
              <w:jc w:val="both"/>
              <w:rPr>
                <w:rFonts w:ascii="Arial" w:hAnsi="Arial" w:cs="Arial"/>
              </w:rPr>
            </w:pPr>
          </w:p>
        </w:tc>
      </w:tr>
      <w:tr w:rsidR="00346444" w:rsidRPr="00346444">
        <w:tc>
          <w:tcPr>
            <w:tcW w:w="2364" w:type="dxa"/>
          </w:tcPr>
          <w:p w:rsidR="00484EA1" w:rsidRPr="00346444" w:rsidRDefault="00484EA1">
            <w:pPr>
              <w:jc w:val="both"/>
              <w:rPr>
                <w:rFonts w:ascii="Arial" w:hAnsi="Arial" w:cs="Arial"/>
                <w:b/>
                <w:bCs/>
              </w:rPr>
            </w:pPr>
            <w:r w:rsidRPr="00346444">
              <w:rPr>
                <w:rFonts w:ascii="Arial" w:hAnsi="Arial" w:cs="Arial"/>
                <w:b/>
                <w:bCs/>
              </w:rPr>
              <w:t>Campaign Reference</w:t>
            </w:r>
          </w:p>
        </w:tc>
        <w:tc>
          <w:tcPr>
            <w:tcW w:w="8256" w:type="dxa"/>
          </w:tcPr>
          <w:p w:rsidR="00484EA1" w:rsidRPr="00346444" w:rsidRDefault="00346444">
            <w:pPr>
              <w:jc w:val="both"/>
              <w:rPr>
                <w:rFonts w:ascii="Arial" w:hAnsi="Arial" w:cs="Arial"/>
                <w:iCs/>
              </w:rPr>
            </w:pPr>
            <w:r>
              <w:rPr>
                <w:rFonts w:ascii="Arial" w:hAnsi="Arial" w:cs="Arial"/>
                <w:iCs/>
              </w:rPr>
              <w:t>NRS05100</w:t>
            </w:r>
          </w:p>
          <w:p w:rsidR="00346444" w:rsidRPr="00346444" w:rsidRDefault="00346444">
            <w:pPr>
              <w:jc w:val="both"/>
              <w:rPr>
                <w:rFonts w:ascii="Arial" w:hAnsi="Arial" w:cs="Arial"/>
                <w:iCs/>
              </w:rPr>
            </w:pPr>
          </w:p>
        </w:tc>
      </w:tr>
      <w:tr w:rsidR="00346444" w:rsidRPr="00346444">
        <w:tc>
          <w:tcPr>
            <w:tcW w:w="2364" w:type="dxa"/>
          </w:tcPr>
          <w:p w:rsidR="00484EA1" w:rsidRPr="00346444" w:rsidRDefault="00484EA1">
            <w:pPr>
              <w:jc w:val="both"/>
              <w:rPr>
                <w:rFonts w:ascii="Arial" w:hAnsi="Arial" w:cs="Arial"/>
                <w:b/>
                <w:bCs/>
              </w:rPr>
            </w:pPr>
            <w:r w:rsidRPr="00346444">
              <w:rPr>
                <w:rFonts w:ascii="Arial" w:hAnsi="Arial" w:cs="Arial"/>
                <w:b/>
                <w:bCs/>
              </w:rPr>
              <w:t>Closing Date</w:t>
            </w:r>
          </w:p>
          <w:p w:rsidR="00484EA1" w:rsidRPr="00346444" w:rsidRDefault="00484EA1">
            <w:pPr>
              <w:jc w:val="both"/>
              <w:rPr>
                <w:rFonts w:ascii="Arial" w:hAnsi="Arial" w:cs="Arial"/>
                <w:b/>
                <w:bCs/>
              </w:rPr>
            </w:pPr>
          </w:p>
        </w:tc>
        <w:tc>
          <w:tcPr>
            <w:tcW w:w="8256" w:type="dxa"/>
          </w:tcPr>
          <w:p w:rsidR="00484EA1" w:rsidRPr="00EF7014" w:rsidRDefault="00241FBE">
            <w:pPr>
              <w:jc w:val="both"/>
              <w:rPr>
                <w:rFonts w:ascii="Arial" w:hAnsi="Arial" w:cs="Arial"/>
                <w:b/>
                <w:i/>
                <w:iCs/>
              </w:rPr>
            </w:pPr>
            <w:r w:rsidRPr="00241FBE">
              <w:rPr>
                <w:rFonts w:ascii="Arial" w:hAnsi="Arial" w:cs="Arial"/>
                <w:b/>
                <w:i/>
                <w:iCs/>
              </w:rPr>
              <w:t>Wednesday 1st November at 12 Noon</w:t>
            </w:r>
          </w:p>
        </w:tc>
      </w:tr>
      <w:tr w:rsidR="00346444" w:rsidRPr="00346444">
        <w:tc>
          <w:tcPr>
            <w:tcW w:w="2364" w:type="dxa"/>
          </w:tcPr>
          <w:p w:rsidR="00484EA1" w:rsidRPr="00346444" w:rsidRDefault="00484EA1">
            <w:pPr>
              <w:jc w:val="both"/>
              <w:rPr>
                <w:rFonts w:ascii="Arial" w:hAnsi="Arial" w:cs="Arial"/>
                <w:b/>
                <w:bCs/>
              </w:rPr>
            </w:pPr>
            <w:r w:rsidRPr="00346444">
              <w:rPr>
                <w:rFonts w:ascii="Arial" w:hAnsi="Arial" w:cs="Arial"/>
                <w:b/>
                <w:bCs/>
              </w:rPr>
              <w:t>Proposed Interview Date (s)</w:t>
            </w:r>
          </w:p>
        </w:tc>
        <w:tc>
          <w:tcPr>
            <w:tcW w:w="8256" w:type="dxa"/>
          </w:tcPr>
          <w:p w:rsidR="00484EA1" w:rsidRPr="00EF7014" w:rsidRDefault="00241FBE">
            <w:pPr>
              <w:jc w:val="both"/>
              <w:rPr>
                <w:rFonts w:ascii="Arial" w:hAnsi="Arial" w:cs="Arial"/>
                <w:b/>
                <w:i/>
                <w:iCs/>
              </w:rPr>
            </w:pPr>
            <w:r>
              <w:rPr>
                <w:rFonts w:ascii="Arial" w:hAnsi="Arial" w:cs="Arial"/>
                <w:b/>
                <w:i/>
                <w:iCs/>
              </w:rPr>
              <w:t>End of November/Start of December</w:t>
            </w:r>
            <w:bookmarkStart w:id="0" w:name="_GoBack"/>
            <w:bookmarkEnd w:id="0"/>
          </w:p>
        </w:tc>
      </w:tr>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Taking up Appointment</w:t>
            </w:r>
          </w:p>
        </w:tc>
        <w:tc>
          <w:tcPr>
            <w:tcW w:w="8256" w:type="dxa"/>
          </w:tcPr>
          <w:p w:rsidR="00484EA1" w:rsidRPr="00E766A5" w:rsidRDefault="00484EA1">
            <w:pPr>
              <w:jc w:val="both"/>
              <w:rPr>
                <w:rFonts w:ascii="Arial" w:hAnsi="Arial" w:cs="Arial"/>
                <w:iCs/>
              </w:rPr>
            </w:pPr>
            <w:r>
              <w:rPr>
                <w:rFonts w:ascii="Arial" w:hAnsi="Arial" w:cs="Arial"/>
                <w:iCs/>
              </w:rPr>
              <w:t>A start date will be indicated at job offer stage</w:t>
            </w:r>
            <w:r w:rsidR="004967B8">
              <w:rPr>
                <w:rFonts w:ascii="Arial" w:hAnsi="Arial" w:cs="Arial"/>
                <w:iCs/>
              </w:rPr>
              <w:t>.</w:t>
            </w:r>
          </w:p>
        </w:tc>
      </w:tr>
      <w:tr w:rsidR="001543B1" w:rsidRPr="001543B1">
        <w:tc>
          <w:tcPr>
            <w:tcW w:w="2364" w:type="dxa"/>
          </w:tcPr>
          <w:p w:rsidR="00484EA1" w:rsidRPr="001543B1" w:rsidRDefault="00484EA1">
            <w:pPr>
              <w:jc w:val="both"/>
              <w:rPr>
                <w:rFonts w:ascii="Arial" w:hAnsi="Arial" w:cs="Arial"/>
                <w:b/>
                <w:bCs/>
              </w:rPr>
            </w:pPr>
            <w:r w:rsidRPr="001543B1">
              <w:rPr>
                <w:rFonts w:ascii="Arial" w:hAnsi="Arial" w:cs="Arial"/>
                <w:b/>
                <w:bCs/>
              </w:rPr>
              <w:t>Organisational Area</w:t>
            </w:r>
          </w:p>
        </w:tc>
        <w:tc>
          <w:tcPr>
            <w:tcW w:w="8256" w:type="dxa"/>
          </w:tcPr>
          <w:p w:rsidR="00484EA1" w:rsidRPr="001543B1" w:rsidRDefault="001543B1">
            <w:pPr>
              <w:jc w:val="both"/>
              <w:rPr>
                <w:rFonts w:ascii="Arial" w:hAnsi="Arial" w:cs="Arial"/>
              </w:rPr>
            </w:pPr>
            <w:r w:rsidRPr="001543B1">
              <w:rPr>
                <w:rFonts w:ascii="Arial" w:hAnsi="Arial" w:cs="Arial"/>
                <w:iCs/>
              </w:rPr>
              <w:t>Dublin Midlands Hospital Group</w:t>
            </w:r>
          </w:p>
          <w:p w:rsidR="00484EA1" w:rsidRPr="001543B1" w:rsidRDefault="00484EA1">
            <w:pPr>
              <w:autoSpaceDE w:val="0"/>
              <w:autoSpaceDN w:val="0"/>
              <w:adjustRightInd w:val="0"/>
              <w:spacing w:line="240" w:lineRule="atLeast"/>
              <w:rPr>
                <w:rFonts w:ascii="Arial" w:hAnsi="Arial" w:cs="Arial"/>
                <w:lang w:val="en-IE" w:eastAsia="en-IE"/>
              </w:rPr>
            </w:pPr>
          </w:p>
        </w:tc>
      </w:tr>
      <w:tr w:rsidR="001543B1" w:rsidRPr="00E766A5">
        <w:tc>
          <w:tcPr>
            <w:tcW w:w="2364" w:type="dxa"/>
          </w:tcPr>
          <w:p w:rsidR="001543B1" w:rsidRPr="00E72B3D" w:rsidRDefault="001543B1" w:rsidP="001543B1">
            <w:pPr>
              <w:jc w:val="both"/>
              <w:rPr>
                <w:rFonts w:ascii="Arial" w:hAnsi="Arial" w:cs="Arial"/>
                <w:b/>
                <w:bCs/>
              </w:rPr>
            </w:pPr>
            <w:r w:rsidRPr="00E72B3D">
              <w:rPr>
                <w:rFonts w:ascii="Arial" w:hAnsi="Arial" w:cs="Arial"/>
                <w:b/>
                <w:bCs/>
              </w:rPr>
              <w:t>Location of Post</w:t>
            </w:r>
          </w:p>
        </w:tc>
        <w:tc>
          <w:tcPr>
            <w:tcW w:w="8256" w:type="dxa"/>
          </w:tcPr>
          <w:p w:rsidR="001543B1" w:rsidRPr="00982FDF" w:rsidRDefault="001543B1" w:rsidP="001543B1">
            <w:pPr>
              <w:jc w:val="both"/>
              <w:rPr>
                <w:rFonts w:ascii="Arial" w:hAnsi="Arial" w:cs="Arial"/>
                <w:iCs/>
              </w:rPr>
            </w:pPr>
            <w:r w:rsidRPr="00982FDF">
              <w:rPr>
                <w:rFonts w:ascii="Arial" w:hAnsi="Arial" w:cs="Arial"/>
                <w:iCs/>
              </w:rPr>
              <w:t>Midland Regional Hospital Tullamore</w:t>
            </w:r>
          </w:p>
          <w:p w:rsidR="001543B1" w:rsidRPr="00E72B3D" w:rsidRDefault="001543B1" w:rsidP="001543B1">
            <w:pPr>
              <w:jc w:val="both"/>
              <w:rPr>
                <w:rFonts w:ascii="Arial" w:hAnsi="Arial" w:cs="Arial"/>
                <w:iCs/>
              </w:rPr>
            </w:pPr>
          </w:p>
          <w:p w:rsidR="001543B1" w:rsidRPr="00E72B3D" w:rsidRDefault="001543B1" w:rsidP="001543B1">
            <w:pPr>
              <w:jc w:val="both"/>
              <w:rPr>
                <w:rFonts w:ascii="Arial" w:hAnsi="Arial" w:cs="Arial"/>
                <w:iCs/>
              </w:rPr>
            </w:pPr>
            <w:r w:rsidRPr="00E72B3D">
              <w:rPr>
                <w:rFonts w:ascii="Arial" w:hAnsi="Arial" w:cs="Arial"/>
                <w:iCs/>
              </w:rPr>
              <w:t xml:space="preserve">There is currently one permanent, whole-time vacancy available in this location. </w:t>
            </w:r>
          </w:p>
          <w:p w:rsidR="001543B1" w:rsidRPr="00E72B3D" w:rsidRDefault="001543B1" w:rsidP="001543B1">
            <w:pPr>
              <w:jc w:val="both"/>
              <w:rPr>
                <w:rFonts w:ascii="Arial" w:hAnsi="Arial" w:cs="Arial"/>
                <w:iCs/>
              </w:rPr>
            </w:pPr>
          </w:p>
          <w:p w:rsidR="001543B1" w:rsidRPr="00982FDF" w:rsidRDefault="001543B1" w:rsidP="001543B1">
            <w:pPr>
              <w:jc w:val="both"/>
              <w:rPr>
                <w:rFonts w:ascii="Arial" w:hAnsi="Arial" w:cs="Arial"/>
                <w:iCs/>
              </w:rPr>
            </w:pPr>
            <w:r w:rsidRPr="00E72B3D">
              <w:rPr>
                <w:rFonts w:ascii="Arial" w:hAnsi="Arial" w:cs="Arial"/>
                <w:iCs/>
              </w:rPr>
              <w:t xml:space="preserve">A panel may be formed as a result of this campaign </w:t>
            </w:r>
            <w:r w:rsidRPr="00982FDF">
              <w:rPr>
                <w:rFonts w:ascii="Arial" w:hAnsi="Arial" w:cs="Arial"/>
                <w:iCs/>
              </w:rPr>
              <w:t xml:space="preserve">for Midland Regional Hospital Tullamore from which current and future, permanent and specified </w:t>
            </w:r>
            <w:proofErr w:type="spellStart"/>
            <w:r w:rsidRPr="00982FDF">
              <w:rPr>
                <w:rFonts w:ascii="Arial" w:hAnsi="Arial" w:cs="Arial"/>
                <w:iCs/>
              </w:rPr>
              <w:t>purpse</w:t>
            </w:r>
            <w:proofErr w:type="spellEnd"/>
            <w:r w:rsidRPr="00982FDF">
              <w:rPr>
                <w:rFonts w:ascii="Arial" w:hAnsi="Arial" w:cs="Arial"/>
                <w:iCs/>
              </w:rPr>
              <w:t xml:space="preserve"> vacancies of full or part-time duration may be filled. </w:t>
            </w:r>
          </w:p>
          <w:p w:rsidR="001543B1" w:rsidRPr="00E72B3D" w:rsidRDefault="001543B1" w:rsidP="001543B1">
            <w:pPr>
              <w:jc w:val="both"/>
              <w:rPr>
                <w:rFonts w:ascii="Arial" w:hAnsi="Arial" w:cs="Arial"/>
                <w:iCs/>
              </w:rPr>
            </w:pPr>
          </w:p>
        </w:tc>
      </w:tr>
      <w:tr w:rsidR="001543B1" w:rsidRPr="00E766A5">
        <w:tc>
          <w:tcPr>
            <w:tcW w:w="2364" w:type="dxa"/>
          </w:tcPr>
          <w:p w:rsidR="001543B1" w:rsidRPr="00E766A5" w:rsidRDefault="001543B1" w:rsidP="001543B1">
            <w:pPr>
              <w:jc w:val="both"/>
              <w:rPr>
                <w:rFonts w:ascii="Arial" w:hAnsi="Arial" w:cs="Arial"/>
                <w:b/>
                <w:bCs/>
                <w:color w:val="FF0000"/>
              </w:rPr>
            </w:pPr>
            <w:r w:rsidRPr="00982FDF">
              <w:rPr>
                <w:rFonts w:ascii="Arial" w:hAnsi="Arial" w:cs="Arial"/>
                <w:b/>
                <w:bCs/>
              </w:rPr>
              <w:t>Informal Enquiries</w:t>
            </w:r>
          </w:p>
        </w:tc>
        <w:tc>
          <w:tcPr>
            <w:tcW w:w="8256" w:type="dxa"/>
          </w:tcPr>
          <w:p w:rsidR="00D0027B" w:rsidRPr="00D0027B" w:rsidRDefault="00D0027B" w:rsidP="00D0027B">
            <w:pPr>
              <w:rPr>
                <w:rFonts w:ascii="Arial" w:hAnsi="Arial" w:cs="Arial"/>
                <w:iCs/>
                <w:color w:val="000000"/>
              </w:rPr>
            </w:pPr>
            <w:r w:rsidRPr="00D0027B">
              <w:rPr>
                <w:rFonts w:ascii="Arial" w:hAnsi="Arial" w:cs="Arial"/>
                <w:iCs/>
                <w:color w:val="000000"/>
              </w:rPr>
              <w:t xml:space="preserve">Rita Mullins </w:t>
            </w:r>
          </w:p>
          <w:p w:rsidR="00D0027B" w:rsidRPr="00D0027B" w:rsidRDefault="00D0027B" w:rsidP="00D0027B">
            <w:pPr>
              <w:rPr>
                <w:rFonts w:ascii="Arial" w:hAnsi="Arial" w:cs="Arial"/>
                <w:iCs/>
                <w:color w:val="000000"/>
              </w:rPr>
            </w:pPr>
            <w:r w:rsidRPr="00D0027B">
              <w:rPr>
                <w:rFonts w:ascii="Arial" w:hAnsi="Arial" w:cs="Arial"/>
                <w:iCs/>
                <w:color w:val="000000"/>
              </w:rPr>
              <w:t xml:space="preserve">Divisional Nurse Manager, Surgical Directorate, </w:t>
            </w:r>
          </w:p>
          <w:p w:rsidR="00D0027B" w:rsidRPr="00D0027B" w:rsidRDefault="00D0027B" w:rsidP="00D0027B">
            <w:pPr>
              <w:rPr>
                <w:rFonts w:ascii="Arial" w:hAnsi="Arial" w:cs="Arial"/>
                <w:iCs/>
                <w:color w:val="000000"/>
              </w:rPr>
            </w:pPr>
            <w:r w:rsidRPr="00D0027B">
              <w:rPr>
                <w:rFonts w:ascii="Arial" w:hAnsi="Arial" w:cs="Arial"/>
                <w:iCs/>
                <w:color w:val="000000"/>
              </w:rPr>
              <w:t xml:space="preserve">Midlands Regional Hospital Tullamore. </w:t>
            </w:r>
          </w:p>
          <w:p w:rsidR="00D0027B" w:rsidRPr="00D0027B" w:rsidRDefault="00D0027B" w:rsidP="00D0027B">
            <w:pPr>
              <w:rPr>
                <w:rFonts w:ascii="Arial" w:hAnsi="Arial" w:cs="Arial"/>
                <w:iCs/>
                <w:color w:val="000000"/>
              </w:rPr>
            </w:pPr>
            <w:r w:rsidRPr="00D0027B">
              <w:rPr>
                <w:rFonts w:ascii="Arial" w:hAnsi="Arial" w:cs="Arial"/>
                <w:iCs/>
                <w:color w:val="000000"/>
              </w:rPr>
              <w:t>Tel: 0579321501 Ext: 8093 Bleep: 337</w:t>
            </w:r>
          </w:p>
          <w:p w:rsidR="001543B1" w:rsidRPr="00E766A5" w:rsidRDefault="00D0027B" w:rsidP="00D0027B">
            <w:pPr>
              <w:jc w:val="both"/>
              <w:rPr>
                <w:rFonts w:ascii="Arial" w:hAnsi="Arial" w:cs="Arial"/>
                <w:b/>
                <w:color w:val="FF0000"/>
              </w:rPr>
            </w:pPr>
            <w:r w:rsidRPr="00D0027B">
              <w:rPr>
                <w:rFonts w:ascii="Arial" w:hAnsi="Arial" w:cs="Arial"/>
                <w:iCs/>
                <w:color w:val="000000"/>
              </w:rPr>
              <w:t xml:space="preserve">Email: </w:t>
            </w:r>
            <w:hyperlink r:id="rId10" w:history="1">
              <w:r w:rsidRPr="00D0027B">
                <w:rPr>
                  <w:rStyle w:val="Hyperlink"/>
                  <w:rFonts w:ascii="Arial" w:hAnsi="Arial" w:cs="Arial"/>
                  <w:iCs/>
                </w:rPr>
                <w:t>rita.mullins@hse.ie</w:t>
              </w:r>
            </w:hyperlink>
          </w:p>
        </w:tc>
      </w:tr>
      <w:tr w:rsidR="001543B1" w:rsidRPr="001543B1">
        <w:tc>
          <w:tcPr>
            <w:tcW w:w="2364" w:type="dxa"/>
          </w:tcPr>
          <w:p w:rsidR="00484EA1" w:rsidRPr="001543B1" w:rsidRDefault="00484EA1">
            <w:pPr>
              <w:jc w:val="both"/>
              <w:rPr>
                <w:rFonts w:ascii="Arial" w:hAnsi="Arial" w:cs="Arial"/>
                <w:b/>
                <w:bCs/>
              </w:rPr>
            </w:pPr>
            <w:r w:rsidRPr="001543B1">
              <w:rPr>
                <w:rFonts w:ascii="Arial" w:hAnsi="Arial" w:cs="Arial"/>
                <w:b/>
                <w:bCs/>
              </w:rPr>
              <w:t>Details of Service</w:t>
            </w:r>
          </w:p>
          <w:p w:rsidR="00484EA1" w:rsidRPr="001543B1" w:rsidRDefault="00484EA1">
            <w:pPr>
              <w:jc w:val="both"/>
              <w:rPr>
                <w:rFonts w:ascii="Arial" w:hAnsi="Arial" w:cs="Arial"/>
                <w:b/>
                <w:bCs/>
              </w:rPr>
            </w:pPr>
          </w:p>
        </w:tc>
        <w:tc>
          <w:tcPr>
            <w:tcW w:w="8256" w:type="dxa"/>
          </w:tcPr>
          <w:p w:rsidR="00484EA1" w:rsidRDefault="001543B1" w:rsidP="001543B1">
            <w:pPr>
              <w:jc w:val="both"/>
              <w:rPr>
                <w:rFonts w:ascii="Arial" w:hAnsi="Arial" w:cs="Arial"/>
                <w:iCs/>
              </w:rPr>
            </w:pPr>
            <w:r>
              <w:rPr>
                <w:rFonts w:ascii="Arial" w:hAnsi="Arial" w:cs="Arial"/>
                <w:iCs/>
              </w:rPr>
              <w:t xml:space="preserve">The Regional Orthopaedic Unit provides services to the population of the Counties within the HSE Midland Area of Laois, Offaly, Longford and Westmeath. The unit caters for both Trauma and Elective admissions. There are 6 Orthopaedic Consultant Surgeons providing cover and each have their own speciality within Orthopaedic Surgery. </w:t>
            </w:r>
          </w:p>
          <w:p w:rsidR="001543B1" w:rsidRDefault="001543B1" w:rsidP="001543B1">
            <w:pPr>
              <w:jc w:val="both"/>
              <w:rPr>
                <w:rFonts w:ascii="Arial" w:hAnsi="Arial" w:cs="Arial"/>
                <w:iCs/>
              </w:rPr>
            </w:pPr>
            <w:r>
              <w:rPr>
                <w:rFonts w:ascii="Arial" w:hAnsi="Arial" w:cs="Arial"/>
                <w:iCs/>
              </w:rPr>
              <w:t xml:space="preserve">There are 12 dedicated elective beds and 25 trauma beds currently in operation. The pre operative assessment unit is nurse managed, patient focused unit ensuring efficient and effective use of resources. </w:t>
            </w:r>
          </w:p>
          <w:p w:rsidR="001543B1" w:rsidRPr="001543B1" w:rsidRDefault="001543B1" w:rsidP="001543B1">
            <w:pPr>
              <w:jc w:val="both"/>
              <w:rPr>
                <w:rFonts w:ascii="Arial" w:hAnsi="Arial" w:cs="Arial"/>
                <w:iCs/>
              </w:rPr>
            </w:pPr>
          </w:p>
        </w:tc>
      </w:tr>
      <w:tr w:rsidR="00484EA1" w:rsidRPr="00E766A5">
        <w:tc>
          <w:tcPr>
            <w:tcW w:w="2364" w:type="dxa"/>
          </w:tcPr>
          <w:p w:rsidR="00484EA1" w:rsidRPr="00E766A5" w:rsidRDefault="00484EA1">
            <w:pPr>
              <w:jc w:val="both"/>
              <w:rPr>
                <w:rFonts w:ascii="Arial" w:hAnsi="Arial" w:cs="Arial"/>
                <w:b/>
                <w:bCs/>
                <w:color w:val="FF0000"/>
              </w:rPr>
            </w:pPr>
            <w:r w:rsidRPr="00982FDF">
              <w:rPr>
                <w:rFonts w:ascii="Arial" w:hAnsi="Arial" w:cs="Arial"/>
                <w:b/>
                <w:bCs/>
              </w:rPr>
              <w:t>Reporting Relationship</w:t>
            </w:r>
          </w:p>
        </w:tc>
        <w:tc>
          <w:tcPr>
            <w:tcW w:w="8256" w:type="dxa"/>
          </w:tcPr>
          <w:p w:rsidR="001543B1" w:rsidRPr="00F035D9" w:rsidRDefault="00982FDF" w:rsidP="001543B1">
            <w:pPr>
              <w:rPr>
                <w:rFonts w:ascii="Arial" w:hAnsi="Arial" w:cs="Arial"/>
                <w:iCs/>
                <w:color w:val="000000" w:themeColor="text1"/>
              </w:rPr>
            </w:pPr>
            <w:r>
              <w:rPr>
                <w:rFonts w:ascii="Arial" w:hAnsi="Arial" w:cs="Arial"/>
                <w:iCs/>
                <w:color w:val="000000" w:themeColor="text1"/>
              </w:rPr>
              <w:t xml:space="preserve">The post holder </w:t>
            </w:r>
            <w:r w:rsidR="00920018">
              <w:rPr>
                <w:rFonts w:ascii="Arial" w:hAnsi="Arial" w:cs="Arial"/>
                <w:iCs/>
                <w:color w:val="000000" w:themeColor="text1"/>
              </w:rPr>
              <w:t xml:space="preserve">will </w:t>
            </w:r>
            <w:r>
              <w:rPr>
                <w:rFonts w:ascii="Arial" w:hAnsi="Arial" w:cs="Arial"/>
                <w:iCs/>
                <w:color w:val="000000" w:themeColor="text1"/>
              </w:rPr>
              <w:t>r</w:t>
            </w:r>
            <w:r w:rsidR="001543B1" w:rsidRPr="00F035D9">
              <w:rPr>
                <w:rFonts w:ascii="Arial" w:hAnsi="Arial" w:cs="Arial"/>
                <w:iCs/>
                <w:color w:val="000000" w:themeColor="text1"/>
              </w:rPr>
              <w:t>eport to the Divisional Nurse Manager</w:t>
            </w:r>
            <w:r w:rsidR="001543B1">
              <w:rPr>
                <w:rFonts w:ascii="Arial" w:hAnsi="Arial" w:cs="Arial"/>
                <w:iCs/>
                <w:color w:val="000000" w:themeColor="text1"/>
              </w:rPr>
              <w:t xml:space="preserve"> and </w:t>
            </w:r>
            <w:r w:rsidR="00920018">
              <w:rPr>
                <w:rFonts w:ascii="Arial" w:hAnsi="Arial" w:cs="Arial"/>
                <w:iCs/>
                <w:color w:val="000000" w:themeColor="text1"/>
              </w:rPr>
              <w:t>be</w:t>
            </w:r>
            <w:r>
              <w:rPr>
                <w:rFonts w:ascii="Arial" w:hAnsi="Arial" w:cs="Arial"/>
                <w:iCs/>
                <w:color w:val="000000" w:themeColor="text1"/>
              </w:rPr>
              <w:t xml:space="preserve"> </w:t>
            </w:r>
            <w:r w:rsidR="001543B1">
              <w:rPr>
                <w:rFonts w:ascii="Arial" w:hAnsi="Arial" w:cs="Arial"/>
                <w:iCs/>
                <w:color w:val="000000" w:themeColor="text1"/>
              </w:rPr>
              <w:t>a</w:t>
            </w:r>
            <w:r w:rsidR="001543B1" w:rsidRPr="00F035D9">
              <w:rPr>
                <w:rFonts w:ascii="Arial" w:hAnsi="Arial" w:cs="Arial"/>
                <w:iCs/>
                <w:color w:val="000000" w:themeColor="text1"/>
              </w:rPr>
              <w:t xml:space="preserve">ccountable to the </w:t>
            </w:r>
            <w:r w:rsidR="001543B1">
              <w:rPr>
                <w:rFonts w:ascii="Arial" w:hAnsi="Arial" w:cs="Arial"/>
                <w:iCs/>
                <w:color w:val="000000" w:themeColor="text1"/>
              </w:rPr>
              <w:t xml:space="preserve">Divisional Nurse Manager </w:t>
            </w:r>
            <w:r w:rsidR="001543B1" w:rsidRPr="00F035D9">
              <w:rPr>
                <w:rFonts w:ascii="Arial" w:hAnsi="Arial" w:cs="Arial"/>
                <w:iCs/>
                <w:color w:val="000000" w:themeColor="text1"/>
              </w:rPr>
              <w:t>and Director of Nursing.</w:t>
            </w:r>
          </w:p>
          <w:p w:rsidR="00484EA1" w:rsidRPr="00E766A5" w:rsidRDefault="00484EA1" w:rsidP="001543B1">
            <w:pPr>
              <w:jc w:val="both"/>
              <w:rPr>
                <w:rFonts w:ascii="Arial" w:hAnsi="Arial" w:cs="Arial"/>
                <w:b/>
                <w:iCs/>
                <w:color w:val="FF0000"/>
              </w:rPr>
            </w:pPr>
          </w:p>
        </w:tc>
      </w:tr>
      <w:tr w:rsidR="00484EA1" w:rsidRPr="00E766A5">
        <w:tc>
          <w:tcPr>
            <w:tcW w:w="2364" w:type="dxa"/>
          </w:tcPr>
          <w:p w:rsidR="00484EA1" w:rsidRPr="00982FDF" w:rsidRDefault="00484EA1">
            <w:pPr>
              <w:jc w:val="both"/>
              <w:rPr>
                <w:rFonts w:ascii="Arial" w:hAnsi="Arial" w:cs="Arial"/>
                <w:b/>
                <w:bCs/>
              </w:rPr>
            </w:pPr>
            <w:r w:rsidRPr="00982FDF">
              <w:rPr>
                <w:rFonts w:ascii="Arial" w:hAnsi="Arial" w:cs="Arial"/>
                <w:b/>
                <w:bCs/>
              </w:rPr>
              <w:t xml:space="preserve">Purpose of the Post </w:t>
            </w:r>
          </w:p>
          <w:p w:rsidR="00484EA1" w:rsidRPr="00E766A5" w:rsidRDefault="00484EA1">
            <w:pPr>
              <w:jc w:val="both"/>
              <w:rPr>
                <w:rFonts w:ascii="Arial" w:hAnsi="Arial" w:cs="Arial"/>
                <w:b/>
                <w:bCs/>
                <w:color w:val="FF0000"/>
              </w:rPr>
            </w:pPr>
          </w:p>
        </w:tc>
        <w:tc>
          <w:tcPr>
            <w:tcW w:w="8256" w:type="dxa"/>
          </w:tcPr>
          <w:p w:rsidR="00982FDF" w:rsidRDefault="001543B1">
            <w:pPr>
              <w:jc w:val="both"/>
              <w:rPr>
                <w:rFonts w:ascii="Arial" w:hAnsi="Arial" w:cs="Arial"/>
                <w:color w:val="000000" w:themeColor="text1"/>
              </w:rPr>
            </w:pPr>
            <w:r w:rsidRPr="00E747A3">
              <w:rPr>
                <w:rFonts w:ascii="Arial" w:hAnsi="Arial" w:cs="Arial"/>
                <w:color w:val="000000" w:themeColor="text1"/>
              </w:rPr>
              <w:t xml:space="preserve">The post of CNM 2 has a pivotal role in service planning, co-ordinating, and managing activity and resources within the clinical area. </w:t>
            </w:r>
          </w:p>
          <w:p w:rsidR="00982FDF" w:rsidRPr="00982FDF" w:rsidRDefault="00982FDF">
            <w:pPr>
              <w:jc w:val="both"/>
              <w:rPr>
                <w:rFonts w:ascii="Arial" w:hAnsi="Arial" w:cs="Arial"/>
              </w:rPr>
            </w:pPr>
            <w:r w:rsidRPr="00982FDF">
              <w:rPr>
                <w:rFonts w:ascii="Arial" w:hAnsi="Arial" w:cs="Arial"/>
              </w:rPr>
              <w:t xml:space="preserve">The role will encompass a major clinical focus </w:t>
            </w:r>
            <w:proofErr w:type="spellStart"/>
            <w:r w:rsidRPr="00982FDF">
              <w:rPr>
                <w:rFonts w:ascii="Arial" w:hAnsi="Arial" w:cs="Arial"/>
              </w:rPr>
              <w:t>compromisisng</w:t>
            </w:r>
            <w:proofErr w:type="spellEnd"/>
            <w:r w:rsidRPr="00982FDF">
              <w:rPr>
                <w:rFonts w:ascii="Arial" w:hAnsi="Arial" w:cs="Arial"/>
              </w:rPr>
              <w:t xml:space="preserve"> of assessment, planning, delivery and education of orthopaedic patients care pathway done in collaboration with the MDT and lead consultant in preoperative anaesthesia.</w:t>
            </w:r>
          </w:p>
          <w:p w:rsidR="001543B1" w:rsidRDefault="001543B1">
            <w:pPr>
              <w:jc w:val="both"/>
              <w:rPr>
                <w:rFonts w:ascii="Arial" w:hAnsi="Arial" w:cs="Arial"/>
                <w:color w:val="000000" w:themeColor="text1"/>
              </w:rPr>
            </w:pPr>
            <w:r w:rsidRPr="00E747A3">
              <w:rPr>
                <w:rFonts w:ascii="Arial" w:hAnsi="Arial" w:cs="Arial"/>
                <w:color w:val="000000" w:themeColor="text1"/>
              </w:rPr>
              <w:t xml:space="preserve">The main responsibilities are: quality assurance, resource management, staffing and staff development, practice development, facilitating communication and professional / clinical leadership. </w:t>
            </w:r>
            <w:r>
              <w:rPr>
                <w:rFonts w:ascii="Arial" w:hAnsi="Arial" w:cs="Arial"/>
                <w:color w:val="000000" w:themeColor="text1"/>
              </w:rPr>
              <w:t xml:space="preserve"> S/he will be involved in the INOR PROJECT in Pre operative assessment and the post holder will work in conjunction with the CNS in Join Replacement and review </w:t>
            </w:r>
            <w:proofErr w:type="gramStart"/>
            <w:r>
              <w:rPr>
                <w:rFonts w:ascii="Arial" w:hAnsi="Arial" w:cs="Arial"/>
                <w:color w:val="000000" w:themeColor="text1"/>
              </w:rPr>
              <w:t>patie</w:t>
            </w:r>
            <w:r w:rsidR="00982FDF">
              <w:rPr>
                <w:rFonts w:ascii="Arial" w:hAnsi="Arial" w:cs="Arial"/>
                <w:color w:val="000000" w:themeColor="text1"/>
              </w:rPr>
              <w:t>nt</w:t>
            </w:r>
            <w:r>
              <w:rPr>
                <w:rFonts w:ascii="Arial" w:hAnsi="Arial" w:cs="Arial"/>
                <w:color w:val="000000" w:themeColor="text1"/>
              </w:rPr>
              <w:t>s</w:t>
            </w:r>
            <w:proofErr w:type="gramEnd"/>
            <w:r>
              <w:rPr>
                <w:rFonts w:ascii="Arial" w:hAnsi="Arial" w:cs="Arial"/>
                <w:color w:val="000000" w:themeColor="text1"/>
              </w:rPr>
              <w:t xml:space="preserve"> </w:t>
            </w:r>
            <w:r w:rsidR="00982FDF">
              <w:rPr>
                <w:rFonts w:ascii="Arial" w:hAnsi="Arial" w:cs="Arial"/>
                <w:color w:val="000000" w:themeColor="text1"/>
              </w:rPr>
              <w:t>pre</w:t>
            </w:r>
            <w:r>
              <w:rPr>
                <w:rFonts w:ascii="Arial" w:hAnsi="Arial" w:cs="Arial"/>
                <w:color w:val="000000" w:themeColor="text1"/>
              </w:rPr>
              <w:t xml:space="preserve"> procedure when required. </w:t>
            </w:r>
          </w:p>
          <w:p w:rsidR="001543B1" w:rsidRPr="001543B1" w:rsidRDefault="001543B1">
            <w:pPr>
              <w:jc w:val="both"/>
              <w:rPr>
                <w:rFonts w:ascii="Arial" w:hAnsi="Arial" w:cs="Arial"/>
                <w:color w:val="000000" w:themeColor="text1"/>
              </w:rPr>
            </w:pPr>
          </w:p>
        </w:tc>
      </w:tr>
      <w:tr w:rsidR="00484EA1" w:rsidRPr="00E766A5">
        <w:tc>
          <w:tcPr>
            <w:tcW w:w="2364" w:type="dxa"/>
          </w:tcPr>
          <w:p w:rsidR="00484EA1" w:rsidRPr="00406A87" w:rsidRDefault="00484EA1" w:rsidP="00406A87">
            <w:pPr>
              <w:rPr>
                <w:rFonts w:ascii="Arial" w:hAnsi="Arial" w:cs="Arial"/>
                <w:b/>
                <w:bCs/>
              </w:rPr>
            </w:pPr>
            <w:r w:rsidRPr="00406A87">
              <w:rPr>
                <w:rFonts w:ascii="Arial" w:hAnsi="Arial" w:cs="Arial"/>
                <w:b/>
                <w:bCs/>
              </w:rPr>
              <w:t>Principal Duties and Responsibilities</w:t>
            </w:r>
          </w:p>
          <w:p w:rsidR="00484EA1" w:rsidRPr="00E766A5" w:rsidRDefault="00484EA1">
            <w:pPr>
              <w:jc w:val="both"/>
              <w:rPr>
                <w:rFonts w:ascii="Arial" w:hAnsi="Arial" w:cs="Arial"/>
                <w:b/>
                <w:bCs/>
                <w:color w:val="FF0000"/>
              </w:rPr>
            </w:pPr>
          </w:p>
        </w:tc>
        <w:tc>
          <w:tcPr>
            <w:tcW w:w="8256" w:type="dxa"/>
          </w:tcPr>
          <w:p w:rsidR="001543B1" w:rsidRPr="00666447" w:rsidRDefault="001543B1" w:rsidP="008D1B08">
            <w:pPr>
              <w:rPr>
                <w:rFonts w:ascii="Arial" w:hAnsi="Arial" w:cs="Arial"/>
                <w:b/>
              </w:rPr>
            </w:pPr>
            <w:r w:rsidRPr="00666447">
              <w:rPr>
                <w:rFonts w:ascii="Arial" w:hAnsi="Arial" w:cs="Arial"/>
                <w:b/>
              </w:rPr>
              <w:t>Professional /Clinical</w:t>
            </w:r>
          </w:p>
          <w:p w:rsidR="001543B1" w:rsidRDefault="001543B1" w:rsidP="001543B1">
            <w:pPr>
              <w:rPr>
                <w:rFonts w:ascii="Arial" w:hAnsi="Arial" w:cs="Arial"/>
              </w:rPr>
            </w:pPr>
          </w:p>
          <w:p w:rsidR="001543B1" w:rsidRPr="00E747A3" w:rsidRDefault="001543B1" w:rsidP="001543B1">
            <w:pPr>
              <w:pStyle w:val="DefaultText"/>
              <w:jc w:val="both"/>
              <w:rPr>
                <w:rFonts w:ascii="Arial" w:hAnsi="Arial" w:cs="Arial"/>
                <w:i/>
                <w:sz w:val="20"/>
              </w:rPr>
            </w:pPr>
            <w:r w:rsidRPr="00E747A3">
              <w:rPr>
                <w:rFonts w:ascii="Arial" w:hAnsi="Arial" w:cs="Arial"/>
                <w:i/>
                <w:sz w:val="20"/>
              </w:rPr>
              <w:t xml:space="preserve">The </w:t>
            </w:r>
            <w:r w:rsidRPr="001543B1">
              <w:rPr>
                <w:rFonts w:ascii="Arial" w:hAnsi="Arial" w:cs="Arial"/>
                <w:i/>
                <w:sz w:val="20"/>
              </w:rPr>
              <w:t>Clinical Nurse Manager 2 (</w:t>
            </w:r>
            <w:proofErr w:type="spellStart"/>
            <w:r w:rsidRPr="001543B1">
              <w:rPr>
                <w:rFonts w:ascii="Arial" w:hAnsi="Arial" w:cs="Arial"/>
                <w:i/>
                <w:sz w:val="20"/>
              </w:rPr>
              <w:t>Pre Operative</w:t>
            </w:r>
            <w:proofErr w:type="spellEnd"/>
            <w:r w:rsidRPr="001543B1">
              <w:rPr>
                <w:rFonts w:ascii="Arial" w:hAnsi="Arial" w:cs="Arial"/>
                <w:i/>
                <w:sz w:val="20"/>
              </w:rPr>
              <w:t xml:space="preserve"> </w:t>
            </w:r>
            <w:proofErr w:type="spellStart"/>
            <w:r w:rsidRPr="001543B1">
              <w:rPr>
                <w:rFonts w:ascii="Arial" w:hAnsi="Arial" w:cs="Arial"/>
                <w:i/>
                <w:sz w:val="20"/>
              </w:rPr>
              <w:t>Assesssment</w:t>
            </w:r>
            <w:proofErr w:type="spellEnd"/>
            <w:r w:rsidRPr="001543B1">
              <w:rPr>
                <w:rFonts w:ascii="Arial" w:hAnsi="Arial" w:cs="Arial"/>
                <w:i/>
                <w:sz w:val="20"/>
              </w:rPr>
              <w:t xml:space="preserve"> Orthopaedic Unit)</w:t>
            </w:r>
            <w:r w:rsidRPr="00E747A3">
              <w:rPr>
                <w:rFonts w:ascii="Arial" w:hAnsi="Arial" w:cs="Arial"/>
                <w:i/>
                <w:sz w:val="20"/>
              </w:rPr>
              <w:t xml:space="preserve"> will:</w:t>
            </w:r>
          </w:p>
          <w:p w:rsidR="001543B1" w:rsidRPr="007A4C8F" w:rsidRDefault="001543B1" w:rsidP="001543B1">
            <w:pPr>
              <w:rPr>
                <w:rFonts w:ascii="Arial" w:hAnsi="Arial" w:cs="Arial"/>
              </w:rPr>
            </w:pP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Manage patient care to ensure the highest professional standards using an evidence based, care planning approach</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lastRenderedPageBreak/>
              <w:t>Provide a high level of professional and clinical leadership</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 xml:space="preserve">Be responsible for the co-ordination, assessment, planning, </w:t>
            </w:r>
            <w:r>
              <w:rPr>
                <w:rFonts w:ascii="Arial" w:hAnsi="Arial" w:cs="Arial"/>
                <w:color w:val="000000"/>
              </w:rPr>
              <w:t>delivery and</w:t>
            </w:r>
            <w:r w:rsidRPr="006B0EED">
              <w:rPr>
                <w:rFonts w:ascii="Arial" w:hAnsi="Arial" w:cs="Arial"/>
                <w:color w:val="000000"/>
              </w:rPr>
              <w:t xml:space="preserve"> review of </w:t>
            </w:r>
            <w:r>
              <w:rPr>
                <w:rFonts w:ascii="Arial" w:hAnsi="Arial" w:cs="Arial"/>
                <w:color w:val="000000"/>
              </w:rPr>
              <w:t>service user care by all staff in designated area(s).</w:t>
            </w:r>
          </w:p>
          <w:p w:rsidR="001543B1" w:rsidRDefault="001543B1" w:rsidP="00170312">
            <w:pPr>
              <w:numPr>
                <w:ilvl w:val="0"/>
                <w:numId w:val="3"/>
              </w:numPr>
              <w:rPr>
                <w:rFonts w:ascii="Arial" w:hAnsi="Arial" w:cs="Arial"/>
                <w:color w:val="000000"/>
              </w:rPr>
            </w:pPr>
            <w:r w:rsidRPr="006B0EED">
              <w:rPr>
                <w:rFonts w:ascii="Arial" w:hAnsi="Arial" w:cs="Arial"/>
                <w:color w:val="000000"/>
              </w:rPr>
              <w:t xml:space="preserve">Provide safe, comprehensive nursing care to service users </w:t>
            </w:r>
            <w:r w:rsidRPr="00D75432">
              <w:rPr>
                <w:rFonts w:ascii="Arial" w:hAnsi="Arial" w:cs="Arial"/>
                <w:color w:val="000000"/>
              </w:rPr>
              <w:t>according to the Code of Professional Conduct as laid down by Bord Altranais agus Cnáimhseachais na hÉireann (Nursing Midwifery Board Ireland) and Professional Clinical Guidelines</w:t>
            </w:r>
          </w:p>
          <w:p w:rsidR="00982FDF" w:rsidRDefault="00982FDF" w:rsidP="00982FDF">
            <w:pPr>
              <w:ind w:left="720"/>
              <w:rPr>
                <w:rFonts w:ascii="Arial" w:hAnsi="Arial" w:cs="Arial"/>
                <w:color w:val="000000"/>
              </w:rPr>
            </w:pPr>
          </w:p>
          <w:p w:rsidR="001543B1" w:rsidRPr="0007582C" w:rsidRDefault="001543B1" w:rsidP="00170312">
            <w:pPr>
              <w:numPr>
                <w:ilvl w:val="0"/>
                <w:numId w:val="3"/>
              </w:numPr>
              <w:spacing w:after="120"/>
              <w:jc w:val="both"/>
              <w:rPr>
                <w:rFonts w:ascii="Arial" w:hAnsi="Arial" w:cs="Arial"/>
              </w:rPr>
            </w:pPr>
            <w:r>
              <w:rPr>
                <w:rFonts w:ascii="Arial" w:hAnsi="Arial" w:cs="Arial"/>
                <w:lang w:val="en-IE"/>
              </w:rPr>
              <w:t>Practice</w:t>
            </w:r>
            <w:r w:rsidRPr="0007582C">
              <w:rPr>
                <w:rFonts w:ascii="Arial" w:hAnsi="Arial" w:cs="Arial"/>
                <w:lang w:val="en-IE"/>
              </w:rPr>
              <w:t xml:space="preserve"> nursing according to</w:t>
            </w:r>
            <w:r>
              <w:rPr>
                <w:rFonts w:ascii="Arial" w:hAnsi="Arial" w:cs="Arial"/>
                <w:lang w:val="en-IE"/>
              </w:rPr>
              <w:t>:</w:t>
            </w:r>
          </w:p>
          <w:p w:rsidR="001543B1" w:rsidRPr="00E747A3" w:rsidRDefault="001543B1" w:rsidP="00170312">
            <w:pPr>
              <w:pStyle w:val="ListParagraph"/>
              <w:numPr>
                <w:ilvl w:val="0"/>
                <w:numId w:val="4"/>
              </w:numPr>
              <w:tabs>
                <w:tab w:val="clear" w:pos="720"/>
                <w:tab w:val="num" w:pos="1056"/>
              </w:tabs>
              <w:ind w:left="1056"/>
              <w:contextualSpacing/>
              <w:jc w:val="both"/>
              <w:rPr>
                <w:rFonts w:ascii="Arial" w:hAnsi="Arial" w:cs="Arial"/>
              </w:rPr>
            </w:pPr>
            <w:r w:rsidRPr="00E747A3">
              <w:rPr>
                <w:rFonts w:ascii="Arial" w:hAnsi="Arial" w:cs="Arial"/>
              </w:rPr>
              <w:t>Professional Clinical Guidelines</w:t>
            </w:r>
          </w:p>
          <w:p w:rsidR="001543B1" w:rsidRPr="00E747A3" w:rsidRDefault="001543B1" w:rsidP="00170312">
            <w:pPr>
              <w:pStyle w:val="ListParagraph"/>
              <w:numPr>
                <w:ilvl w:val="0"/>
                <w:numId w:val="4"/>
              </w:numPr>
              <w:tabs>
                <w:tab w:val="clear" w:pos="720"/>
                <w:tab w:val="num" w:pos="1056"/>
              </w:tabs>
              <w:ind w:left="1056"/>
              <w:contextualSpacing/>
              <w:jc w:val="both"/>
              <w:rPr>
                <w:rFonts w:ascii="Arial" w:hAnsi="Arial" w:cs="Arial"/>
              </w:rPr>
            </w:pPr>
            <w:r w:rsidRPr="00E747A3">
              <w:rPr>
                <w:rFonts w:ascii="Arial" w:hAnsi="Arial" w:cs="Arial"/>
                <w:lang w:val="en-IE"/>
              </w:rPr>
              <w:t xml:space="preserve">National and Area Health Service Executive (HSE) guidelines. </w:t>
            </w:r>
          </w:p>
          <w:p w:rsidR="001543B1" w:rsidRPr="00E747A3" w:rsidRDefault="001543B1" w:rsidP="00170312">
            <w:pPr>
              <w:pStyle w:val="ListParagraph"/>
              <w:numPr>
                <w:ilvl w:val="0"/>
                <w:numId w:val="4"/>
              </w:numPr>
              <w:tabs>
                <w:tab w:val="clear" w:pos="720"/>
                <w:tab w:val="num" w:pos="1056"/>
              </w:tabs>
              <w:ind w:left="1056"/>
              <w:contextualSpacing/>
              <w:jc w:val="both"/>
              <w:rPr>
                <w:rFonts w:ascii="Arial" w:hAnsi="Arial" w:cs="Arial"/>
                <w:lang w:val="en-IE"/>
              </w:rPr>
            </w:pPr>
            <w:r w:rsidRPr="00E747A3">
              <w:rPr>
                <w:rFonts w:ascii="Arial" w:hAnsi="Arial" w:cs="Arial"/>
                <w:lang w:val="en-IE"/>
              </w:rPr>
              <w:t>Local policies, protocols and guidelines</w:t>
            </w:r>
          </w:p>
          <w:p w:rsidR="001543B1" w:rsidRPr="00E747A3" w:rsidRDefault="001543B1" w:rsidP="00170312">
            <w:pPr>
              <w:pStyle w:val="ListParagraph"/>
              <w:numPr>
                <w:ilvl w:val="0"/>
                <w:numId w:val="4"/>
              </w:numPr>
              <w:tabs>
                <w:tab w:val="clear" w:pos="720"/>
                <w:tab w:val="num" w:pos="1056"/>
              </w:tabs>
              <w:ind w:left="1056"/>
              <w:contextualSpacing/>
              <w:jc w:val="both"/>
              <w:rPr>
                <w:rFonts w:ascii="Arial" w:hAnsi="Arial" w:cs="Arial"/>
              </w:rPr>
            </w:pPr>
            <w:r w:rsidRPr="00E747A3">
              <w:rPr>
                <w:rFonts w:ascii="Arial" w:hAnsi="Arial" w:cs="Arial"/>
                <w:lang w:val="en-IE"/>
              </w:rPr>
              <w:t>Current legislation</w:t>
            </w:r>
          </w:p>
          <w:p w:rsidR="001543B1" w:rsidRPr="00E747A3" w:rsidRDefault="001543B1" w:rsidP="001543B1">
            <w:pPr>
              <w:pStyle w:val="ListParagraph"/>
              <w:ind w:left="1690"/>
              <w:jc w:val="both"/>
              <w:rPr>
                <w:rFonts w:ascii="Arial" w:hAnsi="Arial" w:cs="Arial"/>
              </w:rPr>
            </w:pP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Manage own caseload in accordance with the needs of the post</w:t>
            </w:r>
            <w:r>
              <w:rPr>
                <w:rFonts w:ascii="Arial" w:hAnsi="Arial" w:cs="Arial"/>
                <w:color w:val="000000"/>
              </w:rPr>
              <w:t>.</w:t>
            </w:r>
          </w:p>
          <w:p w:rsidR="001543B1" w:rsidRDefault="001543B1" w:rsidP="00170312">
            <w:pPr>
              <w:numPr>
                <w:ilvl w:val="0"/>
                <w:numId w:val="3"/>
              </w:numPr>
              <w:spacing w:after="120"/>
              <w:jc w:val="both"/>
              <w:rPr>
                <w:rFonts w:ascii="Arial" w:hAnsi="Arial" w:cs="Arial"/>
                <w:color w:val="000000"/>
              </w:rPr>
            </w:pPr>
            <w:r w:rsidRPr="006B0EED">
              <w:rPr>
                <w:rFonts w:ascii="Arial" w:hAnsi="Arial" w:cs="Arial"/>
                <w:color w:val="000000"/>
              </w:rPr>
              <w:t>Participate in teams</w:t>
            </w:r>
            <w:r>
              <w:rPr>
                <w:rFonts w:ascii="Arial" w:hAnsi="Arial" w:cs="Arial"/>
                <w:color w:val="000000"/>
              </w:rPr>
              <w:t xml:space="preserve"> / meetings / committees</w:t>
            </w:r>
            <w:r w:rsidRPr="006B0EED">
              <w:rPr>
                <w:rFonts w:ascii="Arial" w:hAnsi="Arial" w:cs="Arial"/>
                <w:color w:val="000000"/>
              </w:rPr>
              <w:t xml:space="preserve"> as appropriate, communicating and working in co-operation with other team members</w:t>
            </w:r>
            <w:r>
              <w:rPr>
                <w:rFonts w:ascii="Arial" w:hAnsi="Arial" w:cs="Arial"/>
                <w:color w:val="000000"/>
              </w:rPr>
              <w:t>.</w:t>
            </w:r>
            <w:r w:rsidRPr="006B0EED">
              <w:rPr>
                <w:rFonts w:ascii="Arial" w:hAnsi="Arial" w:cs="Arial"/>
                <w:color w:val="000000"/>
              </w:rPr>
              <w:t xml:space="preserve"> </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Facilitate co-ordination, co-operation and liaison across healthcare teams and programmes</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Collaborate with service users, family, carers and other staff in treatment / care planning and in the provision of support and advice</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Communicate verbally and / or in writing results of assessments, treatment / care programmes and recommendations to the team and relevant others in accordance with service policy</w:t>
            </w:r>
            <w:r>
              <w:rPr>
                <w:rFonts w:ascii="Arial" w:hAnsi="Arial" w:cs="Arial"/>
                <w:color w:val="000000"/>
              </w:rPr>
              <w:t>.</w:t>
            </w:r>
            <w:r w:rsidRPr="006B0EED">
              <w:rPr>
                <w:rFonts w:ascii="Arial" w:hAnsi="Arial" w:cs="Arial"/>
                <w:color w:val="000000"/>
              </w:rPr>
              <w:t xml:space="preserve">  </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Plan discharge or transition of the service user between services as appropriate</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Ensure that service users and others are treated with dignity and respect</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Maintain nursing records in accordance with local service and professional standards</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Pr>
                <w:rFonts w:ascii="Arial" w:hAnsi="Arial" w:cs="Arial"/>
                <w:color w:val="000000"/>
              </w:rPr>
              <w:t>Adhere to and c</w:t>
            </w:r>
            <w:r w:rsidRPr="006B0EED">
              <w:rPr>
                <w:rFonts w:ascii="Arial" w:hAnsi="Arial" w:cs="Arial"/>
                <w:color w:val="000000"/>
              </w:rPr>
              <w:t>ontribute to the development and maintenance of nursing standards, protocols and guidelines consistent with the highest standards of patient care</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Evaluate and manage the implementation of best practice policy and procedures e.g. admission and discharge procedures, control and usage of stocks and equipment, grievance and disciplinary procedures</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Maintain professional standards in relation to confidentiality, ethics and legislation</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Pr>
                <w:rFonts w:ascii="Arial" w:hAnsi="Arial" w:cs="Arial"/>
                <w:color w:val="000000"/>
              </w:rPr>
              <w:t xml:space="preserve">In consultation with </w:t>
            </w:r>
            <w:r w:rsidR="008D1B08">
              <w:rPr>
                <w:rFonts w:ascii="Arial" w:hAnsi="Arial" w:cs="Arial"/>
                <w:color w:val="000000"/>
              </w:rPr>
              <w:t>DNM</w:t>
            </w:r>
            <w:r w:rsidRPr="006B0EED">
              <w:rPr>
                <w:rFonts w:ascii="Arial" w:hAnsi="Arial" w:cs="Arial"/>
                <w:color w:val="000000"/>
              </w:rPr>
              <w:t xml:space="preserve"> and other disciplines, implement and assess quality management programmes</w:t>
            </w:r>
            <w:r>
              <w:rPr>
                <w:rFonts w:ascii="Arial" w:hAnsi="Arial" w:cs="Arial"/>
                <w:color w:val="000000"/>
              </w:rPr>
              <w:t>.</w:t>
            </w:r>
          </w:p>
          <w:p w:rsidR="001543B1" w:rsidRDefault="001543B1" w:rsidP="00170312">
            <w:pPr>
              <w:numPr>
                <w:ilvl w:val="0"/>
                <w:numId w:val="3"/>
              </w:numPr>
              <w:spacing w:after="120"/>
              <w:jc w:val="both"/>
              <w:rPr>
                <w:rFonts w:ascii="Arial" w:hAnsi="Arial" w:cs="Arial"/>
                <w:color w:val="000000"/>
              </w:rPr>
            </w:pPr>
            <w:r w:rsidRPr="006B0EED">
              <w:rPr>
                <w:rFonts w:ascii="Arial" w:hAnsi="Arial" w:cs="Arial"/>
                <w:color w:val="000000"/>
              </w:rPr>
              <w:t>Participate in clinical audit as required</w:t>
            </w:r>
            <w:r>
              <w:rPr>
                <w:rFonts w:ascii="Arial" w:hAnsi="Arial" w:cs="Arial"/>
                <w:color w:val="000000"/>
              </w:rPr>
              <w:t>.</w:t>
            </w:r>
          </w:p>
          <w:p w:rsidR="001543B1" w:rsidRPr="00867AA3" w:rsidRDefault="001543B1" w:rsidP="00170312">
            <w:pPr>
              <w:numPr>
                <w:ilvl w:val="0"/>
                <w:numId w:val="3"/>
              </w:numPr>
              <w:spacing w:after="120"/>
              <w:jc w:val="both"/>
              <w:rPr>
                <w:rFonts w:ascii="Arial" w:hAnsi="Arial" w:cs="Arial"/>
              </w:rPr>
            </w:pPr>
            <w:r>
              <w:rPr>
                <w:rFonts w:ascii="Arial" w:hAnsi="Arial" w:cs="Arial"/>
              </w:rPr>
              <w:t>Initiate and participate in research studies as appropriate.</w:t>
            </w:r>
          </w:p>
          <w:p w:rsidR="001543B1" w:rsidRPr="00D265D2" w:rsidRDefault="001543B1" w:rsidP="00170312">
            <w:pPr>
              <w:numPr>
                <w:ilvl w:val="0"/>
                <w:numId w:val="3"/>
              </w:numPr>
              <w:spacing w:after="120"/>
              <w:jc w:val="both"/>
              <w:rPr>
                <w:rFonts w:ascii="Arial" w:hAnsi="Arial" w:cs="Arial"/>
                <w:color w:val="000000"/>
              </w:rPr>
            </w:pPr>
            <w:r w:rsidRPr="00D265D2">
              <w:rPr>
                <w:rFonts w:ascii="Arial" w:hAnsi="Arial" w:cs="Arial"/>
                <w:color w:val="000000"/>
              </w:rPr>
              <w:t>Devise and implement Health Promotion Programmes for service users as relevant to the post</w:t>
            </w:r>
            <w:r>
              <w:rPr>
                <w:rFonts w:ascii="Arial" w:hAnsi="Arial" w:cs="Arial"/>
                <w:color w:val="000000"/>
              </w:rPr>
              <w:t>.</w:t>
            </w:r>
          </w:p>
          <w:p w:rsidR="001543B1" w:rsidRPr="006B0EED" w:rsidRDefault="001543B1" w:rsidP="00170312">
            <w:pPr>
              <w:numPr>
                <w:ilvl w:val="0"/>
                <w:numId w:val="3"/>
              </w:numPr>
              <w:spacing w:after="120"/>
              <w:jc w:val="both"/>
              <w:rPr>
                <w:rFonts w:ascii="Arial" w:hAnsi="Arial" w:cs="Arial"/>
                <w:color w:val="000000"/>
              </w:rPr>
            </w:pPr>
            <w:r>
              <w:rPr>
                <w:rFonts w:ascii="Arial" w:hAnsi="Arial" w:cs="Arial"/>
                <w:color w:val="000000"/>
              </w:rPr>
              <w:t>Operate within the scope of practice - s</w:t>
            </w:r>
            <w:r w:rsidRPr="006B0EED">
              <w:rPr>
                <w:rFonts w:ascii="Arial" w:hAnsi="Arial" w:cs="Arial"/>
                <w:color w:val="000000"/>
              </w:rPr>
              <w:t>eek advice and assistance from his / her manager with any cases or issues that prove to be beyond the scope of his / her professional competence in line with principles of best practice and clinical governance</w:t>
            </w:r>
            <w:r>
              <w:rPr>
                <w:rFonts w:ascii="Arial" w:hAnsi="Arial" w:cs="Arial"/>
                <w:color w:val="000000"/>
              </w:rPr>
              <w:t xml:space="preserve">. </w:t>
            </w:r>
          </w:p>
          <w:p w:rsidR="001543B1" w:rsidRPr="007A4C8F" w:rsidRDefault="001543B1" w:rsidP="001543B1">
            <w:pPr>
              <w:pStyle w:val="DefaultText"/>
              <w:jc w:val="both"/>
              <w:rPr>
                <w:rFonts w:ascii="Arial" w:hAnsi="Arial" w:cs="Arial"/>
                <w:sz w:val="20"/>
              </w:rPr>
            </w:pPr>
          </w:p>
          <w:p w:rsidR="001543B1" w:rsidRDefault="001543B1" w:rsidP="001543B1">
            <w:pPr>
              <w:pStyle w:val="DefaultText"/>
              <w:jc w:val="both"/>
              <w:rPr>
                <w:rFonts w:ascii="Arial" w:hAnsi="Arial" w:cs="Arial"/>
                <w:b/>
                <w:sz w:val="20"/>
              </w:rPr>
            </w:pPr>
            <w:r w:rsidRPr="00666447">
              <w:rPr>
                <w:rFonts w:ascii="Arial" w:hAnsi="Arial" w:cs="Arial"/>
                <w:b/>
                <w:sz w:val="20"/>
              </w:rPr>
              <w:t>Health &amp; Safety</w:t>
            </w:r>
          </w:p>
          <w:p w:rsidR="001543B1" w:rsidRDefault="001543B1" w:rsidP="001543B1">
            <w:pPr>
              <w:pStyle w:val="DefaultText"/>
              <w:jc w:val="both"/>
              <w:rPr>
                <w:rFonts w:ascii="Arial" w:hAnsi="Arial" w:cs="Arial"/>
                <w:b/>
                <w:sz w:val="20"/>
              </w:rPr>
            </w:pPr>
          </w:p>
          <w:p w:rsidR="008D1B08" w:rsidRPr="00E747A3" w:rsidRDefault="008D1B08" w:rsidP="008D1B08">
            <w:pPr>
              <w:pStyle w:val="DefaultText"/>
              <w:jc w:val="both"/>
              <w:rPr>
                <w:rFonts w:ascii="Arial" w:hAnsi="Arial" w:cs="Arial"/>
                <w:i/>
                <w:sz w:val="20"/>
              </w:rPr>
            </w:pPr>
            <w:r w:rsidRPr="00E747A3">
              <w:rPr>
                <w:rFonts w:ascii="Arial" w:hAnsi="Arial" w:cs="Arial"/>
                <w:i/>
                <w:sz w:val="20"/>
              </w:rPr>
              <w:t xml:space="preserve">The </w:t>
            </w:r>
            <w:r w:rsidRPr="001543B1">
              <w:rPr>
                <w:rFonts w:ascii="Arial" w:hAnsi="Arial" w:cs="Arial"/>
                <w:i/>
                <w:sz w:val="20"/>
              </w:rPr>
              <w:t>Clinical Nurse Manager 2 (</w:t>
            </w:r>
            <w:proofErr w:type="spellStart"/>
            <w:r w:rsidRPr="001543B1">
              <w:rPr>
                <w:rFonts w:ascii="Arial" w:hAnsi="Arial" w:cs="Arial"/>
                <w:i/>
                <w:sz w:val="20"/>
              </w:rPr>
              <w:t>Pre Operative</w:t>
            </w:r>
            <w:proofErr w:type="spellEnd"/>
            <w:r w:rsidRPr="001543B1">
              <w:rPr>
                <w:rFonts w:ascii="Arial" w:hAnsi="Arial" w:cs="Arial"/>
                <w:i/>
                <w:sz w:val="20"/>
              </w:rPr>
              <w:t xml:space="preserve"> </w:t>
            </w:r>
            <w:proofErr w:type="spellStart"/>
            <w:r w:rsidRPr="001543B1">
              <w:rPr>
                <w:rFonts w:ascii="Arial" w:hAnsi="Arial" w:cs="Arial"/>
                <w:i/>
                <w:sz w:val="20"/>
              </w:rPr>
              <w:t>Assesssment</w:t>
            </w:r>
            <w:proofErr w:type="spellEnd"/>
            <w:r w:rsidRPr="001543B1">
              <w:rPr>
                <w:rFonts w:ascii="Arial" w:hAnsi="Arial" w:cs="Arial"/>
                <w:i/>
                <w:sz w:val="20"/>
              </w:rPr>
              <w:t xml:space="preserve"> Orthopaedic Unit)</w:t>
            </w:r>
            <w:r w:rsidRPr="00E747A3">
              <w:rPr>
                <w:rFonts w:ascii="Arial" w:hAnsi="Arial" w:cs="Arial"/>
                <w:i/>
                <w:sz w:val="20"/>
              </w:rPr>
              <w:t xml:space="preserve"> will:</w:t>
            </w:r>
          </w:p>
          <w:p w:rsidR="001543B1" w:rsidRPr="00666447" w:rsidRDefault="001543B1" w:rsidP="001543B1">
            <w:pPr>
              <w:pStyle w:val="DefaultText"/>
              <w:jc w:val="both"/>
              <w:rPr>
                <w:rFonts w:ascii="Arial" w:hAnsi="Arial" w:cs="Arial"/>
                <w:b/>
                <w:sz w:val="20"/>
              </w:rPr>
            </w:pPr>
          </w:p>
          <w:p w:rsidR="001543B1" w:rsidRPr="007A4C8F" w:rsidRDefault="001543B1" w:rsidP="00170312">
            <w:pPr>
              <w:numPr>
                <w:ilvl w:val="0"/>
                <w:numId w:val="3"/>
              </w:numPr>
              <w:spacing w:after="120"/>
              <w:jc w:val="both"/>
              <w:rPr>
                <w:rFonts w:ascii="Arial" w:hAnsi="Arial" w:cs="Arial"/>
              </w:rPr>
            </w:pPr>
            <w:r w:rsidRPr="007A4C8F">
              <w:rPr>
                <w:rFonts w:ascii="Arial" w:hAnsi="Arial" w:cs="Arial"/>
              </w:rPr>
              <w:lastRenderedPageBreak/>
              <w:t xml:space="preserve">Ensure that effective safety procedures are developed and managed to comply with statutory obligations, in </w:t>
            </w:r>
            <w:r>
              <w:rPr>
                <w:rFonts w:ascii="Arial" w:hAnsi="Arial" w:cs="Arial"/>
              </w:rPr>
              <w:t>conjunction with relevant staff e.g. health and safety procedures, emergency procedures.</w:t>
            </w:r>
          </w:p>
          <w:p w:rsidR="001543B1" w:rsidRPr="00D265D2" w:rsidRDefault="001543B1" w:rsidP="00170312">
            <w:pPr>
              <w:numPr>
                <w:ilvl w:val="0"/>
                <w:numId w:val="3"/>
              </w:numPr>
              <w:spacing w:after="120"/>
              <w:jc w:val="both"/>
              <w:rPr>
                <w:rFonts w:ascii="Arial" w:hAnsi="Arial" w:cs="Arial"/>
                <w:iCs/>
                <w:color w:val="000000"/>
              </w:rPr>
            </w:pPr>
            <w:r w:rsidRPr="00D265D2">
              <w:rPr>
                <w:rFonts w:ascii="Arial" w:hAnsi="Arial" w:cs="Arial"/>
                <w:iCs/>
                <w:color w:val="000000"/>
              </w:rPr>
              <w:t>Observe, report and take appropriate action on any matter which may be detrimental to staff and/or service user care or well being / may be inhibiting the efficient provision of care</w:t>
            </w:r>
            <w:r>
              <w:rPr>
                <w:rFonts w:ascii="Arial" w:hAnsi="Arial" w:cs="Arial"/>
                <w:iCs/>
                <w:color w:val="000000"/>
              </w:rPr>
              <w:t>.</w:t>
            </w:r>
          </w:p>
          <w:p w:rsidR="001543B1" w:rsidRPr="00D265D2" w:rsidRDefault="001543B1" w:rsidP="00170312">
            <w:pPr>
              <w:numPr>
                <w:ilvl w:val="0"/>
                <w:numId w:val="3"/>
              </w:numPr>
              <w:spacing w:after="120"/>
              <w:jc w:val="both"/>
              <w:rPr>
                <w:rFonts w:ascii="Arial" w:hAnsi="Arial" w:cs="Arial"/>
                <w:iCs/>
                <w:color w:val="000000"/>
              </w:rPr>
            </w:pPr>
            <w:r w:rsidRPr="00D265D2">
              <w:rPr>
                <w:rFonts w:ascii="Arial" w:hAnsi="Arial" w:cs="Arial"/>
                <w:iCs/>
                <w:color w:val="000000"/>
              </w:rPr>
              <w:t xml:space="preserve">Assist in observing and ensuring implementation and adherence to established policies and procedures e.g. health and safety, infection control, storage and use of controlled drugs etc. </w:t>
            </w:r>
          </w:p>
          <w:p w:rsidR="001543B1" w:rsidRPr="00D265D2" w:rsidRDefault="001543B1" w:rsidP="00170312">
            <w:pPr>
              <w:numPr>
                <w:ilvl w:val="0"/>
                <w:numId w:val="3"/>
              </w:numPr>
              <w:spacing w:after="120"/>
              <w:jc w:val="both"/>
              <w:rPr>
                <w:rFonts w:ascii="Arial" w:hAnsi="Arial" w:cs="Arial"/>
                <w:iCs/>
                <w:color w:val="000000"/>
              </w:rPr>
            </w:pPr>
            <w:r w:rsidRPr="00D265D2">
              <w:rPr>
                <w:rFonts w:ascii="Arial" w:hAnsi="Arial" w:cs="Arial"/>
                <w:iCs/>
                <w:color w:val="000000"/>
              </w:rPr>
              <w:t>Ensure completion of incident / near miss forms / clinical risk reporting</w:t>
            </w:r>
            <w:r>
              <w:rPr>
                <w:rFonts w:ascii="Arial" w:hAnsi="Arial" w:cs="Arial"/>
                <w:iCs/>
                <w:color w:val="000000"/>
              </w:rPr>
              <w:t>.</w:t>
            </w:r>
          </w:p>
          <w:p w:rsidR="001543B1" w:rsidRPr="00D265D2" w:rsidRDefault="001543B1" w:rsidP="00170312">
            <w:pPr>
              <w:numPr>
                <w:ilvl w:val="0"/>
                <w:numId w:val="3"/>
              </w:numPr>
              <w:tabs>
                <w:tab w:val="left" w:pos="2880"/>
                <w:tab w:val="left" w:pos="4740"/>
              </w:tabs>
              <w:spacing w:after="120"/>
              <w:jc w:val="both"/>
              <w:rPr>
                <w:rFonts w:ascii="Arial" w:hAnsi="Arial" w:cs="Arial"/>
                <w:color w:val="000000"/>
              </w:rPr>
            </w:pPr>
            <w:r w:rsidRPr="00D265D2">
              <w:rPr>
                <w:rFonts w:ascii="Arial" w:hAnsi="Arial" w:cs="Arial"/>
                <w:color w:val="000000"/>
              </w:rPr>
              <w:t>Adhere to department policies in relation to the care and safety of any equipment supplied for the fulfilment of duty</w:t>
            </w:r>
            <w:r>
              <w:rPr>
                <w:rFonts w:ascii="Arial" w:hAnsi="Arial" w:cs="Arial"/>
                <w:color w:val="000000"/>
              </w:rPr>
              <w:t>.</w:t>
            </w:r>
            <w:r w:rsidRPr="00D265D2">
              <w:rPr>
                <w:rFonts w:ascii="Arial" w:hAnsi="Arial" w:cs="Arial"/>
                <w:color w:val="000000"/>
              </w:rPr>
              <w:t xml:space="preserve"> </w:t>
            </w:r>
          </w:p>
          <w:p w:rsidR="001543B1" w:rsidRDefault="001543B1" w:rsidP="00170312">
            <w:pPr>
              <w:numPr>
                <w:ilvl w:val="0"/>
                <w:numId w:val="3"/>
              </w:numPr>
              <w:tabs>
                <w:tab w:val="left" w:pos="2880"/>
                <w:tab w:val="left" w:pos="4740"/>
              </w:tabs>
              <w:spacing w:after="120"/>
              <w:jc w:val="both"/>
              <w:rPr>
                <w:rFonts w:ascii="Arial" w:hAnsi="Arial" w:cs="Arial"/>
                <w:color w:val="000000"/>
              </w:rPr>
            </w:pPr>
            <w:r w:rsidRPr="00D265D2">
              <w:rPr>
                <w:rFonts w:ascii="Arial" w:hAnsi="Arial" w:cs="Arial"/>
                <w:color w:val="000000"/>
              </w:rPr>
              <w:t>Liaise with other relevant staff e.g. CNS infection control Occupational Therapist re appropriateness for procurement</w:t>
            </w:r>
            <w:r>
              <w:rPr>
                <w:rFonts w:ascii="Arial" w:hAnsi="Arial" w:cs="Arial"/>
                <w:color w:val="000000"/>
              </w:rPr>
              <w:t>.</w:t>
            </w:r>
          </w:p>
          <w:p w:rsidR="00C6787D" w:rsidRDefault="00484EA1" w:rsidP="00170312">
            <w:pPr>
              <w:numPr>
                <w:ilvl w:val="0"/>
                <w:numId w:val="1"/>
              </w:numPr>
              <w:jc w:val="both"/>
            </w:pPr>
            <w:r w:rsidRPr="00F070ED">
              <w:rPr>
                <w:rFonts w:ascii="Arial" w:hAnsi="Arial" w:cs="Arial"/>
                <w:color w:val="000000"/>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w:t>
            </w:r>
            <w:r w:rsidR="00F070ED">
              <w:rPr>
                <w:rFonts w:ascii="Arial" w:hAnsi="Arial" w:cs="Arial"/>
                <w:i/>
                <w:iCs/>
              </w:rPr>
              <w:t xml:space="preserve"> </w:t>
            </w:r>
            <w:r w:rsidR="00F070ED" w:rsidRPr="00F070ED">
              <w:rPr>
                <w:rFonts w:ascii="Arial" w:hAnsi="Arial" w:cs="Arial"/>
                <w:iCs/>
              </w:rPr>
              <w:t>and comply with associated HSE protocols for implementing and maintaining these standards</w:t>
            </w:r>
            <w:r w:rsidR="00532C96">
              <w:rPr>
                <w:rFonts w:ascii="Arial" w:hAnsi="Arial" w:cs="Arial"/>
                <w:iCs/>
              </w:rPr>
              <w:t xml:space="preserve"> as appropriate to the role</w:t>
            </w:r>
            <w:r w:rsidR="00F070ED" w:rsidRPr="00F070ED">
              <w:rPr>
                <w:rFonts w:ascii="Arial" w:hAnsi="Arial" w:cs="Arial"/>
                <w:iCs/>
              </w:rPr>
              <w:t>.</w:t>
            </w:r>
            <w:r w:rsidR="00F070ED">
              <w:br/>
            </w:r>
          </w:p>
          <w:p w:rsidR="00B971DD" w:rsidRPr="00320AD0" w:rsidRDefault="00B971DD" w:rsidP="00170312">
            <w:pPr>
              <w:numPr>
                <w:ilvl w:val="0"/>
                <w:numId w:val="1"/>
              </w:numPr>
              <w:jc w:val="both"/>
              <w:rPr>
                <w:rFonts w:ascii="Arial" w:hAnsi="Arial" w:cs="Arial"/>
                <w:b/>
                <w:i/>
                <w:iCs/>
                <w:color w:val="FF0000"/>
              </w:rPr>
            </w:pPr>
            <w:r w:rsidRPr="00F070ED">
              <w:rPr>
                <w:rFonts w:ascii="Arial" w:hAnsi="Arial" w:cs="Arial"/>
                <w:color w:val="000000"/>
                <w:lang w:val="en-IE" w:eastAsia="en-IE"/>
              </w:rPr>
              <w:t>To support, promote and actively participate in sustainable energy, water and waste initiatives to create a more sustainable, low carbon and efficient health service.</w:t>
            </w:r>
          </w:p>
          <w:p w:rsidR="00320AD0" w:rsidRPr="00320AD0" w:rsidRDefault="00320AD0" w:rsidP="00320AD0">
            <w:pPr>
              <w:ind w:left="720"/>
              <w:jc w:val="both"/>
              <w:rPr>
                <w:rFonts w:ascii="Arial" w:hAnsi="Arial" w:cs="Arial"/>
                <w:b/>
                <w:i/>
                <w:iCs/>
                <w:color w:val="FF0000"/>
              </w:rPr>
            </w:pPr>
          </w:p>
          <w:p w:rsidR="001543B1" w:rsidRPr="00666447" w:rsidRDefault="001543B1" w:rsidP="001543B1">
            <w:pPr>
              <w:pStyle w:val="DefaultText"/>
              <w:jc w:val="both"/>
              <w:rPr>
                <w:rFonts w:ascii="Arial" w:hAnsi="Arial" w:cs="Arial"/>
                <w:b/>
                <w:sz w:val="20"/>
              </w:rPr>
            </w:pPr>
            <w:r w:rsidRPr="00666447">
              <w:rPr>
                <w:rFonts w:ascii="Arial" w:hAnsi="Arial" w:cs="Arial"/>
                <w:b/>
                <w:sz w:val="20"/>
              </w:rPr>
              <w:t>Education and Training</w:t>
            </w:r>
          </w:p>
          <w:p w:rsidR="001543B1" w:rsidRDefault="001543B1" w:rsidP="001543B1">
            <w:pPr>
              <w:pStyle w:val="DefaultText"/>
              <w:jc w:val="both"/>
              <w:rPr>
                <w:rFonts w:ascii="Arial" w:hAnsi="Arial" w:cs="Arial"/>
                <w:sz w:val="20"/>
              </w:rPr>
            </w:pPr>
          </w:p>
          <w:p w:rsidR="008D1B08" w:rsidRPr="00E747A3" w:rsidRDefault="008D1B08" w:rsidP="008D1B08">
            <w:pPr>
              <w:pStyle w:val="DefaultText"/>
              <w:jc w:val="both"/>
              <w:rPr>
                <w:rFonts w:ascii="Arial" w:hAnsi="Arial" w:cs="Arial"/>
                <w:i/>
                <w:sz w:val="20"/>
              </w:rPr>
            </w:pPr>
            <w:r w:rsidRPr="00E747A3">
              <w:rPr>
                <w:rFonts w:ascii="Arial" w:hAnsi="Arial" w:cs="Arial"/>
                <w:i/>
                <w:sz w:val="20"/>
              </w:rPr>
              <w:t xml:space="preserve">The </w:t>
            </w:r>
            <w:r w:rsidRPr="001543B1">
              <w:rPr>
                <w:rFonts w:ascii="Arial" w:hAnsi="Arial" w:cs="Arial"/>
                <w:i/>
                <w:sz w:val="20"/>
              </w:rPr>
              <w:t>Clinical Nurse Manager 2 (</w:t>
            </w:r>
            <w:proofErr w:type="spellStart"/>
            <w:r w:rsidRPr="001543B1">
              <w:rPr>
                <w:rFonts w:ascii="Arial" w:hAnsi="Arial" w:cs="Arial"/>
                <w:i/>
                <w:sz w:val="20"/>
              </w:rPr>
              <w:t>Pre Operative</w:t>
            </w:r>
            <w:proofErr w:type="spellEnd"/>
            <w:r w:rsidRPr="001543B1">
              <w:rPr>
                <w:rFonts w:ascii="Arial" w:hAnsi="Arial" w:cs="Arial"/>
                <w:i/>
                <w:sz w:val="20"/>
              </w:rPr>
              <w:t xml:space="preserve"> </w:t>
            </w:r>
            <w:proofErr w:type="spellStart"/>
            <w:r w:rsidRPr="001543B1">
              <w:rPr>
                <w:rFonts w:ascii="Arial" w:hAnsi="Arial" w:cs="Arial"/>
                <w:i/>
                <w:sz w:val="20"/>
              </w:rPr>
              <w:t>Assesssment</w:t>
            </w:r>
            <w:proofErr w:type="spellEnd"/>
            <w:r w:rsidRPr="001543B1">
              <w:rPr>
                <w:rFonts w:ascii="Arial" w:hAnsi="Arial" w:cs="Arial"/>
                <w:i/>
                <w:sz w:val="20"/>
              </w:rPr>
              <w:t xml:space="preserve"> Orthopaedic Unit)</w:t>
            </w:r>
            <w:r w:rsidRPr="00E747A3">
              <w:rPr>
                <w:rFonts w:ascii="Arial" w:hAnsi="Arial" w:cs="Arial"/>
                <w:i/>
                <w:sz w:val="20"/>
              </w:rPr>
              <w:t xml:space="preserve"> will:</w:t>
            </w:r>
          </w:p>
          <w:p w:rsidR="001543B1" w:rsidRDefault="001543B1" w:rsidP="001543B1">
            <w:pPr>
              <w:pStyle w:val="DefaultText"/>
              <w:jc w:val="both"/>
              <w:rPr>
                <w:rFonts w:ascii="Arial" w:hAnsi="Arial" w:cs="Arial"/>
                <w:sz w:val="20"/>
              </w:rPr>
            </w:pPr>
          </w:p>
          <w:p w:rsidR="001543B1" w:rsidRDefault="001543B1" w:rsidP="00170312">
            <w:pPr>
              <w:numPr>
                <w:ilvl w:val="0"/>
                <w:numId w:val="3"/>
              </w:numPr>
              <w:spacing w:after="120"/>
              <w:jc w:val="both"/>
              <w:rPr>
                <w:rFonts w:ascii="Arial" w:hAnsi="Arial" w:cs="Arial"/>
              </w:rPr>
            </w:pPr>
            <w:r w:rsidRPr="00446504">
              <w:rPr>
                <w:rFonts w:ascii="Arial" w:hAnsi="Arial" w:cs="Arial"/>
              </w:rPr>
              <w:t>Engage in continuing professional development</w:t>
            </w:r>
            <w:r>
              <w:rPr>
                <w:rFonts w:ascii="Arial" w:hAnsi="Arial" w:cs="Arial"/>
              </w:rPr>
              <w:t xml:space="preserve"> by keeping up to date with nursing literature, recent nursing research and new developments in nursing management, education and practice and to attend staff study days as considered appropriate.</w:t>
            </w:r>
          </w:p>
          <w:p w:rsidR="001543B1" w:rsidRDefault="001543B1" w:rsidP="00170312">
            <w:pPr>
              <w:numPr>
                <w:ilvl w:val="0"/>
                <w:numId w:val="3"/>
              </w:numPr>
              <w:spacing w:after="120"/>
              <w:jc w:val="both"/>
              <w:rPr>
                <w:rFonts w:ascii="Arial" w:hAnsi="Arial" w:cs="Arial"/>
              </w:rPr>
            </w:pPr>
            <w:r>
              <w:rPr>
                <w:rFonts w:ascii="Arial" w:hAnsi="Arial" w:cs="Arial"/>
              </w:rPr>
              <w:t>Be familiar with the curriculum training programme for student nurses and be aware of the clinical experience required to meet the needs of the programme.</w:t>
            </w:r>
          </w:p>
          <w:p w:rsidR="001543B1" w:rsidRDefault="001543B1" w:rsidP="00170312">
            <w:pPr>
              <w:numPr>
                <w:ilvl w:val="0"/>
                <w:numId w:val="3"/>
              </w:numPr>
              <w:spacing w:after="120"/>
              <w:rPr>
                <w:rFonts w:ascii="Arial" w:hAnsi="Arial" w:cs="Arial"/>
              </w:rPr>
            </w:pPr>
            <w:r w:rsidRPr="007A4C8F">
              <w:rPr>
                <w:rFonts w:ascii="Arial" w:hAnsi="Arial" w:cs="Arial"/>
              </w:rPr>
              <w:t xml:space="preserve">Participate in the identification, development and delivery of </w:t>
            </w:r>
            <w:r>
              <w:rPr>
                <w:rFonts w:ascii="Arial" w:hAnsi="Arial" w:cs="Arial"/>
              </w:rPr>
              <w:t xml:space="preserve">induction, </w:t>
            </w:r>
            <w:r w:rsidRPr="007A4C8F">
              <w:rPr>
                <w:rFonts w:ascii="Arial" w:hAnsi="Arial" w:cs="Arial"/>
              </w:rPr>
              <w:t>education, training and development programmes fo</w:t>
            </w:r>
            <w:r>
              <w:rPr>
                <w:rFonts w:ascii="Arial" w:hAnsi="Arial" w:cs="Arial"/>
              </w:rPr>
              <w:t>r nursing and non-nursing staff.</w:t>
            </w:r>
          </w:p>
          <w:p w:rsidR="001543B1" w:rsidRPr="007A4C8F" w:rsidRDefault="001543B1" w:rsidP="00170312">
            <w:pPr>
              <w:numPr>
                <w:ilvl w:val="0"/>
                <w:numId w:val="3"/>
              </w:numPr>
              <w:spacing w:after="120"/>
              <w:rPr>
                <w:rFonts w:ascii="Arial" w:hAnsi="Arial" w:cs="Arial"/>
              </w:rPr>
            </w:pPr>
            <w:r w:rsidRPr="007A4C8F">
              <w:rPr>
                <w:rFonts w:ascii="Arial" w:hAnsi="Arial" w:cs="Arial"/>
              </w:rPr>
              <w:t>Provide support and supportive supervision to Clinical Nurse Manager 1 and fro</w:t>
            </w:r>
            <w:r>
              <w:rPr>
                <w:rFonts w:ascii="Arial" w:hAnsi="Arial" w:cs="Arial"/>
              </w:rPr>
              <w:t>nt-line staff where appropriate.</w:t>
            </w:r>
          </w:p>
          <w:p w:rsidR="001543B1" w:rsidRDefault="001543B1" w:rsidP="00170312">
            <w:pPr>
              <w:numPr>
                <w:ilvl w:val="0"/>
                <w:numId w:val="3"/>
              </w:numPr>
              <w:spacing w:after="120"/>
              <w:rPr>
                <w:rFonts w:ascii="Arial" w:hAnsi="Arial" w:cs="Arial"/>
              </w:rPr>
            </w:pPr>
            <w:r w:rsidRPr="007A4C8F">
              <w:rPr>
                <w:rFonts w:ascii="Arial" w:hAnsi="Arial" w:cs="Arial"/>
              </w:rPr>
              <w:t>Supervise and assess student nurses and foster a</w:t>
            </w:r>
            <w:r>
              <w:rPr>
                <w:rFonts w:ascii="Arial" w:hAnsi="Arial" w:cs="Arial"/>
              </w:rPr>
              <w:t xml:space="preserve"> clinical learning environment.</w:t>
            </w:r>
          </w:p>
          <w:p w:rsidR="001543B1" w:rsidRPr="00D265D2" w:rsidRDefault="001543B1" w:rsidP="00170312">
            <w:pPr>
              <w:numPr>
                <w:ilvl w:val="0"/>
                <w:numId w:val="3"/>
              </w:numPr>
              <w:spacing w:after="120"/>
              <w:rPr>
                <w:rFonts w:ascii="Arial" w:hAnsi="Arial" w:cs="Arial"/>
                <w:color w:val="000000"/>
              </w:rPr>
            </w:pPr>
            <w:r w:rsidRPr="00D265D2">
              <w:rPr>
                <w:rFonts w:ascii="Arial" w:hAnsi="Arial" w:cs="Arial"/>
                <w:color w:val="000000"/>
              </w:rPr>
              <w:t>Engage in performance review processes including personal development planning as appropriate</w:t>
            </w:r>
            <w:r>
              <w:rPr>
                <w:rFonts w:ascii="Arial" w:hAnsi="Arial" w:cs="Arial"/>
                <w:color w:val="000000"/>
              </w:rPr>
              <w:t>.</w:t>
            </w:r>
          </w:p>
          <w:p w:rsidR="001543B1" w:rsidRDefault="001543B1" w:rsidP="001543B1">
            <w:pPr>
              <w:pStyle w:val="DefaultText"/>
              <w:jc w:val="both"/>
              <w:rPr>
                <w:rFonts w:ascii="Arial" w:hAnsi="Arial" w:cs="Arial"/>
                <w:b/>
                <w:sz w:val="20"/>
              </w:rPr>
            </w:pPr>
          </w:p>
          <w:p w:rsidR="001543B1" w:rsidRDefault="001543B1" w:rsidP="001543B1">
            <w:pPr>
              <w:pStyle w:val="DefaultText"/>
              <w:jc w:val="both"/>
              <w:rPr>
                <w:rFonts w:ascii="Arial" w:hAnsi="Arial" w:cs="Arial"/>
                <w:b/>
                <w:sz w:val="20"/>
              </w:rPr>
            </w:pPr>
            <w:r w:rsidRPr="00666447">
              <w:rPr>
                <w:rFonts w:ascii="Arial" w:hAnsi="Arial" w:cs="Arial"/>
                <w:b/>
                <w:sz w:val="20"/>
              </w:rPr>
              <w:t>Management</w:t>
            </w:r>
          </w:p>
          <w:p w:rsidR="001543B1" w:rsidRDefault="001543B1" w:rsidP="001543B1">
            <w:pPr>
              <w:pStyle w:val="DefaultText"/>
              <w:jc w:val="both"/>
              <w:rPr>
                <w:rFonts w:ascii="Arial" w:hAnsi="Arial" w:cs="Arial"/>
                <w:b/>
                <w:sz w:val="20"/>
              </w:rPr>
            </w:pPr>
          </w:p>
          <w:p w:rsidR="008D1B08" w:rsidRPr="00E747A3" w:rsidRDefault="008D1B08" w:rsidP="008D1B08">
            <w:pPr>
              <w:pStyle w:val="DefaultText"/>
              <w:jc w:val="both"/>
              <w:rPr>
                <w:rFonts w:ascii="Arial" w:hAnsi="Arial" w:cs="Arial"/>
                <w:i/>
                <w:sz w:val="20"/>
              </w:rPr>
            </w:pPr>
            <w:r w:rsidRPr="00E747A3">
              <w:rPr>
                <w:rFonts w:ascii="Arial" w:hAnsi="Arial" w:cs="Arial"/>
                <w:i/>
                <w:sz w:val="20"/>
              </w:rPr>
              <w:t xml:space="preserve">The </w:t>
            </w:r>
            <w:r w:rsidRPr="001543B1">
              <w:rPr>
                <w:rFonts w:ascii="Arial" w:hAnsi="Arial" w:cs="Arial"/>
                <w:i/>
                <w:sz w:val="20"/>
              </w:rPr>
              <w:t>Clinical Nurse Manager 2 (</w:t>
            </w:r>
            <w:proofErr w:type="spellStart"/>
            <w:r w:rsidRPr="001543B1">
              <w:rPr>
                <w:rFonts w:ascii="Arial" w:hAnsi="Arial" w:cs="Arial"/>
                <w:i/>
                <w:sz w:val="20"/>
              </w:rPr>
              <w:t>Pre Operative</w:t>
            </w:r>
            <w:proofErr w:type="spellEnd"/>
            <w:r w:rsidRPr="001543B1">
              <w:rPr>
                <w:rFonts w:ascii="Arial" w:hAnsi="Arial" w:cs="Arial"/>
                <w:i/>
                <w:sz w:val="20"/>
              </w:rPr>
              <w:t xml:space="preserve"> </w:t>
            </w:r>
            <w:proofErr w:type="spellStart"/>
            <w:r w:rsidRPr="001543B1">
              <w:rPr>
                <w:rFonts w:ascii="Arial" w:hAnsi="Arial" w:cs="Arial"/>
                <w:i/>
                <w:sz w:val="20"/>
              </w:rPr>
              <w:t>Assesssment</w:t>
            </w:r>
            <w:proofErr w:type="spellEnd"/>
            <w:r w:rsidRPr="001543B1">
              <w:rPr>
                <w:rFonts w:ascii="Arial" w:hAnsi="Arial" w:cs="Arial"/>
                <w:i/>
                <w:sz w:val="20"/>
              </w:rPr>
              <w:t xml:space="preserve"> Orthopaedic Unit)</w:t>
            </w:r>
            <w:r w:rsidRPr="00E747A3">
              <w:rPr>
                <w:rFonts w:ascii="Arial" w:hAnsi="Arial" w:cs="Arial"/>
                <w:i/>
                <w:sz w:val="20"/>
              </w:rPr>
              <w:t xml:space="preserve"> will:</w:t>
            </w:r>
          </w:p>
          <w:p w:rsidR="001543B1" w:rsidRDefault="001543B1" w:rsidP="001543B1">
            <w:pPr>
              <w:pStyle w:val="DefaultText"/>
              <w:jc w:val="both"/>
              <w:rPr>
                <w:rFonts w:ascii="Arial" w:hAnsi="Arial" w:cs="Arial"/>
                <w:b/>
                <w:sz w:val="20"/>
              </w:rPr>
            </w:pPr>
          </w:p>
          <w:p w:rsidR="001543B1" w:rsidRDefault="001543B1" w:rsidP="00170312">
            <w:pPr>
              <w:numPr>
                <w:ilvl w:val="0"/>
                <w:numId w:val="3"/>
              </w:numPr>
              <w:spacing w:after="120"/>
              <w:jc w:val="both"/>
              <w:rPr>
                <w:rFonts w:ascii="Arial" w:hAnsi="Arial" w:cs="Arial"/>
                <w:iCs/>
              </w:rPr>
            </w:pPr>
            <w:r>
              <w:rPr>
                <w:rFonts w:ascii="Arial" w:hAnsi="Arial" w:cs="Arial"/>
                <w:iCs/>
              </w:rPr>
              <w:t xml:space="preserve">Exercise authority in the running of the assigned area(s) as </w:t>
            </w:r>
            <w:r w:rsidRPr="00BD7529">
              <w:rPr>
                <w:rFonts w:ascii="Arial" w:hAnsi="Arial" w:cs="Arial"/>
                <w:iCs/>
              </w:rPr>
              <w:t xml:space="preserve">deputised </w:t>
            </w:r>
            <w:r w:rsidR="008D1B08">
              <w:rPr>
                <w:rFonts w:ascii="Arial" w:hAnsi="Arial" w:cs="Arial"/>
                <w:iCs/>
              </w:rPr>
              <w:t>by the DNM</w:t>
            </w:r>
            <w:r>
              <w:rPr>
                <w:rFonts w:ascii="Arial" w:hAnsi="Arial" w:cs="Arial"/>
                <w:iCs/>
              </w:rPr>
              <w:t>.</w:t>
            </w:r>
          </w:p>
          <w:p w:rsidR="001543B1" w:rsidRPr="00ED54E5" w:rsidRDefault="001543B1" w:rsidP="00170312">
            <w:pPr>
              <w:numPr>
                <w:ilvl w:val="0"/>
                <w:numId w:val="3"/>
              </w:numPr>
              <w:spacing w:after="120"/>
              <w:jc w:val="both"/>
              <w:rPr>
                <w:rFonts w:ascii="Arial" w:hAnsi="Arial" w:cs="Arial"/>
                <w:iCs/>
              </w:rPr>
            </w:pPr>
            <w:r>
              <w:rPr>
                <w:rFonts w:ascii="Arial" w:hAnsi="Arial" w:cs="Arial"/>
                <w:iCs/>
              </w:rPr>
              <w:t>Provide the necessary supervision, co-ordination and deployment of nursing and support staff to ensure the optimum delivery of care in the designated area(s).</w:t>
            </w:r>
          </w:p>
          <w:p w:rsidR="001543B1" w:rsidRPr="006D1396" w:rsidRDefault="001543B1" w:rsidP="00170312">
            <w:pPr>
              <w:numPr>
                <w:ilvl w:val="0"/>
                <w:numId w:val="3"/>
              </w:numPr>
              <w:spacing w:after="120"/>
              <w:jc w:val="both"/>
              <w:rPr>
                <w:rFonts w:ascii="Arial" w:hAnsi="Arial" w:cs="Arial"/>
              </w:rPr>
            </w:pPr>
            <w:r w:rsidRPr="006D1396">
              <w:rPr>
                <w:rFonts w:ascii="Arial" w:hAnsi="Arial" w:cs="Arial"/>
              </w:rPr>
              <w:t>Manage communication at ward and departmental level</w:t>
            </w:r>
            <w:r>
              <w:rPr>
                <w:rFonts w:ascii="Arial" w:hAnsi="Arial" w:cs="Arial"/>
              </w:rPr>
              <w:t xml:space="preserve"> and facilitate team building.</w:t>
            </w:r>
          </w:p>
          <w:p w:rsidR="001543B1" w:rsidRPr="005C130F" w:rsidRDefault="001543B1" w:rsidP="00170312">
            <w:pPr>
              <w:numPr>
                <w:ilvl w:val="0"/>
                <w:numId w:val="3"/>
              </w:numPr>
              <w:spacing w:after="120"/>
              <w:jc w:val="both"/>
              <w:rPr>
                <w:rFonts w:ascii="Arial" w:hAnsi="Arial" w:cs="Arial"/>
              </w:rPr>
            </w:pPr>
            <w:r>
              <w:rPr>
                <w:rFonts w:ascii="Arial" w:hAnsi="Arial" w:cs="Arial"/>
              </w:rPr>
              <w:t xml:space="preserve">Provide staff leadership and motivation which is conducive to good working </w:t>
            </w:r>
            <w:r w:rsidRPr="005C130F">
              <w:rPr>
                <w:rFonts w:ascii="Arial" w:hAnsi="Arial" w:cs="Arial"/>
              </w:rPr>
              <w:lastRenderedPageBreak/>
              <w:t>relations and work performance</w:t>
            </w:r>
            <w:r>
              <w:rPr>
                <w:rFonts w:ascii="Arial" w:hAnsi="Arial" w:cs="Arial"/>
              </w:rPr>
              <w:t>.</w:t>
            </w:r>
          </w:p>
          <w:p w:rsidR="001543B1" w:rsidRPr="00FC7426" w:rsidRDefault="001543B1" w:rsidP="00170312">
            <w:pPr>
              <w:numPr>
                <w:ilvl w:val="0"/>
                <w:numId w:val="3"/>
              </w:numPr>
              <w:spacing w:after="120"/>
              <w:jc w:val="both"/>
              <w:rPr>
                <w:rFonts w:ascii="Arial" w:hAnsi="Arial" w:cs="Arial"/>
              </w:rPr>
            </w:pPr>
            <w:r w:rsidRPr="00FC7426">
              <w:rPr>
                <w:rFonts w:ascii="Arial" w:hAnsi="Arial" w:cs="Arial"/>
              </w:rPr>
              <w:t>Promote a culture that values diversity and respect in the workplace</w:t>
            </w:r>
            <w:r>
              <w:rPr>
                <w:rFonts w:ascii="Arial" w:hAnsi="Arial" w:cs="Arial"/>
              </w:rPr>
              <w:t>.</w:t>
            </w:r>
          </w:p>
          <w:p w:rsidR="001543B1" w:rsidRPr="005C130F" w:rsidRDefault="001543B1" w:rsidP="00170312">
            <w:pPr>
              <w:numPr>
                <w:ilvl w:val="0"/>
                <w:numId w:val="3"/>
              </w:numPr>
              <w:spacing w:after="120"/>
              <w:jc w:val="both"/>
              <w:rPr>
                <w:rFonts w:ascii="Arial" w:hAnsi="Arial" w:cs="Arial"/>
              </w:rPr>
            </w:pPr>
            <w:r w:rsidRPr="005C130F">
              <w:rPr>
                <w:rFonts w:ascii="Arial" w:hAnsi="Arial" w:cs="Arial"/>
              </w:rPr>
              <w:t>Formulate, implement and evaluate service plans and budgets in co-operation with the wider healthcare team</w:t>
            </w:r>
            <w:r>
              <w:rPr>
                <w:rFonts w:ascii="Arial" w:hAnsi="Arial" w:cs="Arial"/>
              </w:rPr>
              <w:t>.</w:t>
            </w:r>
            <w:r w:rsidRPr="005C130F">
              <w:rPr>
                <w:rFonts w:ascii="Arial" w:hAnsi="Arial" w:cs="Arial"/>
              </w:rPr>
              <w:t xml:space="preserve"> </w:t>
            </w:r>
          </w:p>
          <w:p w:rsidR="001543B1" w:rsidRPr="003A47A0" w:rsidRDefault="001543B1" w:rsidP="00170312">
            <w:pPr>
              <w:numPr>
                <w:ilvl w:val="0"/>
                <w:numId w:val="3"/>
              </w:numPr>
              <w:spacing w:after="120"/>
              <w:jc w:val="both"/>
              <w:rPr>
                <w:rFonts w:ascii="Arial" w:hAnsi="Arial" w:cs="Arial"/>
                <w:color w:val="000000"/>
              </w:rPr>
            </w:pPr>
            <w:r w:rsidRPr="006D1396">
              <w:rPr>
                <w:rFonts w:ascii="Arial" w:hAnsi="Arial" w:cs="Arial"/>
              </w:rPr>
              <w:t xml:space="preserve">Manage all resources efficiently and effectively within </w:t>
            </w:r>
            <w:r w:rsidRPr="00BD7529">
              <w:rPr>
                <w:rFonts w:ascii="Arial" w:hAnsi="Arial" w:cs="Arial"/>
              </w:rPr>
              <w:t>agreed budget</w:t>
            </w:r>
            <w:r>
              <w:rPr>
                <w:rFonts w:ascii="Arial" w:hAnsi="Arial" w:cs="Arial"/>
              </w:rPr>
              <w:t>.</w:t>
            </w:r>
          </w:p>
          <w:p w:rsidR="001543B1" w:rsidRPr="00516495" w:rsidRDefault="001543B1" w:rsidP="00170312">
            <w:pPr>
              <w:numPr>
                <w:ilvl w:val="0"/>
                <w:numId w:val="3"/>
              </w:numPr>
              <w:spacing w:after="120"/>
              <w:jc w:val="both"/>
              <w:rPr>
                <w:rFonts w:ascii="Arial" w:hAnsi="Arial" w:cs="Arial"/>
              </w:rPr>
            </w:pPr>
            <w:r w:rsidRPr="00516495">
              <w:rPr>
                <w:rFonts w:ascii="Arial" w:hAnsi="Arial" w:cs="Arial"/>
              </w:rPr>
              <w:t>Lead on practice development within the clinical area.</w:t>
            </w:r>
          </w:p>
          <w:p w:rsidR="001543B1" w:rsidRPr="006B0EED" w:rsidRDefault="001543B1" w:rsidP="00170312">
            <w:pPr>
              <w:numPr>
                <w:ilvl w:val="0"/>
                <w:numId w:val="3"/>
              </w:numPr>
              <w:spacing w:after="120"/>
              <w:jc w:val="both"/>
              <w:rPr>
                <w:rFonts w:ascii="Arial" w:hAnsi="Arial" w:cs="Arial"/>
                <w:color w:val="000000"/>
              </w:rPr>
            </w:pPr>
            <w:r w:rsidRPr="006B0EED">
              <w:rPr>
                <w:rFonts w:ascii="Arial" w:hAnsi="Arial" w:cs="Arial"/>
                <w:color w:val="000000"/>
              </w:rPr>
              <w:t>Lead and implement change</w:t>
            </w:r>
            <w:r>
              <w:rPr>
                <w:rFonts w:ascii="Arial" w:hAnsi="Arial" w:cs="Arial"/>
                <w:color w:val="000000"/>
              </w:rPr>
              <w:t>.</w:t>
            </w:r>
          </w:p>
          <w:p w:rsidR="001543B1" w:rsidRPr="00FF0F79" w:rsidRDefault="001543B1" w:rsidP="00170312">
            <w:pPr>
              <w:pStyle w:val="DefaultText"/>
              <w:numPr>
                <w:ilvl w:val="0"/>
                <w:numId w:val="3"/>
              </w:numPr>
              <w:spacing w:after="120"/>
              <w:jc w:val="both"/>
              <w:rPr>
                <w:rFonts w:ascii="Arial" w:hAnsi="Arial" w:cs="Arial"/>
                <w:sz w:val="20"/>
              </w:rPr>
            </w:pPr>
            <w:r>
              <w:rPr>
                <w:rFonts w:ascii="Arial" w:hAnsi="Arial" w:cs="Arial"/>
                <w:sz w:val="20"/>
              </w:rPr>
              <w:t>Promote, facilitate and participate in the development of nursing policies and procedures. Monitor as appropriate and lead on proactive improvement.</w:t>
            </w:r>
          </w:p>
          <w:p w:rsidR="001543B1" w:rsidRDefault="001543B1" w:rsidP="00170312">
            <w:pPr>
              <w:numPr>
                <w:ilvl w:val="0"/>
                <w:numId w:val="3"/>
              </w:numPr>
              <w:spacing w:after="120"/>
              <w:jc w:val="both"/>
              <w:rPr>
                <w:rFonts w:ascii="Arial" w:hAnsi="Arial" w:cs="Arial"/>
              </w:rPr>
            </w:pPr>
            <w:r w:rsidRPr="006D1396">
              <w:rPr>
                <w:rFonts w:ascii="Arial" w:hAnsi="Arial" w:cs="Arial"/>
              </w:rPr>
              <w:t>Contribute to the formulation, development and implementation of policies and procedures at area and hospital level</w:t>
            </w:r>
            <w:r>
              <w:rPr>
                <w:rFonts w:ascii="Arial" w:hAnsi="Arial" w:cs="Arial"/>
              </w:rPr>
              <w:t>.</w:t>
            </w:r>
          </w:p>
          <w:p w:rsidR="001543B1" w:rsidRPr="006D1396" w:rsidRDefault="001543B1" w:rsidP="00170312">
            <w:pPr>
              <w:numPr>
                <w:ilvl w:val="0"/>
                <w:numId w:val="3"/>
              </w:numPr>
              <w:spacing w:after="120"/>
              <w:jc w:val="both"/>
              <w:rPr>
                <w:rFonts w:ascii="Arial" w:hAnsi="Arial" w:cs="Arial"/>
              </w:rPr>
            </w:pPr>
            <w:r>
              <w:rPr>
                <w:rFonts w:ascii="Arial" w:hAnsi="Arial" w:cs="Arial"/>
              </w:rPr>
              <w:t>Ensure compliance with legal requirements, policies and procedures affecting service users, staff and other hospital matters.</w:t>
            </w:r>
          </w:p>
          <w:p w:rsidR="001543B1" w:rsidRDefault="001543B1" w:rsidP="00170312">
            <w:pPr>
              <w:pStyle w:val="DefaultText"/>
              <w:numPr>
                <w:ilvl w:val="0"/>
                <w:numId w:val="3"/>
              </w:numPr>
              <w:spacing w:after="120"/>
              <w:jc w:val="both"/>
              <w:rPr>
                <w:rFonts w:ascii="Arial" w:hAnsi="Arial" w:cs="Arial"/>
                <w:color w:val="000000"/>
                <w:sz w:val="20"/>
              </w:rPr>
            </w:pPr>
            <w:r>
              <w:rPr>
                <w:rFonts w:ascii="Arial" w:hAnsi="Arial" w:cs="Arial"/>
                <w:color w:val="000000"/>
                <w:sz w:val="20"/>
              </w:rPr>
              <w:t xml:space="preserve">Manage and promote liaisons with internal / external bodies as appropriate e.g. intra-hospital service and the community. </w:t>
            </w:r>
          </w:p>
          <w:p w:rsidR="001543B1" w:rsidRDefault="001543B1" w:rsidP="00170312">
            <w:pPr>
              <w:pStyle w:val="DefaultText"/>
              <w:numPr>
                <w:ilvl w:val="0"/>
                <w:numId w:val="3"/>
              </w:numPr>
              <w:spacing w:after="120"/>
              <w:jc w:val="both"/>
              <w:rPr>
                <w:rFonts w:ascii="Arial" w:hAnsi="Arial" w:cs="Arial"/>
                <w:sz w:val="20"/>
              </w:rPr>
            </w:pPr>
            <w:r w:rsidRPr="00FF0F79">
              <w:rPr>
                <w:rFonts w:ascii="Arial" w:hAnsi="Arial" w:cs="Arial"/>
                <w:sz w:val="20"/>
              </w:rPr>
              <w:t>Actively participate in the Nursing Ma</w:t>
            </w:r>
            <w:r>
              <w:rPr>
                <w:rFonts w:ascii="Arial" w:hAnsi="Arial" w:cs="Arial"/>
                <w:sz w:val="20"/>
              </w:rPr>
              <w:t>nagement structure by ‘acting u</w:t>
            </w:r>
            <w:r w:rsidRPr="00FF0F79">
              <w:rPr>
                <w:rFonts w:ascii="Arial" w:hAnsi="Arial" w:cs="Arial"/>
                <w:sz w:val="20"/>
              </w:rPr>
              <w:t>p’ when required</w:t>
            </w:r>
            <w:r>
              <w:rPr>
                <w:rFonts w:ascii="Arial" w:hAnsi="Arial" w:cs="Arial"/>
                <w:sz w:val="20"/>
              </w:rPr>
              <w:t>.</w:t>
            </w:r>
          </w:p>
          <w:p w:rsidR="001543B1" w:rsidRDefault="001543B1" w:rsidP="00170312">
            <w:pPr>
              <w:pStyle w:val="DefaultText"/>
              <w:numPr>
                <w:ilvl w:val="0"/>
                <w:numId w:val="3"/>
              </w:numPr>
              <w:spacing w:after="120"/>
              <w:jc w:val="both"/>
              <w:rPr>
                <w:rFonts w:ascii="Arial" w:hAnsi="Arial" w:cs="Arial"/>
                <w:sz w:val="20"/>
              </w:rPr>
            </w:pPr>
            <w:r>
              <w:rPr>
                <w:rFonts w:ascii="Arial" w:hAnsi="Arial" w:cs="Arial"/>
                <w:sz w:val="20"/>
              </w:rPr>
              <w:t xml:space="preserve">Maintain all necessary clinical and administrative records and reporting arrangements. </w:t>
            </w:r>
          </w:p>
          <w:p w:rsidR="001543B1" w:rsidRPr="00D16C35" w:rsidRDefault="001543B1" w:rsidP="00170312">
            <w:pPr>
              <w:numPr>
                <w:ilvl w:val="0"/>
                <w:numId w:val="3"/>
              </w:numPr>
              <w:spacing w:after="120"/>
              <w:jc w:val="both"/>
              <w:rPr>
                <w:rFonts w:ascii="Arial" w:hAnsi="Arial" w:cs="Arial"/>
              </w:rPr>
            </w:pPr>
            <w:r w:rsidRPr="00D16C35">
              <w:rPr>
                <w:rFonts w:ascii="Arial" w:hAnsi="Arial" w:cs="Arial"/>
              </w:rPr>
              <w:t>Engage in IT developments as they apply to service user and service administration</w:t>
            </w:r>
            <w:r>
              <w:rPr>
                <w:rFonts w:ascii="Arial" w:hAnsi="Arial" w:cs="Arial"/>
              </w:rPr>
              <w:t>.</w:t>
            </w:r>
          </w:p>
          <w:p w:rsidR="00F070ED" w:rsidRPr="00F070ED" w:rsidRDefault="00F070ED" w:rsidP="00F070ED">
            <w:pPr>
              <w:ind w:left="360"/>
              <w:jc w:val="both"/>
              <w:rPr>
                <w:rFonts w:ascii="Arial" w:hAnsi="Arial" w:cs="Arial"/>
                <w:b/>
                <w:i/>
                <w:iCs/>
                <w:color w:val="FF0000"/>
              </w:rPr>
            </w:pPr>
          </w:p>
          <w:p w:rsidR="00484EA1" w:rsidRPr="00E766A5" w:rsidRDefault="00484EA1">
            <w:pPr>
              <w:jc w:val="both"/>
              <w:rPr>
                <w:rFonts w:ascii="Arial" w:hAnsi="Arial" w:cs="Arial"/>
              </w:rPr>
            </w:pPr>
            <w:r w:rsidRPr="00E766A5">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E766A5">
              <w:rPr>
                <w:rFonts w:ascii="Arial" w:hAnsi="Arial" w:cs="Arial"/>
              </w:rPr>
              <w:t xml:space="preserve">  </w:t>
            </w:r>
          </w:p>
          <w:p w:rsidR="00484EA1" w:rsidRPr="00E766A5" w:rsidRDefault="00484EA1">
            <w:pPr>
              <w:jc w:val="both"/>
              <w:rPr>
                <w:rFonts w:ascii="Arial" w:hAnsi="Arial" w:cs="Arial"/>
                <w:b/>
                <w:iCs/>
                <w:color w:val="FF0000"/>
                <w:lang w:val="en-IE"/>
              </w:rPr>
            </w:pPr>
          </w:p>
        </w:tc>
      </w:tr>
      <w:tr w:rsidR="008D1B08" w:rsidRPr="00E766A5">
        <w:tc>
          <w:tcPr>
            <w:tcW w:w="2364" w:type="dxa"/>
          </w:tcPr>
          <w:p w:rsidR="008D1B08" w:rsidRPr="00E766A5" w:rsidRDefault="008D1B08">
            <w:pPr>
              <w:jc w:val="both"/>
              <w:rPr>
                <w:rFonts w:ascii="Arial" w:hAnsi="Arial" w:cs="Arial"/>
                <w:b/>
                <w:bCs/>
              </w:rPr>
            </w:pPr>
            <w:r w:rsidRPr="00E766A5">
              <w:rPr>
                <w:rFonts w:ascii="Arial" w:hAnsi="Arial" w:cs="Arial"/>
                <w:b/>
                <w:bCs/>
              </w:rPr>
              <w:lastRenderedPageBreak/>
              <w:t>Eligibility Criteria</w:t>
            </w:r>
          </w:p>
          <w:p w:rsidR="008D1B08" w:rsidRPr="00E766A5" w:rsidRDefault="008D1B08">
            <w:pPr>
              <w:jc w:val="both"/>
              <w:rPr>
                <w:rFonts w:ascii="Arial" w:hAnsi="Arial" w:cs="Arial"/>
                <w:b/>
                <w:bCs/>
              </w:rPr>
            </w:pPr>
          </w:p>
          <w:p w:rsidR="008D1B08" w:rsidRPr="00E766A5" w:rsidRDefault="008D1B08">
            <w:pPr>
              <w:jc w:val="both"/>
              <w:rPr>
                <w:rFonts w:ascii="Arial" w:hAnsi="Arial" w:cs="Arial"/>
                <w:b/>
                <w:bCs/>
              </w:rPr>
            </w:pPr>
            <w:r w:rsidRPr="00E766A5">
              <w:rPr>
                <w:rFonts w:ascii="Arial" w:hAnsi="Arial" w:cs="Arial"/>
                <w:b/>
                <w:bCs/>
              </w:rPr>
              <w:t>Qualifications and/ or experience</w:t>
            </w:r>
          </w:p>
          <w:p w:rsidR="008D1B08" w:rsidRPr="00E766A5" w:rsidRDefault="008D1B08">
            <w:pPr>
              <w:jc w:val="both"/>
              <w:rPr>
                <w:rFonts w:ascii="Arial" w:hAnsi="Arial" w:cs="Arial"/>
                <w:b/>
                <w:bCs/>
              </w:rPr>
            </w:pPr>
          </w:p>
        </w:tc>
        <w:tc>
          <w:tcPr>
            <w:tcW w:w="8256" w:type="dxa"/>
          </w:tcPr>
          <w:p w:rsidR="008D1B08" w:rsidRPr="00103BCA" w:rsidRDefault="008D1B08" w:rsidP="008D1B08">
            <w:pPr>
              <w:rPr>
                <w:rFonts w:ascii="Arial" w:hAnsi="Arial" w:cs="Arial"/>
                <w:b/>
              </w:rPr>
            </w:pPr>
            <w:r w:rsidRPr="00103BCA">
              <w:rPr>
                <w:rFonts w:ascii="Arial" w:hAnsi="Arial" w:cs="Arial"/>
                <w:b/>
              </w:rPr>
              <w:t>Each candidate must, at the latest date for receipt of completed applications for the post:</w:t>
            </w:r>
          </w:p>
          <w:p w:rsidR="008D1B08" w:rsidRPr="00601644" w:rsidRDefault="008D1B08" w:rsidP="008D1B08">
            <w:pPr>
              <w:ind w:right="-766"/>
              <w:rPr>
                <w:rFonts w:ascii="Arial" w:hAnsi="Arial" w:cs="Arial"/>
                <w:iCs/>
              </w:rPr>
            </w:pPr>
          </w:p>
          <w:p w:rsidR="008D1B08" w:rsidRPr="00731E81" w:rsidRDefault="008D1B08" w:rsidP="008D1B08">
            <w:pPr>
              <w:ind w:right="-766"/>
              <w:rPr>
                <w:rFonts w:ascii="Arial" w:hAnsi="Arial" w:cs="Arial"/>
                <w:b/>
                <w:iCs/>
              </w:rPr>
            </w:pPr>
            <w:r>
              <w:rPr>
                <w:rFonts w:ascii="Arial" w:hAnsi="Arial" w:cs="Arial"/>
                <w:b/>
                <w:iCs/>
              </w:rPr>
              <w:t xml:space="preserve">1. </w:t>
            </w:r>
            <w:r w:rsidRPr="00731E81">
              <w:rPr>
                <w:rFonts w:ascii="Arial" w:hAnsi="Arial" w:cs="Arial"/>
                <w:b/>
                <w:iCs/>
              </w:rPr>
              <w:t>Professional Qualifications &amp; Experience</w:t>
            </w:r>
          </w:p>
          <w:p w:rsidR="008D1B08" w:rsidRPr="00601644" w:rsidRDefault="008D1B08" w:rsidP="008D1B08">
            <w:pPr>
              <w:ind w:right="-766"/>
              <w:rPr>
                <w:rFonts w:ascii="Arial" w:hAnsi="Arial" w:cs="Arial"/>
                <w:iCs/>
              </w:rPr>
            </w:pPr>
          </w:p>
          <w:p w:rsidR="008D1B08" w:rsidRDefault="008D1B08" w:rsidP="00170312">
            <w:pPr>
              <w:numPr>
                <w:ilvl w:val="0"/>
                <w:numId w:val="5"/>
              </w:numPr>
              <w:jc w:val="both"/>
              <w:rPr>
                <w:rFonts w:ascii="Arial" w:hAnsi="Arial" w:cs="Arial"/>
              </w:rPr>
            </w:pPr>
            <w:r>
              <w:rPr>
                <w:rFonts w:ascii="Arial" w:hAnsi="Arial" w:cs="Arial"/>
              </w:rPr>
              <w:t>Be</w:t>
            </w:r>
            <w:r w:rsidRPr="00601644">
              <w:rPr>
                <w:rFonts w:ascii="Arial" w:hAnsi="Arial" w:cs="Arial"/>
              </w:rPr>
              <w:t xml:space="preserve"> registered in the</w:t>
            </w:r>
            <w:r>
              <w:rPr>
                <w:rFonts w:ascii="Arial" w:hAnsi="Arial" w:cs="Arial"/>
                <w:b/>
              </w:rPr>
              <w:t xml:space="preserve"> </w:t>
            </w:r>
            <w:r w:rsidR="00EF7014">
              <w:rPr>
                <w:rFonts w:ascii="Arial" w:hAnsi="Arial" w:cs="Arial"/>
              </w:rPr>
              <w:t>Relevant</w:t>
            </w:r>
            <w:r w:rsidR="00266876" w:rsidRPr="00266876">
              <w:rPr>
                <w:rFonts w:ascii="Arial" w:hAnsi="Arial" w:cs="Arial"/>
              </w:rPr>
              <w:t xml:space="preserve"> </w:t>
            </w:r>
            <w:r w:rsidRPr="00266876">
              <w:rPr>
                <w:rFonts w:ascii="Arial" w:hAnsi="Arial" w:cs="Arial"/>
              </w:rPr>
              <w:t xml:space="preserve">Division </w:t>
            </w:r>
            <w:r w:rsidRPr="00601644">
              <w:rPr>
                <w:rFonts w:ascii="Arial" w:hAnsi="Arial" w:cs="Arial"/>
              </w:rPr>
              <w:t>of the Register of Nurses</w:t>
            </w:r>
            <w:r w:rsidR="00EF7014">
              <w:rPr>
                <w:rFonts w:ascii="Arial" w:hAnsi="Arial" w:cs="Arial"/>
              </w:rPr>
              <w:t xml:space="preserve"> &amp; Midwives</w:t>
            </w:r>
            <w:r w:rsidRPr="00601644">
              <w:rPr>
                <w:rFonts w:ascii="Arial" w:hAnsi="Arial" w:cs="Arial"/>
              </w:rPr>
              <w:t xml:space="preserve"> </w:t>
            </w:r>
            <w:r>
              <w:rPr>
                <w:rFonts w:ascii="Arial" w:hAnsi="Arial" w:cs="Arial"/>
                <w:color w:val="000000"/>
                <w:lang w:val="en-IE" w:eastAsia="en-IE"/>
              </w:rPr>
              <w:t>maintained by Bord Altranais agus Cnáimhseachais na hÉireann (Nursing and Midwifery Board of Ireland) or be entitled to be so registered</w:t>
            </w:r>
          </w:p>
          <w:p w:rsidR="008D1B08" w:rsidRDefault="008D1B08" w:rsidP="008D1B08">
            <w:pPr>
              <w:autoSpaceDE w:val="0"/>
              <w:autoSpaceDN w:val="0"/>
              <w:adjustRightInd w:val="0"/>
              <w:rPr>
                <w:rFonts w:ascii="Arial" w:hAnsi="Arial" w:cs="Arial"/>
              </w:rPr>
            </w:pPr>
          </w:p>
          <w:p w:rsidR="008D1B08" w:rsidRDefault="008D1B08" w:rsidP="008D1B08">
            <w:pPr>
              <w:autoSpaceDE w:val="0"/>
              <w:autoSpaceDN w:val="0"/>
              <w:adjustRightInd w:val="0"/>
              <w:jc w:val="center"/>
              <w:rPr>
                <w:rFonts w:ascii="Arial" w:hAnsi="Arial"/>
                <w:b/>
              </w:rPr>
            </w:pPr>
            <w:r w:rsidRPr="00103BCA">
              <w:rPr>
                <w:rFonts w:ascii="Arial" w:hAnsi="Arial"/>
                <w:b/>
              </w:rPr>
              <w:t>And</w:t>
            </w:r>
          </w:p>
          <w:p w:rsidR="008D1B08" w:rsidRPr="00103BCA" w:rsidRDefault="008D1B08" w:rsidP="008D1B08">
            <w:pPr>
              <w:autoSpaceDE w:val="0"/>
              <w:autoSpaceDN w:val="0"/>
              <w:adjustRightInd w:val="0"/>
              <w:jc w:val="center"/>
              <w:rPr>
                <w:rFonts w:ascii="Arial" w:hAnsi="Arial"/>
                <w:b/>
              </w:rPr>
            </w:pPr>
          </w:p>
          <w:p w:rsidR="008D1B08" w:rsidRPr="00266876" w:rsidRDefault="008D1B08" w:rsidP="00170312">
            <w:pPr>
              <w:numPr>
                <w:ilvl w:val="0"/>
                <w:numId w:val="6"/>
              </w:numPr>
              <w:autoSpaceDE w:val="0"/>
              <w:autoSpaceDN w:val="0"/>
              <w:adjustRightInd w:val="0"/>
              <w:rPr>
                <w:rFonts w:ascii="Arial" w:hAnsi="Arial"/>
              </w:rPr>
            </w:pPr>
            <w:r w:rsidRPr="00BC5375">
              <w:rPr>
                <w:rFonts w:ascii="Arial" w:hAnsi="Arial"/>
              </w:rPr>
              <w:t xml:space="preserve">Have at least 5 years post registration experience of which 2 must be in the </w:t>
            </w:r>
            <w:r w:rsidRPr="00266876">
              <w:rPr>
                <w:rFonts w:ascii="Arial" w:hAnsi="Arial"/>
              </w:rPr>
              <w:t xml:space="preserve">speciality of </w:t>
            </w:r>
            <w:r w:rsidR="00266876" w:rsidRPr="00266876">
              <w:rPr>
                <w:rFonts w:ascii="Arial" w:hAnsi="Arial"/>
              </w:rPr>
              <w:t>Orthopaedics</w:t>
            </w:r>
          </w:p>
          <w:p w:rsidR="008D1B08" w:rsidRPr="001A5441" w:rsidRDefault="008D1B08" w:rsidP="008D1B08">
            <w:pPr>
              <w:autoSpaceDE w:val="0"/>
              <w:autoSpaceDN w:val="0"/>
              <w:adjustRightInd w:val="0"/>
              <w:ind w:left="360"/>
              <w:rPr>
                <w:rFonts w:ascii="Arial" w:hAnsi="Arial"/>
              </w:rPr>
            </w:pPr>
          </w:p>
          <w:p w:rsidR="008D1B08" w:rsidRDefault="008D1B08" w:rsidP="008D1B08">
            <w:pPr>
              <w:autoSpaceDE w:val="0"/>
              <w:autoSpaceDN w:val="0"/>
              <w:adjustRightInd w:val="0"/>
              <w:jc w:val="center"/>
              <w:rPr>
                <w:rFonts w:ascii="Arial" w:hAnsi="Arial"/>
                <w:b/>
              </w:rPr>
            </w:pPr>
            <w:r w:rsidRPr="00B3666A">
              <w:rPr>
                <w:rFonts w:ascii="Arial" w:hAnsi="Arial"/>
                <w:b/>
              </w:rPr>
              <w:t>And</w:t>
            </w:r>
          </w:p>
          <w:p w:rsidR="008D1B08" w:rsidRPr="00B3666A" w:rsidRDefault="008D1B08" w:rsidP="008D1B08">
            <w:pPr>
              <w:autoSpaceDE w:val="0"/>
              <w:autoSpaceDN w:val="0"/>
              <w:adjustRightInd w:val="0"/>
              <w:jc w:val="center"/>
              <w:rPr>
                <w:rFonts w:ascii="Arial" w:hAnsi="Arial"/>
                <w:b/>
              </w:rPr>
            </w:pPr>
          </w:p>
          <w:p w:rsidR="008D1B08" w:rsidRPr="00A229AF" w:rsidRDefault="008D1B08" w:rsidP="00170312">
            <w:pPr>
              <w:numPr>
                <w:ilvl w:val="0"/>
                <w:numId w:val="6"/>
              </w:numPr>
              <w:autoSpaceDE w:val="0"/>
              <w:autoSpaceDN w:val="0"/>
              <w:adjustRightInd w:val="0"/>
              <w:rPr>
                <w:rFonts w:ascii="Arial" w:hAnsi="Arial"/>
              </w:rPr>
            </w:pPr>
            <w:r w:rsidRPr="00A229AF">
              <w:rPr>
                <w:rFonts w:ascii="Arial" w:hAnsi="Arial"/>
              </w:rPr>
              <w:t xml:space="preserve">Have the clinical, managerial and administrative capacity to properly discharge the functions of the role </w:t>
            </w:r>
          </w:p>
          <w:p w:rsidR="008D1B08" w:rsidRDefault="008D1B08" w:rsidP="008D1B08">
            <w:pPr>
              <w:autoSpaceDE w:val="0"/>
              <w:autoSpaceDN w:val="0"/>
              <w:adjustRightInd w:val="0"/>
              <w:jc w:val="center"/>
              <w:rPr>
                <w:rFonts w:ascii="Arial" w:hAnsi="Arial"/>
                <w:b/>
              </w:rPr>
            </w:pPr>
            <w:r w:rsidRPr="00B3666A">
              <w:rPr>
                <w:rFonts w:ascii="Arial" w:hAnsi="Arial"/>
                <w:b/>
              </w:rPr>
              <w:t>And</w:t>
            </w:r>
          </w:p>
          <w:p w:rsidR="008D1B08" w:rsidRPr="00B3666A" w:rsidRDefault="008D1B08" w:rsidP="008D1B08">
            <w:pPr>
              <w:autoSpaceDE w:val="0"/>
              <w:autoSpaceDN w:val="0"/>
              <w:adjustRightInd w:val="0"/>
              <w:jc w:val="center"/>
              <w:rPr>
                <w:rFonts w:ascii="Arial" w:hAnsi="Arial"/>
                <w:b/>
              </w:rPr>
            </w:pPr>
            <w:r w:rsidRPr="00B3666A">
              <w:rPr>
                <w:rFonts w:ascii="Arial" w:hAnsi="Arial"/>
                <w:b/>
              </w:rPr>
              <w:t xml:space="preserve"> </w:t>
            </w:r>
          </w:p>
          <w:p w:rsidR="008D1B08" w:rsidRDefault="008D1B08" w:rsidP="00170312">
            <w:pPr>
              <w:numPr>
                <w:ilvl w:val="0"/>
                <w:numId w:val="6"/>
              </w:numPr>
              <w:rPr>
                <w:rFonts w:ascii="Arial" w:hAnsi="Arial"/>
              </w:rPr>
            </w:pPr>
            <w:r w:rsidRPr="00A229AF">
              <w:rPr>
                <w:rFonts w:ascii="Arial" w:hAnsi="Arial"/>
              </w:rPr>
              <w:t>Demonstrate evidence of continuing professional development at the appropriate level</w:t>
            </w:r>
          </w:p>
          <w:p w:rsidR="008D1B08" w:rsidRDefault="008D1B08" w:rsidP="008D1B08">
            <w:pPr>
              <w:rPr>
                <w:rFonts w:ascii="Arial" w:hAnsi="Arial" w:cs="Arial"/>
              </w:rPr>
            </w:pPr>
          </w:p>
          <w:p w:rsidR="008D1B08" w:rsidRPr="00D9299A" w:rsidRDefault="00452283" w:rsidP="008D1B08">
            <w:pPr>
              <w:ind w:right="-766"/>
              <w:rPr>
                <w:rFonts w:ascii="Arial" w:hAnsi="Arial" w:cs="Arial"/>
                <w:b/>
              </w:rPr>
            </w:pPr>
            <w:r>
              <w:rPr>
                <w:rFonts w:ascii="Arial" w:hAnsi="Arial" w:cs="Arial"/>
                <w:b/>
              </w:rPr>
              <w:t>2</w:t>
            </w:r>
            <w:r w:rsidR="008D1B08">
              <w:rPr>
                <w:rFonts w:ascii="Arial" w:hAnsi="Arial" w:cs="Arial"/>
                <w:b/>
              </w:rPr>
              <w:t xml:space="preserve">. </w:t>
            </w:r>
            <w:r w:rsidR="008D1B08" w:rsidRPr="00D9299A">
              <w:rPr>
                <w:rFonts w:ascii="Arial" w:hAnsi="Arial" w:cs="Arial"/>
                <w:b/>
              </w:rPr>
              <w:t>Age</w:t>
            </w:r>
          </w:p>
          <w:p w:rsidR="008D1B08" w:rsidRPr="00425768" w:rsidRDefault="008D1B08" w:rsidP="008D1B08">
            <w:pPr>
              <w:jc w:val="both"/>
              <w:rPr>
                <w:rFonts w:ascii="Arial" w:hAnsi="Arial" w:cs="Arial"/>
              </w:rPr>
            </w:pPr>
            <w:r w:rsidRPr="00425768">
              <w:rPr>
                <w:rFonts w:ascii="Arial" w:hAnsi="Arial" w:cs="Arial"/>
              </w:rPr>
              <w:t xml:space="preserve">Age restrictions shall only apply to a candidate where he/she is not classified as a new entrant (within the meaning of the Public Service Superannuation Act, 2004).  A candidate </w:t>
            </w:r>
            <w:r w:rsidRPr="00425768">
              <w:rPr>
                <w:rFonts w:ascii="Arial" w:hAnsi="Arial" w:cs="Arial"/>
              </w:rPr>
              <w:lastRenderedPageBreak/>
              <w:t>who is not classified as a new entrant must be under 65 years of age on the first day of the month in which the latest date for receiving completed application forms for the office occurs.</w:t>
            </w:r>
          </w:p>
          <w:p w:rsidR="008D1B08" w:rsidRDefault="008D1B08" w:rsidP="008D1B08">
            <w:pPr>
              <w:rPr>
                <w:rFonts w:ascii="Arial" w:hAnsi="Arial" w:cs="Arial"/>
              </w:rPr>
            </w:pPr>
          </w:p>
          <w:p w:rsidR="008D1B08" w:rsidRPr="00D9299A" w:rsidRDefault="00452283" w:rsidP="008D1B08">
            <w:pPr>
              <w:rPr>
                <w:rFonts w:ascii="Arial" w:hAnsi="Arial" w:cs="Arial"/>
                <w:b/>
              </w:rPr>
            </w:pPr>
            <w:r>
              <w:rPr>
                <w:rFonts w:ascii="Arial" w:hAnsi="Arial" w:cs="Arial"/>
                <w:b/>
              </w:rPr>
              <w:t>3</w:t>
            </w:r>
            <w:r w:rsidR="008D1B08">
              <w:rPr>
                <w:rFonts w:ascii="Arial" w:hAnsi="Arial" w:cs="Arial"/>
                <w:b/>
              </w:rPr>
              <w:t xml:space="preserve">. </w:t>
            </w:r>
            <w:r w:rsidR="008D1B08" w:rsidRPr="00D9299A">
              <w:rPr>
                <w:rFonts w:ascii="Arial" w:hAnsi="Arial" w:cs="Arial"/>
                <w:b/>
              </w:rPr>
              <w:t>Health</w:t>
            </w:r>
          </w:p>
          <w:p w:rsidR="008D1B08" w:rsidRPr="00D9299A" w:rsidRDefault="008D1B08" w:rsidP="008D1B08">
            <w:pPr>
              <w:rPr>
                <w:rFonts w:ascii="Arial" w:hAnsi="Arial" w:cs="Arial"/>
              </w:rPr>
            </w:pPr>
            <w:r w:rsidRPr="00D9299A">
              <w:rPr>
                <w:rFonts w:ascii="Arial" w:hAnsi="Arial" w:cs="Arial"/>
              </w:rPr>
              <w:t xml:space="preserve">A candidate for and any person holding the </w:t>
            </w:r>
            <w:smartTag w:uri="urn:schemas-microsoft-com:office:smarttags" w:element="PersonName">
              <w:r w:rsidRPr="00D9299A">
                <w:rPr>
                  <w:rFonts w:ascii="Arial" w:hAnsi="Arial" w:cs="Arial"/>
                </w:rPr>
                <w:t>office</w:t>
              </w:r>
            </w:smartTag>
            <w:r w:rsidRPr="00D9299A">
              <w:rPr>
                <w:rFonts w:ascii="Arial" w:hAnsi="Arial" w:cs="Arial"/>
              </w:rPr>
              <w:t xml:space="preserve"> must be fully competent and capable of undertaking the duties attached to the </w:t>
            </w:r>
            <w:smartTag w:uri="urn:schemas-microsoft-com:office:smarttags" w:element="PersonName">
              <w:r w:rsidRPr="00D9299A">
                <w:rPr>
                  <w:rFonts w:ascii="Arial" w:hAnsi="Arial" w:cs="Arial"/>
                </w:rPr>
                <w:t>office</w:t>
              </w:r>
            </w:smartTag>
            <w:r w:rsidRPr="00D9299A">
              <w:rPr>
                <w:rFonts w:ascii="Arial" w:hAnsi="Arial" w:cs="Arial"/>
              </w:rPr>
              <w:t xml:space="preserve"> and be in a state of health such as would indicate a reasonable prospect of ability to render regular and efficient service. </w:t>
            </w:r>
          </w:p>
          <w:p w:rsidR="008D1B08" w:rsidRDefault="008D1B08" w:rsidP="008D1B08">
            <w:pPr>
              <w:rPr>
                <w:rFonts w:ascii="Arial" w:hAnsi="Arial" w:cs="Arial"/>
              </w:rPr>
            </w:pPr>
          </w:p>
          <w:p w:rsidR="008D1B08" w:rsidRPr="00D9299A" w:rsidRDefault="00452283" w:rsidP="008D1B08">
            <w:pPr>
              <w:ind w:right="-766"/>
              <w:rPr>
                <w:rFonts w:ascii="Arial" w:hAnsi="Arial" w:cs="Arial"/>
                <w:iCs/>
              </w:rPr>
            </w:pPr>
            <w:r>
              <w:rPr>
                <w:rFonts w:ascii="Arial" w:hAnsi="Arial" w:cs="Arial"/>
                <w:b/>
                <w:bCs/>
              </w:rPr>
              <w:t>4</w:t>
            </w:r>
            <w:r w:rsidR="008D1B08">
              <w:rPr>
                <w:rFonts w:ascii="Arial" w:hAnsi="Arial" w:cs="Arial"/>
                <w:b/>
                <w:bCs/>
              </w:rPr>
              <w:t xml:space="preserve">. </w:t>
            </w:r>
            <w:r w:rsidR="008D1B08" w:rsidRPr="00D9299A">
              <w:rPr>
                <w:rFonts w:ascii="Arial" w:hAnsi="Arial" w:cs="Arial"/>
                <w:b/>
                <w:bCs/>
              </w:rPr>
              <w:t>Character</w:t>
            </w:r>
          </w:p>
          <w:p w:rsidR="008D1B08" w:rsidRPr="00D9299A" w:rsidRDefault="008D1B08" w:rsidP="008D1B08">
            <w:pPr>
              <w:ind w:right="-766"/>
              <w:rPr>
                <w:rFonts w:ascii="Arial" w:hAnsi="Arial" w:cs="Arial"/>
              </w:rPr>
            </w:pPr>
            <w:r w:rsidRPr="00D9299A">
              <w:rPr>
                <w:rFonts w:ascii="Arial" w:hAnsi="Arial" w:cs="Arial"/>
              </w:rPr>
              <w:t xml:space="preserve">Each candidate for and any person holding the </w:t>
            </w:r>
            <w:smartTag w:uri="urn:schemas-microsoft-com:office:smarttags" w:element="PersonName">
              <w:r w:rsidRPr="00D9299A">
                <w:rPr>
                  <w:rFonts w:ascii="Arial" w:hAnsi="Arial" w:cs="Arial"/>
                </w:rPr>
                <w:t>office</w:t>
              </w:r>
            </w:smartTag>
            <w:r w:rsidRPr="00D9299A">
              <w:rPr>
                <w:rFonts w:ascii="Arial" w:hAnsi="Arial" w:cs="Arial"/>
              </w:rPr>
              <w:t xml:space="preserve"> must be of good character</w:t>
            </w:r>
          </w:p>
          <w:p w:rsidR="00452283" w:rsidRDefault="00452283" w:rsidP="00452283">
            <w:pPr>
              <w:ind w:right="-766"/>
              <w:rPr>
                <w:rFonts w:ascii="Arial" w:hAnsi="Arial" w:cs="Arial"/>
                <w:b/>
              </w:rPr>
            </w:pPr>
          </w:p>
          <w:p w:rsidR="00452283" w:rsidRPr="00452283" w:rsidRDefault="00452283" w:rsidP="00452283">
            <w:pPr>
              <w:autoSpaceDE w:val="0"/>
              <w:autoSpaceDN w:val="0"/>
              <w:adjustRightInd w:val="0"/>
              <w:spacing w:line="240" w:lineRule="atLeast"/>
              <w:rPr>
                <w:rFonts w:ascii="Arial" w:hAnsi="Arial" w:cs="Arial"/>
                <w:i/>
                <w:iCs/>
              </w:rPr>
            </w:pPr>
            <w:r w:rsidRPr="00452283">
              <w:rPr>
                <w:rFonts w:ascii="Arial" w:hAnsi="Arial" w:cs="Arial"/>
                <w:i/>
              </w:rPr>
              <w:t xml:space="preserve">Please note that appointment to and continuation in posts that require statutory registration is dependent upon the post holder maintaining annual registration in the relevant division of the register maintained by </w:t>
            </w:r>
            <w:r w:rsidRPr="00452283">
              <w:rPr>
                <w:rFonts w:ascii="Arial" w:hAnsi="Arial" w:cs="Arial"/>
                <w:i/>
                <w:iCs/>
              </w:rPr>
              <w:t>Bord Altranais agus Cnáimhseachais na hÉireann (Nursing Midwifery Board Ireland)</w:t>
            </w:r>
          </w:p>
          <w:p w:rsidR="008D1B08" w:rsidRPr="00601644" w:rsidRDefault="008D1B08" w:rsidP="00266876">
            <w:pPr>
              <w:autoSpaceDE w:val="0"/>
              <w:autoSpaceDN w:val="0"/>
              <w:adjustRightInd w:val="0"/>
              <w:spacing w:line="240" w:lineRule="atLeast"/>
              <w:rPr>
                <w:rFonts w:ascii="Arial" w:hAnsi="Arial" w:cs="Arial"/>
                <w:i/>
                <w:iCs/>
              </w:rPr>
            </w:pPr>
          </w:p>
        </w:tc>
      </w:tr>
      <w:tr w:rsidR="00484EA1" w:rsidRPr="00E766A5">
        <w:tc>
          <w:tcPr>
            <w:tcW w:w="2364" w:type="dxa"/>
            <w:tcBorders>
              <w:top w:val="single" w:sz="4" w:space="0" w:color="auto"/>
              <w:left w:val="single" w:sz="4" w:space="0" w:color="auto"/>
              <w:bottom w:val="single" w:sz="4" w:space="0" w:color="auto"/>
              <w:right w:val="single" w:sz="4" w:space="0" w:color="auto"/>
            </w:tcBorders>
          </w:tcPr>
          <w:p w:rsidR="00484EA1" w:rsidRPr="00266876" w:rsidRDefault="00484EA1" w:rsidP="00266876">
            <w:pPr>
              <w:rPr>
                <w:rFonts w:ascii="Arial" w:hAnsi="Arial" w:cs="Arial"/>
                <w:b/>
                <w:bCs/>
              </w:rPr>
            </w:pPr>
            <w:r w:rsidRPr="00266876">
              <w:rPr>
                <w:rFonts w:ascii="Arial" w:hAnsi="Arial" w:cs="Arial"/>
                <w:b/>
                <w:bCs/>
              </w:rPr>
              <w:lastRenderedPageBreak/>
              <w:t>Post Specific Requirements</w:t>
            </w:r>
          </w:p>
          <w:p w:rsidR="00484EA1" w:rsidRPr="00E766A5" w:rsidRDefault="00484EA1">
            <w:pPr>
              <w:jc w:val="both"/>
              <w:rPr>
                <w:rFonts w:ascii="Arial" w:hAnsi="Arial" w:cs="Arial"/>
                <w:b/>
                <w:bCs/>
                <w:color w:val="FF0000"/>
              </w:rPr>
            </w:pPr>
          </w:p>
        </w:tc>
        <w:tc>
          <w:tcPr>
            <w:tcW w:w="8256" w:type="dxa"/>
            <w:tcBorders>
              <w:top w:val="single" w:sz="4" w:space="0" w:color="auto"/>
              <w:left w:val="single" w:sz="4" w:space="0" w:color="auto"/>
              <w:bottom w:val="single" w:sz="4" w:space="0" w:color="auto"/>
              <w:right w:val="single" w:sz="4" w:space="0" w:color="auto"/>
            </w:tcBorders>
          </w:tcPr>
          <w:p w:rsidR="00406A87" w:rsidRDefault="00406A87" w:rsidP="00452283">
            <w:pPr>
              <w:pStyle w:val="ListParagraph"/>
              <w:numPr>
                <w:ilvl w:val="0"/>
                <w:numId w:val="8"/>
              </w:numPr>
              <w:jc w:val="both"/>
              <w:rPr>
                <w:rFonts w:ascii="Arial" w:hAnsi="Arial" w:cs="Arial"/>
                <w:iCs/>
              </w:rPr>
            </w:pPr>
            <w:r w:rsidRPr="00452283">
              <w:rPr>
                <w:rFonts w:ascii="Arial" w:hAnsi="Arial" w:cs="Arial"/>
                <w:iCs/>
              </w:rPr>
              <w:t>Demonstrate depth and breadth of experience in the delivery of pre-assessment/pre-admission within an acute hospital setting as relevant to the role.</w:t>
            </w:r>
          </w:p>
          <w:p w:rsidR="00452283" w:rsidRDefault="00452283" w:rsidP="00452283">
            <w:pPr>
              <w:pStyle w:val="ListParagraph"/>
              <w:numPr>
                <w:ilvl w:val="0"/>
                <w:numId w:val="8"/>
              </w:numPr>
              <w:jc w:val="both"/>
              <w:rPr>
                <w:rFonts w:ascii="Arial" w:hAnsi="Arial" w:cs="Arial"/>
                <w:iCs/>
              </w:rPr>
            </w:pPr>
            <w:r w:rsidRPr="00452283">
              <w:rPr>
                <w:rFonts w:ascii="Arial" w:hAnsi="Arial" w:cs="Arial"/>
                <w:iCs/>
              </w:rPr>
              <w:t>Possess a Nurse Prescribing Certificate in Radiation</w:t>
            </w:r>
            <w:r w:rsidR="007801D4">
              <w:rPr>
                <w:rFonts w:ascii="Arial" w:hAnsi="Arial" w:cs="Arial"/>
                <w:iCs/>
              </w:rPr>
              <w:t>*</w:t>
            </w:r>
          </w:p>
          <w:p w:rsidR="007801D4" w:rsidRDefault="007801D4" w:rsidP="007801D4">
            <w:pPr>
              <w:pStyle w:val="ListParagraph"/>
              <w:jc w:val="both"/>
              <w:rPr>
                <w:rFonts w:ascii="Arial" w:hAnsi="Arial" w:cs="Arial"/>
                <w:iCs/>
              </w:rPr>
            </w:pPr>
          </w:p>
          <w:p w:rsidR="008D1B08" w:rsidRPr="00E50A59" w:rsidRDefault="007801D4" w:rsidP="007801D4">
            <w:pPr>
              <w:rPr>
                <w:rFonts w:ascii="Arial" w:hAnsi="Arial" w:cs="Arial"/>
                <w:b/>
                <w:bCs/>
                <w:iCs/>
                <w:color w:val="FF0000"/>
              </w:rPr>
            </w:pPr>
            <w:r w:rsidRPr="00E50A59">
              <w:rPr>
                <w:rFonts w:ascii="Arial" w:hAnsi="Arial" w:cs="Arial"/>
                <w:b/>
                <w:i/>
              </w:rPr>
              <w:t>*Note</w:t>
            </w:r>
            <w:r w:rsidRPr="00E50A59">
              <w:rPr>
                <w:rFonts w:ascii="Arial" w:hAnsi="Arial" w:cs="Arial"/>
                <w:b/>
              </w:rPr>
              <w:t xml:space="preserve">: </w:t>
            </w:r>
            <w:r w:rsidRPr="00E50A59">
              <w:rPr>
                <w:rFonts w:ascii="Arial" w:hAnsi="Arial" w:cs="Arial"/>
                <w:b/>
                <w:i/>
                <w:iCs/>
              </w:rPr>
              <w:t xml:space="preserve">* </w:t>
            </w:r>
            <w:r w:rsidRPr="00E50A59">
              <w:rPr>
                <w:rFonts w:ascii="Arial" w:hAnsi="Arial" w:cs="Arial"/>
                <w:b/>
                <w:i/>
              </w:rPr>
              <w:t>A copy of your qualification must be submitted with your Application Form. Failure to submit these documents may result in you not being brought forward to the next stage of the selection process.</w:t>
            </w:r>
          </w:p>
        </w:tc>
      </w:tr>
      <w:tr w:rsidR="00484EA1" w:rsidRPr="00E766A5">
        <w:tc>
          <w:tcPr>
            <w:tcW w:w="2364" w:type="dxa"/>
          </w:tcPr>
          <w:p w:rsidR="00484EA1" w:rsidRPr="00E766A5" w:rsidRDefault="00484EA1" w:rsidP="00406A87">
            <w:pPr>
              <w:rPr>
                <w:rFonts w:ascii="Arial" w:hAnsi="Arial" w:cs="Arial"/>
                <w:b/>
                <w:bCs/>
                <w:color w:val="FF0000"/>
              </w:rPr>
            </w:pPr>
            <w:r w:rsidRPr="00406A87">
              <w:rPr>
                <w:rFonts w:ascii="Arial" w:hAnsi="Arial" w:cs="Arial"/>
                <w:b/>
                <w:bCs/>
              </w:rPr>
              <w:t>Other requirements specific to the post</w:t>
            </w:r>
          </w:p>
        </w:tc>
        <w:tc>
          <w:tcPr>
            <w:tcW w:w="8256" w:type="dxa"/>
          </w:tcPr>
          <w:p w:rsidR="00484EA1" w:rsidRPr="00406A87" w:rsidRDefault="008D1B08" w:rsidP="00384FEE">
            <w:pPr>
              <w:jc w:val="both"/>
              <w:rPr>
                <w:rFonts w:ascii="Arial" w:hAnsi="Arial" w:cs="Arial"/>
                <w:iCs/>
              </w:rPr>
            </w:pPr>
            <w:r w:rsidRPr="00406A87">
              <w:rPr>
                <w:rFonts w:ascii="Arial" w:hAnsi="Arial" w:cs="Arial"/>
                <w:iCs/>
              </w:rPr>
              <w:t>A</w:t>
            </w:r>
            <w:r w:rsidR="00484EA1" w:rsidRPr="00406A87">
              <w:rPr>
                <w:rFonts w:ascii="Arial" w:hAnsi="Arial" w:cs="Arial"/>
                <w:iCs/>
              </w:rPr>
              <w:t xml:space="preserve">ccess to </w:t>
            </w:r>
            <w:r w:rsidR="00384FEE" w:rsidRPr="00406A87">
              <w:rPr>
                <w:rFonts w:ascii="Arial" w:hAnsi="Arial" w:cs="Arial"/>
                <w:iCs/>
              </w:rPr>
              <w:t>appropriate transport to fulfil the requirements of the role.</w:t>
            </w:r>
          </w:p>
          <w:p w:rsidR="00384FEE" w:rsidRPr="00E766A5" w:rsidRDefault="00384FEE" w:rsidP="00384FEE">
            <w:pPr>
              <w:jc w:val="both"/>
              <w:rPr>
                <w:rFonts w:ascii="Arial" w:hAnsi="Arial" w:cs="Arial"/>
                <w:iCs/>
                <w:color w:val="FF0000"/>
              </w:rPr>
            </w:pPr>
          </w:p>
        </w:tc>
      </w:tr>
      <w:tr w:rsidR="008D1B08" w:rsidRPr="008D1B08">
        <w:tc>
          <w:tcPr>
            <w:tcW w:w="2364" w:type="dxa"/>
          </w:tcPr>
          <w:p w:rsidR="008D1B08" w:rsidRPr="008D1B08" w:rsidRDefault="008D1B08">
            <w:pPr>
              <w:jc w:val="both"/>
              <w:rPr>
                <w:rFonts w:ascii="Arial" w:hAnsi="Arial" w:cs="Arial"/>
                <w:b/>
                <w:bCs/>
              </w:rPr>
            </w:pPr>
            <w:r w:rsidRPr="008D1B08">
              <w:rPr>
                <w:rFonts w:ascii="Arial" w:hAnsi="Arial" w:cs="Arial"/>
                <w:b/>
                <w:bCs/>
              </w:rPr>
              <w:t>Skills, competencies and/or knowledge</w:t>
            </w:r>
          </w:p>
          <w:p w:rsidR="008D1B08" w:rsidRPr="008D1B08" w:rsidRDefault="008D1B08">
            <w:pPr>
              <w:jc w:val="both"/>
              <w:rPr>
                <w:rFonts w:ascii="Arial" w:hAnsi="Arial" w:cs="Arial"/>
                <w:b/>
                <w:bCs/>
              </w:rPr>
            </w:pPr>
          </w:p>
          <w:p w:rsidR="008D1B08" w:rsidRPr="008D1B08" w:rsidRDefault="008D1B08">
            <w:pPr>
              <w:jc w:val="both"/>
              <w:rPr>
                <w:rFonts w:ascii="Arial" w:hAnsi="Arial" w:cs="Arial"/>
                <w:b/>
                <w:bCs/>
              </w:rPr>
            </w:pPr>
          </w:p>
        </w:tc>
        <w:tc>
          <w:tcPr>
            <w:tcW w:w="8256" w:type="dxa"/>
          </w:tcPr>
          <w:p w:rsidR="008D1B08" w:rsidRPr="008D1B08" w:rsidRDefault="008D1B08" w:rsidP="008D1B08">
            <w:pPr>
              <w:rPr>
                <w:rFonts w:ascii="Arial" w:hAnsi="Arial" w:cs="Arial"/>
                <w:b/>
                <w:i/>
                <w:iCs/>
              </w:rPr>
            </w:pPr>
            <w:r w:rsidRPr="008D1B08">
              <w:rPr>
                <w:rFonts w:ascii="Arial" w:hAnsi="Arial" w:cs="Arial"/>
                <w:b/>
                <w:i/>
                <w:iCs/>
              </w:rPr>
              <w:t>Candidates must:</w:t>
            </w:r>
          </w:p>
          <w:p w:rsidR="008D1B08" w:rsidRPr="008D1B08" w:rsidRDefault="008D1B08" w:rsidP="008D1B08">
            <w:pPr>
              <w:ind w:left="720"/>
              <w:rPr>
                <w:rFonts w:ascii="Arial" w:hAnsi="Arial" w:cs="Arial"/>
                <w:iCs/>
              </w:rPr>
            </w:pP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 xml:space="preserve">Demonstrate the ability to lead on clinical practice and service quality. </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promotion of evidence-based decision making.</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practitioner competence and professionalism.</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the ability to plan and organise effectively.</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the ability to build, lead and manage a team.</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strong interpersonal skills including the ability to build and maintain relationships.</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strong communication and influencing skills.</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initiative and innovation in the delivery of service.</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resilience and composure.</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 xml:space="preserve">Demonstrate openness to change. </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integrity and ethical stance.</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a commitment to continuing professional development.</w:t>
            </w:r>
          </w:p>
          <w:p w:rsid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the ability to relate nursing research to nursing practice.</w:t>
            </w:r>
          </w:p>
          <w:p w:rsidR="00406A87" w:rsidRPr="002D05D3" w:rsidRDefault="00406A87" w:rsidP="00170312">
            <w:pPr>
              <w:numPr>
                <w:ilvl w:val="0"/>
                <w:numId w:val="7"/>
              </w:numPr>
              <w:spacing w:after="120"/>
              <w:ind w:left="714" w:hanging="357"/>
              <w:rPr>
                <w:rFonts w:ascii="Arial" w:hAnsi="Arial" w:cs="Arial"/>
                <w:iCs/>
              </w:rPr>
            </w:pPr>
            <w:r w:rsidRPr="002D05D3">
              <w:rPr>
                <w:rFonts w:ascii="Arial" w:hAnsi="Arial" w:cs="Arial"/>
                <w:iCs/>
              </w:rPr>
              <w:t xml:space="preserve">Demonstrate </w:t>
            </w:r>
            <w:proofErr w:type="gramStart"/>
            <w:r w:rsidRPr="002D05D3">
              <w:rPr>
                <w:rFonts w:ascii="Arial" w:hAnsi="Arial" w:cs="Arial"/>
                <w:iCs/>
              </w:rPr>
              <w:t>a knowledge</w:t>
            </w:r>
            <w:proofErr w:type="gramEnd"/>
            <w:r w:rsidRPr="002D05D3">
              <w:rPr>
                <w:rFonts w:ascii="Arial" w:hAnsi="Arial" w:cs="Arial"/>
                <w:iCs/>
              </w:rPr>
              <w:t xml:space="preserve"> of ECG recording, PROMS Measurement and Phlebotomy.</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knowledge of quality assurance practices and their application to nursing procedures.</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an awareness of HR policies and procedures including disciplinary procedures, managing attendance etc.</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an awareness of relevant legislation and policy e.g. legislation relevant to the service area, health and safety, infection control etc.</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lastRenderedPageBreak/>
              <w:t>Demonstrate an awareness of current and emerging nursing strategies and policies in relation to the clinical / designated area.</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familiarity with NOCA and the INOR Data System.</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iCs/>
              </w:rPr>
              <w:t>Demonstrate an awareness of the Health Service Transformation Programme.</w:t>
            </w:r>
          </w:p>
          <w:p w:rsidR="008D1B08" w:rsidRPr="008D1B08" w:rsidRDefault="008D1B08" w:rsidP="00170312">
            <w:pPr>
              <w:numPr>
                <w:ilvl w:val="0"/>
                <w:numId w:val="7"/>
              </w:numPr>
              <w:spacing w:after="120"/>
              <w:ind w:left="714" w:hanging="357"/>
              <w:rPr>
                <w:rFonts w:ascii="Arial" w:hAnsi="Arial" w:cs="Arial"/>
                <w:iCs/>
              </w:rPr>
            </w:pPr>
            <w:r w:rsidRPr="008D1B08">
              <w:rPr>
                <w:rFonts w:ascii="Arial" w:hAnsi="Arial" w:cs="Arial"/>
              </w:rPr>
              <w:t>Demonstrate a willingness to develop IT skills relevant to the role.</w:t>
            </w:r>
          </w:p>
          <w:p w:rsidR="008D1B08" w:rsidRPr="008D1B08" w:rsidRDefault="008D1B08" w:rsidP="008D1B08">
            <w:pPr>
              <w:ind w:left="360"/>
              <w:rPr>
                <w:rFonts w:ascii="Arial" w:hAnsi="Arial" w:cs="Arial"/>
                <w:i/>
                <w:iCs/>
              </w:rPr>
            </w:pPr>
          </w:p>
        </w:tc>
      </w:tr>
      <w:tr w:rsidR="00484EA1" w:rsidRPr="00E766A5">
        <w:tc>
          <w:tcPr>
            <w:tcW w:w="2364" w:type="dxa"/>
          </w:tcPr>
          <w:p w:rsidR="00484EA1" w:rsidRPr="00E766A5" w:rsidRDefault="00484EA1">
            <w:pPr>
              <w:rPr>
                <w:rFonts w:ascii="Arial" w:hAnsi="Arial" w:cs="Arial"/>
                <w:b/>
                <w:bCs/>
              </w:rPr>
            </w:pPr>
            <w:r w:rsidRPr="00E766A5">
              <w:rPr>
                <w:rFonts w:ascii="Arial" w:hAnsi="Arial" w:cs="Arial"/>
                <w:b/>
                <w:bCs/>
              </w:rPr>
              <w:lastRenderedPageBreak/>
              <w:t>C</w:t>
            </w:r>
            <w:r>
              <w:rPr>
                <w:rFonts w:ascii="Arial" w:hAnsi="Arial" w:cs="Arial"/>
                <w:b/>
                <w:bCs/>
              </w:rPr>
              <w:t>ampaign</w:t>
            </w:r>
            <w:r w:rsidRPr="00E766A5">
              <w:rPr>
                <w:rFonts w:ascii="Arial" w:hAnsi="Arial" w:cs="Arial"/>
                <w:b/>
                <w:bCs/>
              </w:rPr>
              <w:t xml:space="preserve"> Specific Selection Process</w:t>
            </w:r>
          </w:p>
          <w:p w:rsidR="00484EA1" w:rsidRPr="00E766A5" w:rsidRDefault="00484EA1">
            <w:pPr>
              <w:jc w:val="both"/>
              <w:rPr>
                <w:rFonts w:ascii="Arial" w:hAnsi="Arial" w:cs="Arial"/>
                <w:b/>
                <w:bCs/>
              </w:rPr>
            </w:pPr>
          </w:p>
          <w:p w:rsidR="00484EA1" w:rsidRPr="00E766A5" w:rsidRDefault="00484EA1">
            <w:pPr>
              <w:jc w:val="both"/>
              <w:rPr>
                <w:rFonts w:ascii="Arial" w:hAnsi="Arial" w:cs="Arial"/>
                <w:b/>
                <w:bCs/>
              </w:rPr>
            </w:pPr>
            <w:r w:rsidRPr="00E766A5">
              <w:rPr>
                <w:rFonts w:ascii="Arial" w:hAnsi="Arial" w:cs="Arial"/>
                <w:b/>
                <w:bCs/>
              </w:rPr>
              <w:t>Ranking/Shortlisting / Interview</w:t>
            </w:r>
          </w:p>
        </w:tc>
        <w:tc>
          <w:tcPr>
            <w:tcW w:w="8256" w:type="dxa"/>
          </w:tcPr>
          <w:p w:rsidR="00484EA1" w:rsidRPr="00E766A5" w:rsidRDefault="00484EA1">
            <w:pPr>
              <w:jc w:val="both"/>
              <w:rPr>
                <w:rFonts w:ascii="Arial" w:hAnsi="Arial" w:cs="Arial"/>
              </w:rPr>
            </w:pPr>
            <w:r w:rsidRPr="00E766A5">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484EA1" w:rsidRPr="00E766A5" w:rsidRDefault="00484EA1">
            <w:pPr>
              <w:jc w:val="both"/>
              <w:rPr>
                <w:rFonts w:ascii="Arial" w:hAnsi="Arial" w:cs="Arial"/>
              </w:rPr>
            </w:pPr>
          </w:p>
          <w:p w:rsidR="00484EA1" w:rsidRPr="00E766A5" w:rsidRDefault="00484EA1">
            <w:pPr>
              <w:jc w:val="both"/>
              <w:rPr>
                <w:rFonts w:ascii="Arial" w:hAnsi="Arial" w:cs="Arial"/>
                <w:u w:val="single"/>
              </w:rPr>
            </w:pPr>
            <w:r w:rsidRPr="00E766A5">
              <w:rPr>
                <w:rFonts w:ascii="Arial" w:hAnsi="Arial" w:cs="Arial"/>
                <w:u w:val="single"/>
              </w:rPr>
              <w:t xml:space="preserve">Failure to include information regarding these requirements may result in you not being called forward to the next stage of the selection process.  </w:t>
            </w:r>
          </w:p>
          <w:p w:rsidR="00484EA1" w:rsidRPr="00E766A5" w:rsidRDefault="00484EA1">
            <w:pPr>
              <w:jc w:val="both"/>
              <w:rPr>
                <w:rFonts w:ascii="Arial" w:hAnsi="Arial" w:cs="Arial"/>
                <w:i/>
                <w:iCs/>
              </w:rPr>
            </w:pPr>
          </w:p>
          <w:p w:rsidR="00484EA1" w:rsidRPr="00E766A5" w:rsidRDefault="00484EA1">
            <w:pPr>
              <w:jc w:val="both"/>
              <w:rPr>
                <w:rFonts w:ascii="Arial" w:hAnsi="Arial" w:cs="Arial"/>
                <w:iCs/>
              </w:rPr>
            </w:pPr>
            <w:r w:rsidRPr="00E766A5">
              <w:rPr>
                <w:rFonts w:ascii="Arial" w:hAnsi="Arial" w:cs="Arial"/>
                <w:iCs/>
              </w:rPr>
              <w:t>Those successful at the ranking stage of this process (where applied) will be placed on an order of merit and will be called to interview in ‘bands’ depending on the service needs of the organisation.</w:t>
            </w:r>
          </w:p>
          <w:p w:rsidR="00484EA1" w:rsidRPr="00E766A5" w:rsidRDefault="00484EA1">
            <w:pPr>
              <w:jc w:val="both"/>
              <w:rPr>
                <w:rFonts w:ascii="Arial" w:hAnsi="Arial" w:cs="Arial"/>
                <w:i/>
                <w:iCs/>
              </w:rPr>
            </w:pPr>
          </w:p>
        </w:tc>
      </w:tr>
      <w:tr w:rsidR="00484EA1" w:rsidRPr="00E766A5">
        <w:tc>
          <w:tcPr>
            <w:tcW w:w="2364" w:type="dxa"/>
          </w:tcPr>
          <w:p w:rsidR="00484EA1" w:rsidRPr="00E766A5" w:rsidRDefault="00484EA1">
            <w:pPr>
              <w:jc w:val="both"/>
              <w:rPr>
                <w:rFonts w:ascii="Arial" w:hAnsi="Arial" w:cs="Arial"/>
                <w:b/>
                <w:bCs/>
              </w:rPr>
            </w:pPr>
            <w:r w:rsidRPr="00E766A5">
              <w:rPr>
                <w:rFonts w:ascii="Arial" w:hAnsi="Arial" w:cs="Arial"/>
                <w:b/>
                <w:bCs/>
              </w:rPr>
              <w:t>Code of Practice</w:t>
            </w:r>
          </w:p>
        </w:tc>
        <w:tc>
          <w:tcPr>
            <w:tcW w:w="8256" w:type="dxa"/>
          </w:tcPr>
          <w:p w:rsidR="00484EA1" w:rsidRPr="00E766A5" w:rsidRDefault="00484EA1">
            <w:pPr>
              <w:jc w:val="both"/>
              <w:rPr>
                <w:rFonts w:ascii="Arial" w:hAnsi="Arial" w:cs="Arial"/>
              </w:rPr>
            </w:pPr>
            <w:r w:rsidRPr="0074463E">
              <w:rPr>
                <w:rFonts w:ascii="Arial" w:hAnsi="Arial" w:cs="Arial"/>
              </w:rPr>
              <w:t xml:space="preserve">The </w:t>
            </w:r>
            <w:r w:rsidRPr="0074463E">
              <w:rPr>
                <w:rFonts w:ascii="Arial" w:hAnsi="Arial" w:cs="Arial"/>
                <w:lang w:val="en-IE"/>
              </w:rPr>
              <w:t>Health Service Executive</w:t>
            </w:r>
            <w:r>
              <w:rPr>
                <w:rFonts w:ascii="Arial" w:hAnsi="Arial" w:cs="Arial"/>
                <w:color w:val="FF0000"/>
                <w:lang w:val="en-IE"/>
              </w:rPr>
              <w:t xml:space="preserve"> </w:t>
            </w:r>
            <w:r w:rsidRPr="00E766A5">
              <w:rPr>
                <w:rFonts w:ascii="Arial" w:hAnsi="Arial" w:cs="Arial"/>
              </w:rPr>
              <w:t>will run this campaign in compliance with the Code of Practi</w:t>
            </w:r>
            <w:r>
              <w:rPr>
                <w:rFonts w:ascii="Arial" w:hAnsi="Arial" w:cs="Arial"/>
              </w:rPr>
              <w:t>ce prepared by the Commission</w:t>
            </w:r>
            <w:r w:rsidRPr="00E766A5">
              <w:rPr>
                <w:rFonts w:ascii="Arial" w:hAnsi="Arial" w:cs="Arial"/>
              </w:rPr>
              <w:t xml:space="preserve"> for Public Service Appointments (CPSA). The Code of Practice sets out how the core principles of probity, merit, equity and fairness might be applied</w:t>
            </w:r>
            <w:r>
              <w:rPr>
                <w:rFonts w:ascii="Arial" w:hAnsi="Arial" w:cs="Arial"/>
              </w:rPr>
              <w:t xml:space="preserve"> on a principle basis. The Code</w:t>
            </w:r>
            <w:r w:rsidRPr="00E766A5">
              <w:rPr>
                <w:rFonts w:ascii="Arial" w:hAnsi="Arial" w:cs="Arial"/>
              </w:rPr>
              <w:t xml:space="preserve"> also specifies the responsibilities placed on candidates, </w:t>
            </w:r>
            <w:r>
              <w:rPr>
                <w:rFonts w:ascii="Arial" w:hAnsi="Arial" w:cs="Arial"/>
                <w:iCs/>
              </w:rPr>
              <w:t>facilities for feedback to applicants</w:t>
            </w:r>
            <w:r w:rsidRPr="00E1460B">
              <w:rPr>
                <w:rFonts w:ascii="Arial" w:hAnsi="Arial" w:cs="Arial"/>
                <w:iCs/>
              </w:rPr>
              <w:t xml:space="preserve"> </w:t>
            </w:r>
            <w:r w:rsidRPr="00E766A5">
              <w:rPr>
                <w:rFonts w:ascii="Arial" w:hAnsi="Arial" w:cs="Arial"/>
              </w:rPr>
              <w:t xml:space="preserve">on matters relating to their application when requested, and </w:t>
            </w:r>
            <w:r w:rsidRPr="00E766A5">
              <w:rPr>
                <w:rFonts w:ascii="Arial" w:hAnsi="Arial" w:cs="Arial"/>
                <w:lang w:val="en-US"/>
              </w:rPr>
              <w:t xml:space="preserve">outlines procedures in relation to requests for a review of the recruitment and selection process and review in relation to allegations of a breach of the Code of Practice. </w:t>
            </w:r>
            <w:r w:rsidRPr="00E766A5">
              <w:rPr>
                <w:rFonts w:ascii="Arial" w:hAnsi="Arial" w:cs="Arial"/>
              </w:rPr>
              <w:t xml:space="preserve"> Additional information on the </w:t>
            </w:r>
            <w:smartTag w:uri="urn:schemas-microsoft-com:office:smarttags" w:element="stockticker">
              <w:r w:rsidRPr="00E766A5">
                <w:rPr>
                  <w:rFonts w:ascii="Arial" w:hAnsi="Arial" w:cs="Arial"/>
                </w:rPr>
                <w:t>HSE</w:t>
              </w:r>
            </w:smartTag>
            <w:r w:rsidRPr="00E766A5">
              <w:rPr>
                <w:rFonts w:ascii="Arial" w:hAnsi="Arial" w:cs="Arial"/>
              </w:rPr>
              <w:t>’s review process is available in the document posted with each vacan</w:t>
            </w:r>
            <w:r>
              <w:rPr>
                <w:rFonts w:ascii="Arial" w:hAnsi="Arial" w:cs="Arial"/>
              </w:rPr>
              <w:t>cy entitled “Code of Practice, Information for C</w:t>
            </w:r>
            <w:r w:rsidRPr="00E766A5">
              <w:rPr>
                <w:rFonts w:ascii="Arial" w:hAnsi="Arial" w:cs="Arial"/>
              </w:rPr>
              <w:t>andidates</w:t>
            </w:r>
            <w:r>
              <w:rPr>
                <w:rFonts w:ascii="Arial" w:hAnsi="Arial" w:cs="Arial"/>
              </w:rPr>
              <w:t>”.</w:t>
            </w:r>
          </w:p>
          <w:p w:rsidR="00484EA1" w:rsidRPr="00E766A5" w:rsidRDefault="00484EA1">
            <w:pPr>
              <w:ind w:firstLine="720"/>
              <w:jc w:val="both"/>
              <w:rPr>
                <w:rFonts w:ascii="Arial" w:hAnsi="Arial" w:cs="Arial"/>
              </w:rPr>
            </w:pPr>
          </w:p>
          <w:p w:rsidR="00484EA1" w:rsidRDefault="00484EA1">
            <w:pPr>
              <w:jc w:val="both"/>
              <w:rPr>
                <w:rFonts w:ascii="Arial" w:hAnsi="Arial" w:cs="Arial"/>
              </w:rPr>
            </w:pPr>
            <w:r w:rsidRPr="00E766A5">
              <w:rPr>
                <w:rFonts w:ascii="Arial" w:hAnsi="Arial" w:cs="Arial"/>
              </w:rPr>
              <w:t xml:space="preserve">Codes of practice are published by the CPSA and are available on </w:t>
            </w:r>
            <w:hyperlink r:id="rId11" w:history="1">
              <w:r w:rsidRPr="003F0451">
                <w:rPr>
                  <w:rStyle w:val="Hyperlink"/>
                  <w:rFonts w:ascii="Arial" w:hAnsi="Arial" w:cs="Arial"/>
                </w:rPr>
                <w:t>www.hse.ie/eng/staff/jobs</w:t>
              </w:r>
            </w:hyperlink>
            <w:r>
              <w:rPr>
                <w:rFonts w:ascii="Arial" w:hAnsi="Arial" w:cs="Arial"/>
              </w:rPr>
              <w:t xml:space="preserve"> </w:t>
            </w:r>
            <w:r w:rsidRPr="00E766A5">
              <w:rPr>
                <w:rFonts w:ascii="Arial" w:hAnsi="Arial" w:cs="Arial"/>
              </w:rPr>
              <w:t>in the document posted with each vacan</w:t>
            </w:r>
            <w:r>
              <w:rPr>
                <w:rFonts w:ascii="Arial" w:hAnsi="Arial" w:cs="Arial"/>
              </w:rPr>
              <w:t>cy entitled “Code of Practice, I</w:t>
            </w:r>
            <w:r w:rsidRPr="00E766A5">
              <w:rPr>
                <w:rFonts w:ascii="Arial" w:hAnsi="Arial" w:cs="Arial"/>
              </w:rPr>
              <w:t xml:space="preserve">nformation for </w:t>
            </w:r>
            <w:r>
              <w:rPr>
                <w:rFonts w:ascii="Arial" w:hAnsi="Arial" w:cs="Arial"/>
              </w:rPr>
              <w:t xml:space="preserve">Candidates” or on </w:t>
            </w:r>
            <w:hyperlink r:id="rId12" w:history="1">
              <w:r w:rsidRPr="003F0451">
                <w:rPr>
                  <w:rStyle w:val="Hyperlink"/>
                  <w:rFonts w:ascii="Arial" w:hAnsi="Arial" w:cs="Arial"/>
                </w:rPr>
                <w:t>www.cpsa.ie</w:t>
              </w:r>
            </w:hyperlink>
            <w:r>
              <w:rPr>
                <w:rFonts w:ascii="Arial" w:hAnsi="Arial" w:cs="Arial"/>
              </w:rPr>
              <w:t>.</w:t>
            </w:r>
          </w:p>
          <w:p w:rsidR="008D1B08" w:rsidRPr="00E766A5" w:rsidRDefault="008D1B08">
            <w:pPr>
              <w:jc w:val="both"/>
              <w:rPr>
                <w:rFonts w:ascii="Arial" w:hAnsi="Arial" w:cs="Arial"/>
              </w:rPr>
            </w:pPr>
          </w:p>
        </w:tc>
      </w:tr>
      <w:tr w:rsidR="00484EA1" w:rsidRPr="00E766A5">
        <w:tc>
          <w:tcPr>
            <w:tcW w:w="10620" w:type="dxa"/>
            <w:gridSpan w:val="2"/>
          </w:tcPr>
          <w:p w:rsidR="00484EA1" w:rsidRPr="00E766A5" w:rsidRDefault="00484EA1">
            <w:pPr>
              <w:jc w:val="both"/>
              <w:rPr>
                <w:rFonts w:ascii="Arial" w:hAnsi="Arial" w:cs="Arial"/>
              </w:rPr>
            </w:pPr>
            <w:r w:rsidRPr="00E766A5">
              <w:rPr>
                <w:rFonts w:ascii="Arial" w:hAnsi="Arial" w:cs="Arial"/>
              </w:rPr>
              <w:t>The reform programme outlined for the Health Services may impact on this role and as structures change the job description may be reviewed.</w:t>
            </w:r>
          </w:p>
          <w:p w:rsidR="00484EA1" w:rsidRPr="00E766A5" w:rsidRDefault="00484EA1">
            <w:pPr>
              <w:jc w:val="both"/>
              <w:rPr>
                <w:rFonts w:ascii="Arial" w:hAnsi="Arial" w:cs="Arial"/>
              </w:rPr>
            </w:pPr>
          </w:p>
          <w:p w:rsidR="00484EA1" w:rsidRDefault="00484EA1">
            <w:pPr>
              <w:jc w:val="both"/>
              <w:rPr>
                <w:rFonts w:ascii="Arial" w:hAnsi="Arial" w:cs="Arial"/>
              </w:rPr>
            </w:pPr>
            <w:r w:rsidRPr="00E766A5">
              <w:rPr>
                <w:rFonts w:ascii="Arial" w:hAnsi="Arial" w:cs="Arial"/>
              </w:rPr>
              <w:t>This job description is a guide to the general range of duties assigned to the post holder. It is intended to be neither definitive nor restrictive and is subject to periodic review with the employee concerned.</w:t>
            </w:r>
          </w:p>
          <w:p w:rsidR="008D1B08" w:rsidRPr="00E766A5" w:rsidRDefault="008D1B08">
            <w:pPr>
              <w:jc w:val="both"/>
              <w:rPr>
                <w:rFonts w:ascii="Arial" w:hAnsi="Arial" w:cs="Arial"/>
              </w:rPr>
            </w:pPr>
          </w:p>
        </w:tc>
      </w:tr>
    </w:tbl>
    <w:p w:rsidR="00484EA1" w:rsidRPr="00E766A5" w:rsidRDefault="00484EA1">
      <w:pPr>
        <w:jc w:val="both"/>
        <w:rPr>
          <w:rFonts w:ascii="Arial" w:hAnsi="Arial" w:cs="Arial"/>
          <w:b/>
        </w:rPr>
      </w:pPr>
    </w:p>
    <w:p w:rsidR="00484EA1" w:rsidRPr="00E766A5" w:rsidRDefault="00484EA1">
      <w:pPr>
        <w:jc w:val="both"/>
        <w:rPr>
          <w:rFonts w:ascii="Arial" w:hAnsi="Arial" w:cs="Arial"/>
        </w:rPr>
      </w:pPr>
      <w:r w:rsidRPr="00E766A5">
        <w:rPr>
          <w:rFonts w:ascii="Arial" w:hAnsi="Arial" w:cs="Arial"/>
          <w:b/>
        </w:rPr>
        <w:br w:type="page"/>
      </w:r>
    </w:p>
    <w:p w:rsidR="00484EA1" w:rsidRPr="00E766A5" w:rsidRDefault="005E07A1">
      <w:pPr>
        <w:jc w:val="both"/>
        <w:rPr>
          <w:rFonts w:ascii="Arial" w:hAnsi="Arial" w:cs="Arial"/>
        </w:rPr>
      </w:pPr>
      <w:r>
        <w:rPr>
          <w:rFonts w:ascii="Arial" w:hAnsi="Arial" w:cs="Arial"/>
          <w:noProof/>
          <w:lang w:val="en-IE" w:eastAsia="en-IE"/>
        </w:rPr>
        <w:lastRenderedPageBreak/>
        <w:drawing>
          <wp:anchor distT="0" distB="0" distL="114300" distR="114300" simplePos="0" relativeHeight="251658240" behindDoc="0" locked="0" layoutInCell="1" allowOverlap="1">
            <wp:simplePos x="0" y="0"/>
            <wp:positionH relativeFrom="column">
              <wp:posOffset>-571500</wp:posOffset>
            </wp:positionH>
            <wp:positionV relativeFrom="paragraph">
              <wp:posOffset>-717550</wp:posOffset>
            </wp:positionV>
            <wp:extent cx="1600200" cy="988695"/>
            <wp:effectExtent l="19050" t="0" r="0"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3"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484EA1" w:rsidRPr="00E766A5" w:rsidRDefault="00484EA1">
      <w:pPr>
        <w:jc w:val="both"/>
        <w:rPr>
          <w:rFonts w:ascii="Arial" w:hAnsi="Arial" w:cs="Arial"/>
          <w:b/>
        </w:rPr>
      </w:pPr>
    </w:p>
    <w:p w:rsidR="00484EA1" w:rsidRPr="00E766A5" w:rsidRDefault="008D1B08">
      <w:pPr>
        <w:jc w:val="center"/>
        <w:rPr>
          <w:rFonts w:ascii="Arial" w:hAnsi="Arial" w:cs="Arial"/>
          <w:b/>
        </w:rPr>
      </w:pPr>
      <w:r>
        <w:rPr>
          <w:rFonts w:ascii="Arial" w:hAnsi="Arial" w:cs="Arial"/>
          <w:b/>
        </w:rPr>
        <w:t>Clinical Nurse Manager 2 (Pre Operative Assessment Orthopaedic Unit)</w:t>
      </w:r>
    </w:p>
    <w:p w:rsidR="00484EA1" w:rsidRDefault="00484EA1">
      <w:pPr>
        <w:jc w:val="center"/>
        <w:rPr>
          <w:rFonts w:ascii="Arial" w:hAnsi="Arial" w:cs="Arial"/>
          <w:b/>
        </w:rPr>
      </w:pPr>
      <w:r w:rsidRPr="00E766A5">
        <w:rPr>
          <w:rFonts w:ascii="Arial" w:hAnsi="Arial" w:cs="Arial"/>
          <w:b/>
        </w:rPr>
        <w:t>Terms and Conditions of Employment</w:t>
      </w:r>
    </w:p>
    <w:p w:rsidR="00484EA1" w:rsidRPr="00E766A5"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655"/>
      </w:tblGrid>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Tenure </w:t>
            </w:r>
          </w:p>
        </w:tc>
        <w:tc>
          <w:tcPr>
            <w:tcW w:w="7655" w:type="dxa"/>
          </w:tcPr>
          <w:p w:rsidR="00484EA1" w:rsidRDefault="00484EA1">
            <w:pPr>
              <w:tabs>
                <w:tab w:val="left" w:pos="-720"/>
                <w:tab w:val="left" w:pos="0"/>
                <w:tab w:val="left" w:pos="720"/>
              </w:tabs>
              <w:suppressAutoHyphens/>
              <w:jc w:val="both"/>
              <w:rPr>
                <w:rFonts w:ascii="Arial" w:hAnsi="Arial" w:cs="Arial"/>
                <w:spacing w:val="-3"/>
              </w:rPr>
            </w:pPr>
            <w:r>
              <w:rPr>
                <w:rFonts w:ascii="Arial" w:hAnsi="Arial" w:cs="Arial"/>
                <w:spacing w:val="-3"/>
              </w:rPr>
              <w:t xml:space="preserve">The </w:t>
            </w:r>
            <w:r w:rsidR="008D1B08">
              <w:rPr>
                <w:rFonts w:ascii="Arial" w:hAnsi="Arial" w:cs="Arial"/>
                <w:spacing w:val="-3"/>
              </w:rPr>
              <w:t>current vacancy</w:t>
            </w:r>
            <w:r>
              <w:rPr>
                <w:rFonts w:ascii="Arial" w:hAnsi="Arial" w:cs="Arial"/>
                <w:spacing w:val="-3"/>
              </w:rPr>
              <w:t xml:space="preserve"> available </w:t>
            </w:r>
            <w:r w:rsidR="008D1B08">
              <w:rPr>
                <w:rFonts w:ascii="Arial" w:hAnsi="Arial" w:cs="Arial"/>
                <w:spacing w:val="-3"/>
              </w:rPr>
              <w:t xml:space="preserve">is permanent and whole-time. </w:t>
            </w:r>
            <w:r>
              <w:rPr>
                <w:rFonts w:ascii="Arial" w:hAnsi="Arial" w:cs="Arial"/>
                <w:spacing w:val="-3"/>
              </w:rPr>
              <w:t xml:space="preserve"> </w:t>
            </w:r>
          </w:p>
          <w:p w:rsidR="008D1B08" w:rsidRDefault="008D1B08">
            <w:pPr>
              <w:tabs>
                <w:tab w:val="left" w:pos="-720"/>
                <w:tab w:val="left" w:pos="0"/>
                <w:tab w:val="left" w:pos="720"/>
              </w:tabs>
              <w:suppressAutoHyphens/>
              <w:jc w:val="both"/>
              <w:rPr>
                <w:rFonts w:ascii="Arial" w:hAnsi="Arial" w:cs="Arial"/>
                <w:spacing w:val="-3"/>
              </w:rPr>
            </w:pPr>
          </w:p>
          <w:p w:rsidR="00484EA1" w:rsidRPr="00295C01" w:rsidRDefault="00484EA1">
            <w:pPr>
              <w:tabs>
                <w:tab w:val="left" w:pos="-720"/>
                <w:tab w:val="left" w:pos="0"/>
                <w:tab w:val="left" w:pos="720"/>
              </w:tabs>
              <w:suppressAutoHyphens/>
              <w:jc w:val="both"/>
              <w:rPr>
                <w:rFonts w:ascii="Arial" w:hAnsi="Arial" w:cs="Arial"/>
                <w:spacing w:val="-3"/>
              </w:rPr>
            </w:pPr>
            <w:r>
              <w:rPr>
                <w:rFonts w:ascii="Arial" w:hAnsi="Arial" w:cs="Arial"/>
                <w:spacing w:val="-3"/>
              </w:rPr>
              <w:t xml:space="preserve">The post is pensionable. A panel </w:t>
            </w:r>
            <w:r w:rsidR="00397A9A">
              <w:rPr>
                <w:rFonts w:ascii="Arial" w:hAnsi="Arial" w:cs="Arial"/>
                <w:spacing w:val="-3"/>
              </w:rPr>
              <w:t>may</w:t>
            </w:r>
            <w:r>
              <w:rPr>
                <w:rFonts w:ascii="Arial" w:hAnsi="Arial" w:cs="Arial"/>
                <w:spacing w:val="-3"/>
              </w:rPr>
              <w:t xml:space="preserve"> be created from which permanent and specified purpose vacancies of full or part time duration </w:t>
            </w:r>
            <w:r w:rsidR="00397A9A">
              <w:rPr>
                <w:rFonts w:ascii="Arial" w:hAnsi="Arial" w:cs="Arial"/>
                <w:spacing w:val="-3"/>
              </w:rPr>
              <w:t>may</w:t>
            </w:r>
            <w:r>
              <w:rPr>
                <w:rFonts w:ascii="Arial" w:hAnsi="Arial" w:cs="Arial"/>
                <w:spacing w:val="-3"/>
              </w:rPr>
              <w:t xml:space="preserve"> be filled. The tenure of these posts will be indicated at “expression of interest” stage. </w:t>
            </w:r>
          </w:p>
          <w:p w:rsidR="00484EA1" w:rsidRDefault="00484EA1">
            <w:pPr>
              <w:tabs>
                <w:tab w:val="left" w:pos="-720"/>
                <w:tab w:val="left" w:pos="0"/>
                <w:tab w:val="left" w:pos="720"/>
              </w:tabs>
              <w:suppressAutoHyphens/>
              <w:jc w:val="both"/>
              <w:rPr>
                <w:rFonts w:ascii="Arial" w:hAnsi="Arial" w:cs="Arial"/>
                <w:spacing w:val="-3"/>
              </w:rPr>
            </w:pPr>
          </w:p>
          <w:p w:rsidR="00484EA1" w:rsidRDefault="00484EA1">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(Recruitment and Appointment) Act 2004.</w:t>
            </w:r>
          </w:p>
          <w:p w:rsidR="00484EA1" w:rsidRPr="00E766A5" w:rsidRDefault="00484EA1">
            <w:pPr>
              <w:tabs>
                <w:tab w:val="left" w:pos="-720"/>
                <w:tab w:val="left" w:pos="0"/>
                <w:tab w:val="left" w:pos="720"/>
              </w:tabs>
              <w:suppressAutoHyphens/>
              <w:jc w:val="both"/>
              <w:rPr>
                <w:rFonts w:ascii="Arial" w:hAnsi="Arial" w:cs="Arial"/>
                <w:spacing w:val="-3"/>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Remuneration </w:t>
            </w:r>
          </w:p>
        </w:tc>
        <w:tc>
          <w:tcPr>
            <w:tcW w:w="7655" w:type="dxa"/>
          </w:tcPr>
          <w:p w:rsidR="00484EA1" w:rsidRDefault="008D1B08" w:rsidP="00170312">
            <w:pPr>
              <w:jc w:val="both"/>
              <w:rPr>
                <w:rFonts w:ascii="Arial" w:hAnsi="Arial" w:cs="Arial"/>
              </w:rPr>
            </w:pPr>
            <w:r>
              <w:rPr>
                <w:rFonts w:ascii="Arial" w:hAnsi="Arial" w:cs="Arial"/>
              </w:rPr>
              <w:t>The Salary Scale (as at 01/04/17) for the post is: €48,089 - €48</w:t>
            </w:r>
            <w:r w:rsidR="00170312">
              <w:rPr>
                <w:rFonts w:ascii="Arial" w:hAnsi="Arial" w:cs="Arial"/>
              </w:rPr>
              <w:t>,886 - €49,559 - €50</w:t>
            </w:r>
            <w:r w:rsidRPr="00A53277">
              <w:rPr>
                <w:rFonts w:ascii="Arial" w:hAnsi="Arial" w:cs="Arial"/>
              </w:rPr>
              <w:t>,659 - €5</w:t>
            </w:r>
            <w:r w:rsidR="00170312">
              <w:rPr>
                <w:rFonts w:ascii="Arial" w:hAnsi="Arial" w:cs="Arial"/>
              </w:rPr>
              <w:t>1</w:t>
            </w:r>
            <w:r w:rsidRPr="00A53277">
              <w:rPr>
                <w:rFonts w:ascii="Arial" w:hAnsi="Arial" w:cs="Arial"/>
              </w:rPr>
              <w:t>,874 - €5</w:t>
            </w:r>
            <w:r w:rsidR="00170312">
              <w:rPr>
                <w:rFonts w:ascii="Arial" w:hAnsi="Arial" w:cs="Arial"/>
              </w:rPr>
              <w:t>3</w:t>
            </w:r>
            <w:r w:rsidRPr="00A53277">
              <w:rPr>
                <w:rFonts w:ascii="Arial" w:hAnsi="Arial" w:cs="Arial"/>
              </w:rPr>
              <w:t>,067 - €5</w:t>
            </w:r>
            <w:r w:rsidR="00170312">
              <w:rPr>
                <w:rFonts w:ascii="Arial" w:hAnsi="Arial" w:cs="Arial"/>
              </w:rPr>
              <w:t>4</w:t>
            </w:r>
            <w:r w:rsidRPr="00A53277">
              <w:rPr>
                <w:rFonts w:ascii="Arial" w:hAnsi="Arial" w:cs="Arial"/>
              </w:rPr>
              <w:t>,260 - €5</w:t>
            </w:r>
            <w:r w:rsidR="00170312">
              <w:rPr>
                <w:rFonts w:ascii="Arial" w:hAnsi="Arial" w:cs="Arial"/>
              </w:rPr>
              <w:t>5</w:t>
            </w:r>
            <w:r w:rsidRPr="00A53277">
              <w:rPr>
                <w:rFonts w:ascii="Arial" w:hAnsi="Arial" w:cs="Arial"/>
              </w:rPr>
              <w:t>,604 - €5</w:t>
            </w:r>
            <w:r w:rsidR="00170312">
              <w:rPr>
                <w:rFonts w:ascii="Arial" w:hAnsi="Arial" w:cs="Arial"/>
              </w:rPr>
              <w:t>6</w:t>
            </w:r>
            <w:r w:rsidRPr="00A53277">
              <w:rPr>
                <w:rFonts w:ascii="Arial" w:hAnsi="Arial" w:cs="Arial"/>
              </w:rPr>
              <w:t>,852</w:t>
            </w:r>
          </w:p>
          <w:p w:rsidR="00170312" w:rsidRPr="00E766A5" w:rsidRDefault="00170312" w:rsidP="00170312">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Working Week</w:t>
            </w:r>
          </w:p>
          <w:p w:rsidR="00484EA1" w:rsidRPr="00E766A5" w:rsidRDefault="00484EA1">
            <w:pPr>
              <w:jc w:val="both"/>
              <w:rPr>
                <w:rFonts w:ascii="Arial" w:hAnsi="Arial" w:cs="Arial"/>
                <w:b/>
                <w:bCs/>
              </w:rPr>
            </w:pPr>
          </w:p>
        </w:tc>
        <w:tc>
          <w:tcPr>
            <w:tcW w:w="7655" w:type="dxa"/>
          </w:tcPr>
          <w:p w:rsidR="00484EA1" w:rsidRPr="00E766A5" w:rsidRDefault="00484EA1">
            <w:pPr>
              <w:jc w:val="both"/>
              <w:rPr>
                <w:rFonts w:ascii="Arial" w:hAnsi="Arial" w:cs="Arial"/>
              </w:rPr>
            </w:pPr>
            <w:r w:rsidRPr="00E766A5">
              <w:rPr>
                <w:rFonts w:ascii="Arial" w:hAnsi="Arial" w:cs="Arial"/>
              </w:rPr>
              <w:t xml:space="preserve">The standard working week applying to the post is to be confirmed at Job Offer stage.  </w:t>
            </w:r>
          </w:p>
          <w:p w:rsidR="00484EA1" w:rsidRPr="00E766A5" w:rsidRDefault="00484EA1">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Annual Leave</w:t>
            </w:r>
          </w:p>
        </w:tc>
        <w:tc>
          <w:tcPr>
            <w:tcW w:w="7655" w:type="dxa"/>
          </w:tcPr>
          <w:p w:rsidR="00484EA1" w:rsidRDefault="00484EA1">
            <w:pPr>
              <w:rPr>
                <w:rFonts w:ascii="Arial" w:hAnsi="Arial" w:cs="Arial"/>
              </w:rPr>
            </w:pPr>
            <w:r w:rsidRPr="00453294">
              <w:rPr>
                <w:rFonts w:ascii="Arial" w:hAnsi="Arial" w:cs="Arial"/>
              </w:rPr>
              <w:t xml:space="preserve">The annual leave associated with the post </w:t>
            </w:r>
            <w:r w:rsidR="00406A87">
              <w:rPr>
                <w:rFonts w:ascii="Arial" w:hAnsi="Arial" w:cs="Arial"/>
              </w:rPr>
              <w:t>will be confirmed at J</w:t>
            </w:r>
            <w:r w:rsidR="003949FC">
              <w:rPr>
                <w:rFonts w:ascii="Arial" w:hAnsi="Arial" w:cs="Arial"/>
              </w:rPr>
              <w:t xml:space="preserve">ob </w:t>
            </w:r>
            <w:r w:rsidR="00406A87">
              <w:rPr>
                <w:rFonts w:ascii="Arial" w:hAnsi="Arial" w:cs="Arial"/>
              </w:rPr>
              <w:t>O</w:t>
            </w:r>
            <w:r w:rsidR="003949FC">
              <w:rPr>
                <w:rFonts w:ascii="Arial" w:hAnsi="Arial" w:cs="Arial"/>
              </w:rPr>
              <w:t>ffer stage.</w:t>
            </w:r>
          </w:p>
          <w:p w:rsidR="00484EA1" w:rsidRPr="00E766A5" w:rsidRDefault="00484EA1">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Superannuation</w:t>
            </w:r>
          </w:p>
          <w:p w:rsidR="00527F3F" w:rsidRPr="00E766A5" w:rsidRDefault="00527F3F">
            <w:pPr>
              <w:jc w:val="both"/>
              <w:rPr>
                <w:rFonts w:ascii="Arial" w:hAnsi="Arial" w:cs="Arial"/>
                <w:b/>
                <w:bCs/>
              </w:rPr>
            </w:pPr>
          </w:p>
          <w:p w:rsidR="00527F3F" w:rsidRPr="00E766A5" w:rsidRDefault="00527F3F">
            <w:pPr>
              <w:jc w:val="both"/>
              <w:rPr>
                <w:rFonts w:ascii="Arial" w:hAnsi="Arial" w:cs="Arial"/>
                <w:b/>
                <w:bCs/>
              </w:rPr>
            </w:pPr>
          </w:p>
        </w:tc>
        <w:tc>
          <w:tcPr>
            <w:tcW w:w="7655" w:type="dxa"/>
          </w:tcPr>
          <w:p w:rsidR="00527F3F" w:rsidRDefault="00527F3F" w:rsidP="00527F3F">
            <w:pPr>
              <w:jc w:val="both"/>
              <w:rPr>
                <w:rFonts w:ascii="Arial" w:hAnsi="Arial" w:cs="Arial"/>
              </w:rPr>
            </w:pPr>
            <w:r>
              <w:rPr>
                <w:rFonts w:ascii="Arial" w:hAnsi="Arial" w:cs="Arial"/>
              </w:rPr>
              <w:t xml:space="preserve">This is a pensionable position with the HSE. The successful candidate will upon appointment become a member of the appropriate pension scheme.  </w:t>
            </w:r>
            <w:r w:rsidR="00272B1D">
              <w:rPr>
                <w:rFonts w:ascii="Arial" w:hAnsi="Arial" w:cs="Arial"/>
              </w:rPr>
              <w:t>Pension scheme m</w:t>
            </w:r>
            <w:r>
              <w:rPr>
                <w:rFonts w:ascii="Arial" w:hAnsi="Arial" w:cs="Arial"/>
              </w:rPr>
              <w:t xml:space="preserve">embership will be notified within the contract of employment.  Members of pre-existing pension schemes who transferred to the HSE on </w:t>
            </w:r>
            <w:smartTag w:uri="urn:schemas-microsoft-com:office:smarttags" w:element="date">
              <w:smartTagPr>
                <w:attr w:name="Year" w:val="2005"/>
                <w:attr w:name="Day" w:val="1"/>
                <w:attr w:name="Month" w:val="1"/>
              </w:smartTagPr>
              <w:r>
                <w:rPr>
                  <w:rFonts w:ascii="Arial" w:hAnsi="Arial" w:cs="Arial"/>
                </w:rPr>
                <w:t>the 01</w:t>
              </w:r>
              <w:r w:rsidRPr="00527F3F">
                <w:rPr>
                  <w:rFonts w:ascii="Arial" w:hAnsi="Arial" w:cs="Arial"/>
                  <w:vertAlign w:val="superscript"/>
                </w:rPr>
                <w:t>st</w:t>
              </w:r>
              <w:r>
                <w:rPr>
                  <w:rFonts w:ascii="Arial" w:hAnsi="Arial" w:cs="Arial"/>
                </w:rPr>
                <w:t xml:space="preserve"> January 2005</w:t>
              </w:r>
            </w:smartTag>
            <w:r>
              <w:rPr>
                <w:rFonts w:ascii="Arial" w:hAnsi="Arial" w:cs="Arial"/>
              </w:rPr>
              <w:t xml:space="preserve"> pursuant to Section 60 of the Health Act 2004 are entitled to superannuation benefit terms under the HSE Scheme which are no less favourable to those which they were entitled to at </w:t>
            </w:r>
            <w:smartTag w:uri="urn:schemas-microsoft-com:office:smarttags" w:element="date">
              <w:smartTagPr>
                <w:attr w:name="Year" w:val="2004"/>
                <w:attr w:name="Day" w:val="31"/>
                <w:attr w:name="Month" w:val="12"/>
              </w:smartTagPr>
              <w:r>
                <w:rPr>
                  <w:rFonts w:ascii="Arial" w:hAnsi="Arial" w:cs="Arial"/>
                </w:rPr>
                <w:t>31</w:t>
              </w:r>
              <w:r w:rsidRPr="00527F3F">
                <w:rPr>
                  <w:rFonts w:ascii="Arial" w:hAnsi="Arial" w:cs="Arial"/>
                  <w:vertAlign w:val="superscript"/>
                </w:rPr>
                <w:t>st</w:t>
              </w:r>
              <w:r>
                <w:rPr>
                  <w:rFonts w:ascii="Arial" w:hAnsi="Arial" w:cs="Arial"/>
                </w:rPr>
                <w:t xml:space="preserve"> December 2004</w:t>
              </w:r>
            </w:smartTag>
          </w:p>
          <w:p w:rsidR="00170312" w:rsidRPr="00E766A5" w:rsidRDefault="00170312" w:rsidP="00527F3F">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Probation</w:t>
            </w:r>
          </w:p>
        </w:tc>
        <w:tc>
          <w:tcPr>
            <w:tcW w:w="7655" w:type="dxa"/>
          </w:tcPr>
          <w:p w:rsidR="00527F3F" w:rsidRDefault="00527F3F">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170312" w:rsidRPr="00170312" w:rsidRDefault="00170312" w:rsidP="00170312">
            <w:pPr>
              <w:rPr>
                <w:lang w:eastAsia="en-US"/>
              </w:rPr>
            </w:pPr>
          </w:p>
        </w:tc>
      </w:tr>
      <w:tr w:rsidR="00527F3F" w:rsidRPr="00E766A5" w:rsidTr="00170312">
        <w:trPr>
          <w:trHeight w:val="1508"/>
        </w:trPr>
        <w:tc>
          <w:tcPr>
            <w:tcW w:w="1985" w:type="dxa"/>
          </w:tcPr>
          <w:p w:rsidR="00527F3F" w:rsidRPr="00E766A5" w:rsidRDefault="00527F3F">
            <w:pPr>
              <w:jc w:val="both"/>
              <w:rPr>
                <w:rFonts w:ascii="Arial" w:hAnsi="Arial" w:cs="Arial"/>
                <w:b/>
                <w:bCs/>
              </w:rPr>
            </w:pPr>
            <w:r w:rsidRPr="00E766A5">
              <w:rPr>
                <w:rFonts w:ascii="Arial" w:hAnsi="Arial" w:cs="Arial"/>
                <w:b/>
                <w:bCs/>
              </w:rPr>
              <w:t>Protection of Persons Reporting Child Abuse Act 1998</w:t>
            </w:r>
          </w:p>
        </w:tc>
        <w:tc>
          <w:tcPr>
            <w:tcW w:w="7655" w:type="dxa"/>
          </w:tcPr>
          <w:p w:rsidR="00527F3F" w:rsidRDefault="00527F3F">
            <w:pPr>
              <w:jc w:val="both"/>
              <w:rPr>
                <w:rFonts w:ascii="Arial" w:hAnsi="Arial" w:cs="Arial"/>
              </w:rPr>
            </w:pPr>
            <w:r w:rsidRPr="00E766A5">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p w:rsidR="00170312" w:rsidRPr="00E766A5" w:rsidRDefault="00170312">
            <w:pPr>
              <w:jc w:val="both"/>
              <w:rPr>
                <w:rFonts w:ascii="Arial" w:hAnsi="Arial" w:cs="Arial"/>
                <w:b/>
                <w:bCs/>
              </w:rPr>
            </w:pPr>
          </w:p>
        </w:tc>
      </w:tr>
      <w:tr w:rsidR="00165203"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165203" w:rsidRDefault="00165203" w:rsidP="00162D38">
            <w:pPr>
              <w:jc w:val="both"/>
              <w:rPr>
                <w:rFonts w:ascii="Arial" w:hAnsi="Arial" w:cs="Arial"/>
                <w:b/>
                <w:bCs/>
              </w:rPr>
            </w:pPr>
            <w:r>
              <w:rPr>
                <w:rFonts w:ascii="Arial" w:hAnsi="Arial" w:cs="Arial"/>
                <w:b/>
                <w:bCs/>
              </w:rPr>
              <w:t>Infection Control</w:t>
            </w:r>
          </w:p>
        </w:tc>
        <w:tc>
          <w:tcPr>
            <w:tcW w:w="7655" w:type="dxa"/>
            <w:tcBorders>
              <w:top w:val="single" w:sz="4" w:space="0" w:color="auto"/>
              <w:left w:val="single" w:sz="4" w:space="0" w:color="auto"/>
              <w:bottom w:val="single" w:sz="4" w:space="0" w:color="auto"/>
              <w:right w:val="single" w:sz="4" w:space="0" w:color="auto"/>
            </w:tcBorders>
          </w:tcPr>
          <w:p w:rsidR="00165203" w:rsidRPr="00A02F1B" w:rsidRDefault="00165203" w:rsidP="00162D38">
            <w:pPr>
              <w:jc w:val="both"/>
              <w:rPr>
                <w:rFonts w:ascii="Arial" w:hAnsi="Arial" w:cs="Arial"/>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 etc.</w:t>
            </w:r>
            <w:r w:rsidR="008863B7">
              <w:rPr>
                <w:rFonts w:ascii="Arial" w:hAnsi="Arial" w:cs="Arial"/>
              </w:rPr>
              <w:t xml:space="preserve"> </w:t>
            </w:r>
            <w:r w:rsidR="008863B7" w:rsidRPr="00F070ED">
              <w:rPr>
                <w:rFonts w:ascii="Arial" w:hAnsi="Arial" w:cs="Arial"/>
                <w:iCs/>
              </w:rPr>
              <w:t>and comply with associated HSE protocols for implementing and maintaining these standards</w:t>
            </w:r>
            <w:r w:rsidR="008863B7">
              <w:rPr>
                <w:rFonts w:ascii="Arial" w:hAnsi="Arial" w:cs="Arial"/>
                <w:iCs/>
              </w:rPr>
              <w:t xml:space="preserve"> as appropriate to the role</w:t>
            </w:r>
            <w:r w:rsidR="008863B7" w:rsidRPr="00F070ED">
              <w:rPr>
                <w:rFonts w:ascii="Arial" w:hAnsi="Arial" w:cs="Arial"/>
                <w:iCs/>
              </w:rPr>
              <w:t>.</w:t>
            </w:r>
          </w:p>
          <w:p w:rsidR="00165203" w:rsidRDefault="00165203" w:rsidP="00162D38">
            <w:pPr>
              <w:jc w:val="both"/>
              <w:rPr>
                <w:rFonts w:ascii="Arial" w:hAnsi="Arial" w:cs="Arial"/>
              </w:rPr>
            </w:pPr>
          </w:p>
        </w:tc>
      </w:tr>
      <w:tr w:rsidR="00395EB4"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395EB4" w:rsidRPr="00B44E44" w:rsidRDefault="00395EB4" w:rsidP="001543B1">
            <w:pPr>
              <w:jc w:val="both"/>
              <w:rPr>
                <w:rFonts w:ascii="Arial" w:hAnsi="Arial" w:cs="Arial"/>
                <w:b/>
                <w:bCs/>
              </w:rPr>
            </w:pPr>
            <w:r w:rsidRPr="0057569E">
              <w:rPr>
                <w:rFonts w:ascii="Arial" w:hAnsi="Arial" w:cs="Arial"/>
                <w:b/>
              </w:rPr>
              <w:t>Health &amp; Safety</w:t>
            </w:r>
          </w:p>
        </w:tc>
        <w:tc>
          <w:tcPr>
            <w:tcW w:w="7655" w:type="dxa"/>
            <w:tcBorders>
              <w:top w:val="single" w:sz="4" w:space="0" w:color="auto"/>
              <w:left w:val="single" w:sz="4" w:space="0" w:color="auto"/>
              <w:bottom w:val="single" w:sz="4" w:space="0" w:color="auto"/>
              <w:right w:val="single" w:sz="4" w:space="0" w:color="auto"/>
            </w:tcBorders>
          </w:tcPr>
          <w:p w:rsidR="00395EB4" w:rsidRPr="007978A2" w:rsidRDefault="00395EB4" w:rsidP="001543B1">
            <w:pPr>
              <w:jc w:val="both"/>
              <w:rPr>
                <w:rFonts w:ascii="Arial" w:hAnsi="Arial" w:cs="Arial"/>
              </w:rPr>
            </w:pPr>
            <w:r w:rsidRPr="007978A2">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395EB4" w:rsidRPr="007978A2" w:rsidRDefault="00395EB4" w:rsidP="001543B1">
            <w:pPr>
              <w:ind w:firstLine="720"/>
              <w:jc w:val="both"/>
              <w:rPr>
                <w:rFonts w:ascii="Arial" w:hAnsi="Arial" w:cs="Arial"/>
              </w:rPr>
            </w:pPr>
          </w:p>
          <w:p w:rsidR="00395EB4" w:rsidRPr="007978A2" w:rsidRDefault="00395EB4" w:rsidP="001543B1">
            <w:pPr>
              <w:jc w:val="both"/>
              <w:rPr>
                <w:rFonts w:ascii="Arial" w:hAnsi="Arial" w:cs="Arial"/>
              </w:rPr>
            </w:pPr>
            <w:r w:rsidRPr="007978A2">
              <w:rPr>
                <w:rFonts w:ascii="Arial" w:hAnsi="Arial" w:cs="Arial"/>
              </w:rPr>
              <w:t>Key responsibilities include:</w:t>
            </w:r>
          </w:p>
          <w:p w:rsidR="00395EB4" w:rsidRPr="00255E29" w:rsidRDefault="00395EB4" w:rsidP="001543B1">
            <w:pPr>
              <w:jc w:val="both"/>
              <w:rPr>
                <w:rFonts w:ascii="Arial" w:hAnsi="Arial" w:cs="Arial"/>
                <w:highlight w:val="yellow"/>
              </w:rPr>
            </w:pPr>
          </w:p>
          <w:p w:rsidR="00395EB4" w:rsidRPr="00122305" w:rsidRDefault="00395EB4" w:rsidP="00170312">
            <w:pPr>
              <w:pStyle w:val="ListParagraph"/>
              <w:numPr>
                <w:ilvl w:val="0"/>
                <w:numId w:val="2"/>
              </w:numPr>
              <w:ind w:left="714" w:hanging="357"/>
              <w:jc w:val="both"/>
              <w:rPr>
                <w:rFonts w:ascii="Arial" w:hAnsi="Arial" w:cs="Arial"/>
              </w:rPr>
            </w:pPr>
            <w:r w:rsidRPr="00122305">
              <w:rPr>
                <w:rFonts w:ascii="Arial" w:hAnsi="Arial" w:cs="Arial"/>
              </w:rPr>
              <w:t>Developing a SSSS for the department/service</w:t>
            </w:r>
            <w:r w:rsidRPr="00122305">
              <w:rPr>
                <w:rStyle w:val="FootnoteReference"/>
                <w:rFonts w:ascii="Arial" w:eastAsia="Calibri" w:hAnsi="Arial" w:cs="Arial"/>
              </w:rPr>
              <w:footnoteReference w:id="1"/>
            </w:r>
            <w:r w:rsidRPr="00122305">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r>
              <w:rPr>
                <w:rFonts w:ascii="Arial" w:hAnsi="Arial" w:cs="Arial"/>
              </w:rPr>
              <w:t>.</w:t>
            </w:r>
          </w:p>
          <w:p w:rsidR="00395EB4" w:rsidRPr="00122305" w:rsidRDefault="00395EB4" w:rsidP="00170312">
            <w:pPr>
              <w:pStyle w:val="ListParagraph"/>
              <w:numPr>
                <w:ilvl w:val="0"/>
                <w:numId w:val="2"/>
              </w:numPr>
              <w:ind w:left="714" w:hanging="357"/>
              <w:jc w:val="both"/>
              <w:rPr>
                <w:rFonts w:ascii="Arial" w:hAnsi="Arial" w:cs="Arial"/>
              </w:rPr>
            </w:pPr>
            <w:r w:rsidRPr="00122305">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r>
              <w:rPr>
                <w:rFonts w:ascii="Arial" w:hAnsi="Arial" w:cs="Arial"/>
              </w:rPr>
              <w:t>.</w:t>
            </w:r>
          </w:p>
          <w:p w:rsidR="00395EB4" w:rsidRPr="00122305" w:rsidRDefault="00395EB4" w:rsidP="00170312">
            <w:pPr>
              <w:pStyle w:val="ListParagraph"/>
              <w:numPr>
                <w:ilvl w:val="0"/>
                <w:numId w:val="2"/>
              </w:numPr>
              <w:ind w:left="714" w:hanging="357"/>
              <w:jc w:val="both"/>
              <w:rPr>
                <w:rFonts w:ascii="Arial" w:hAnsi="Arial" w:cs="Arial"/>
              </w:rPr>
            </w:pPr>
            <w:r w:rsidRPr="00122305">
              <w:rPr>
                <w:rFonts w:ascii="Arial" w:hAnsi="Arial" w:cs="Arial"/>
              </w:rPr>
              <w:t>Consulting and communicating with staff and safety representatives on OSH matters</w:t>
            </w:r>
            <w:r>
              <w:rPr>
                <w:rFonts w:ascii="Arial" w:hAnsi="Arial" w:cs="Arial"/>
              </w:rPr>
              <w:t>.</w:t>
            </w:r>
          </w:p>
          <w:p w:rsidR="00395EB4" w:rsidRPr="00122305" w:rsidRDefault="00395EB4" w:rsidP="00170312">
            <w:pPr>
              <w:pStyle w:val="ListParagraph"/>
              <w:numPr>
                <w:ilvl w:val="0"/>
                <w:numId w:val="2"/>
              </w:numPr>
              <w:ind w:left="714" w:hanging="357"/>
              <w:jc w:val="both"/>
              <w:rPr>
                <w:rFonts w:ascii="Arial" w:hAnsi="Arial" w:cs="Arial"/>
              </w:rPr>
            </w:pPr>
            <w:r w:rsidRPr="00122305">
              <w:rPr>
                <w:rFonts w:ascii="Arial" w:hAnsi="Arial" w:cs="Arial"/>
              </w:rPr>
              <w:t xml:space="preserve">Ensuring </w:t>
            </w:r>
            <w:proofErr w:type="gramStart"/>
            <w:r w:rsidRPr="00122305">
              <w:rPr>
                <w:rFonts w:ascii="Arial" w:hAnsi="Arial" w:cs="Arial"/>
              </w:rPr>
              <w:t>a training needs</w:t>
            </w:r>
            <w:proofErr w:type="gramEnd"/>
            <w:r w:rsidRPr="00122305">
              <w:rPr>
                <w:rFonts w:ascii="Arial" w:hAnsi="Arial" w:cs="Arial"/>
              </w:rPr>
              <w:t xml:space="preserve"> assessment (TNA) is undertaken for employees, facilitating their attendance at statutory OSH training, and ensuring records are maintained for each employee</w:t>
            </w:r>
            <w:r>
              <w:rPr>
                <w:rFonts w:ascii="Arial" w:hAnsi="Arial" w:cs="Arial"/>
              </w:rPr>
              <w:t>.</w:t>
            </w:r>
          </w:p>
          <w:p w:rsidR="00395EB4" w:rsidRPr="00122305" w:rsidRDefault="00395EB4" w:rsidP="00170312">
            <w:pPr>
              <w:pStyle w:val="ListParagraph"/>
              <w:numPr>
                <w:ilvl w:val="0"/>
                <w:numId w:val="2"/>
              </w:numPr>
              <w:ind w:left="714" w:hanging="357"/>
              <w:jc w:val="both"/>
              <w:rPr>
                <w:rFonts w:ascii="Arial" w:hAnsi="Arial" w:cs="Arial"/>
              </w:rPr>
            </w:pPr>
            <w:r w:rsidRPr="00122305">
              <w:rPr>
                <w:rFonts w:ascii="Arial" w:hAnsi="Arial" w:cs="Arial"/>
              </w:rPr>
              <w:t>Ensuring that all incidents occurring within the relevant department/service are appropriately managed and investigated in accordance with HSE procedures</w:t>
            </w:r>
            <w:r w:rsidRPr="00122305">
              <w:rPr>
                <w:rStyle w:val="FootnoteReference"/>
                <w:rFonts w:ascii="Arial" w:eastAsia="Calibri" w:hAnsi="Arial" w:cs="Arial"/>
              </w:rPr>
              <w:footnoteReference w:id="2"/>
            </w:r>
            <w:r>
              <w:rPr>
                <w:rFonts w:ascii="Arial" w:hAnsi="Arial" w:cs="Arial"/>
              </w:rPr>
              <w:t>.</w:t>
            </w:r>
          </w:p>
          <w:p w:rsidR="00395EB4" w:rsidRPr="00122305" w:rsidRDefault="00395EB4" w:rsidP="00170312">
            <w:pPr>
              <w:pStyle w:val="ListParagraph"/>
              <w:numPr>
                <w:ilvl w:val="0"/>
                <w:numId w:val="2"/>
              </w:numPr>
              <w:ind w:left="714" w:hanging="357"/>
              <w:jc w:val="both"/>
              <w:rPr>
                <w:rFonts w:ascii="Arial" w:hAnsi="Arial" w:cs="Arial"/>
              </w:rPr>
            </w:pPr>
            <w:r w:rsidRPr="00122305">
              <w:rPr>
                <w:rFonts w:ascii="Arial" w:hAnsi="Arial" w:cs="Arial"/>
              </w:rPr>
              <w:t>Seeking advice from health and safety professionals through the National Health and Safety Function Helpdesk as appropriate.</w:t>
            </w:r>
          </w:p>
          <w:p w:rsidR="00395EB4" w:rsidRPr="00122305" w:rsidRDefault="00395EB4" w:rsidP="00170312">
            <w:pPr>
              <w:pStyle w:val="ListParagraph"/>
              <w:numPr>
                <w:ilvl w:val="0"/>
                <w:numId w:val="2"/>
              </w:numPr>
              <w:ind w:left="714" w:hanging="357"/>
              <w:jc w:val="both"/>
              <w:rPr>
                <w:rFonts w:ascii="Arial" w:hAnsi="Arial" w:cs="Arial"/>
              </w:rPr>
            </w:pPr>
            <w:r w:rsidRPr="00122305">
              <w:rPr>
                <w:rFonts w:ascii="Arial" w:hAnsi="Arial" w:cs="Arial"/>
                <w:iCs/>
              </w:rPr>
              <w:t>Reviewing the health and safety performance of the ward/department/service and staff through, respectively, local audit and performance achievement meetings for example</w:t>
            </w:r>
            <w:r>
              <w:rPr>
                <w:rFonts w:ascii="Arial" w:hAnsi="Arial" w:cs="Arial"/>
                <w:iCs/>
              </w:rPr>
              <w:t>.</w:t>
            </w:r>
          </w:p>
          <w:p w:rsidR="00395EB4" w:rsidRPr="00122305" w:rsidRDefault="00395EB4" w:rsidP="001543B1">
            <w:pPr>
              <w:jc w:val="both"/>
              <w:rPr>
                <w:rFonts w:ascii="Arial" w:hAnsi="Arial" w:cs="Arial"/>
              </w:rPr>
            </w:pPr>
          </w:p>
          <w:p w:rsidR="00395EB4" w:rsidRPr="00B44E44" w:rsidRDefault="00395EB4" w:rsidP="001543B1">
            <w:pPr>
              <w:jc w:val="both"/>
              <w:rPr>
                <w:rFonts w:ascii="Arial" w:hAnsi="Arial" w:cs="Arial"/>
              </w:rPr>
            </w:pPr>
            <w:r w:rsidRPr="00122305">
              <w:rPr>
                <w:rFonts w:ascii="Arial" w:hAnsi="Arial" w:cs="Arial"/>
                <w:b/>
              </w:rPr>
              <w:t>Note</w:t>
            </w:r>
            <w:r w:rsidRPr="00122305">
              <w:rPr>
                <w:rFonts w:ascii="Arial" w:hAnsi="Arial" w:cs="Arial"/>
              </w:rPr>
              <w:t xml:space="preserve">: Detailed roles and responsibilities of Line Managers are outlined in local </w:t>
            </w:r>
            <w:r w:rsidRPr="00393DF0">
              <w:rPr>
                <w:rFonts w:ascii="Arial" w:hAnsi="Arial" w:cs="Arial"/>
              </w:rPr>
              <w:t>SSSS</w:t>
            </w:r>
            <w:r w:rsidRPr="00122305">
              <w:rPr>
                <w:rFonts w:ascii="Arial" w:hAnsi="Arial" w:cs="Arial"/>
              </w:rPr>
              <w:t>.</w:t>
            </w:r>
            <w:r w:rsidRPr="00B44E44">
              <w:rPr>
                <w:rFonts w:ascii="Arial" w:hAnsi="Arial" w:cs="Arial"/>
              </w:rPr>
              <w:t xml:space="preserve"> </w:t>
            </w:r>
          </w:p>
          <w:p w:rsidR="00395EB4" w:rsidRPr="00B44E44" w:rsidRDefault="00395EB4" w:rsidP="001543B1">
            <w:pPr>
              <w:jc w:val="both"/>
              <w:rPr>
                <w:rFonts w:ascii="Arial" w:hAnsi="Arial" w:cs="Arial"/>
              </w:rPr>
            </w:pPr>
          </w:p>
        </w:tc>
      </w:tr>
    </w:tbl>
    <w:p w:rsidR="00484EA1" w:rsidRPr="00E766A5" w:rsidRDefault="00484EA1">
      <w:pPr>
        <w:jc w:val="both"/>
        <w:rPr>
          <w:rFonts w:ascii="Arial" w:hAnsi="Arial" w:cs="Arial"/>
        </w:rPr>
      </w:pPr>
    </w:p>
    <w:sectPr w:rsidR="00484EA1" w:rsidRPr="00E766A5" w:rsidSect="00E20F3D">
      <w:footerReference w:type="even" r:id="rId14"/>
      <w:footerReference w:type="default" r:id="rId15"/>
      <w:pgSz w:w="11906" w:h="16838"/>
      <w:pgMar w:top="1440" w:right="74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B82" w:rsidRDefault="00213B82">
      <w:r>
        <w:separator/>
      </w:r>
    </w:p>
  </w:endnote>
  <w:endnote w:type="continuationSeparator" w:id="0">
    <w:p w:rsidR="00213B82" w:rsidRDefault="00213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Helvetic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B82" w:rsidRDefault="00A4660A">
    <w:pPr>
      <w:pStyle w:val="Footer"/>
      <w:framePr w:wrap="around" w:vAnchor="text" w:hAnchor="margin" w:xAlign="center" w:y="1"/>
      <w:rPr>
        <w:rStyle w:val="PageNumber"/>
      </w:rPr>
    </w:pPr>
    <w:r>
      <w:rPr>
        <w:rStyle w:val="PageNumber"/>
      </w:rPr>
      <w:fldChar w:fldCharType="begin"/>
    </w:r>
    <w:r w:rsidR="00213B82">
      <w:rPr>
        <w:rStyle w:val="PageNumber"/>
      </w:rPr>
      <w:instrText xml:space="preserve">PAGE  </w:instrText>
    </w:r>
    <w:r>
      <w:rPr>
        <w:rStyle w:val="PageNumber"/>
      </w:rPr>
      <w:fldChar w:fldCharType="end"/>
    </w:r>
  </w:p>
  <w:p w:rsidR="00213B82" w:rsidRDefault="00213B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B82" w:rsidRDefault="00A4660A" w:rsidP="00320AD0">
    <w:pPr>
      <w:pStyle w:val="Footer"/>
      <w:framePr w:wrap="around" w:vAnchor="text" w:hAnchor="page" w:x="5911" w:y="-29"/>
      <w:rPr>
        <w:rStyle w:val="PageNumber"/>
      </w:rPr>
    </w:pPr>
    <w:r>
      <w:rPr>
        <w:rStyle w:val="PageNumber"/>
      </w:rPr>
      <w:fldChar w:fldCharType="begin"/>
    </w:r>
    <w:r w:rsidR="00213B82">
      <w:rPr>
        <w:rStyle w:val="PageNumber"/>
      </w:rPr>
      <w:instrText xml:space="preserve">PAGE  </w:instrText>
    </w:r>
    <w:r>
      <w:rPr>
        <w:rStyle w:val="PageNumber"/>
      </w:rPr>
      <w:fldChar w:fldCharType="separate"/>
    </w:r>
    <w:r w:rsidR="00241FBE">
      <w:rPr>
        <w:rStyle w:val="PageNumber"/>
        <w:noProof/>
      </w:rPr>
      <w:t>1</w:t>
    </w:r>
    <w:r>
      <w:rPr>
        <w:rStyle w:val="PageNumber"/>
      </w:rPr>
      <w:fldChar w:fldCharType="end"/>
    </w:r>
  </w:p>
  <w:p w:rsidR="00213B82" w:rsidRDefault="00213B82" w:rsidP="001543B1">
    <w:pPr>
      <w:pStyle w:val="Footer"/>
      <w:ind w:left="-127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B82" w:rsidRDefault="00213B82">
      <w:r>
        <w:separator/>
      </w:r>
    </w:p>
  </w:footnote>
  <w:footnote w:type="continuationSeparator" w:id="0">
    <w:p w:rsidR="00213B82" w:rsidRDefault="00213B82">
      <w:r>
        <w:continuationSeparator/>
      </w:r>
    </w:p>
  </w:footnote>
  <w:footnote w:id="1">
    <w:p w:rsidR="00213B82" w:rsidRDefault="00213B82" w:rsidP="001543B1">
      <w:pPr>
        <w:pStyle w:val="FootnoteText"/>
      </w:pPr>
      <w:r>
        <w:rPr>
          <w:rStyle w:val="FootnoteReference"/>
        </w:rPr>
        <w:footnoteRef/>
      </w:r>
      <w:r>
        <w:t xml:space="preserve"> A template SSSS and guidelines are available on the National Health and Safety Function/H&amp;S web-pages</w:t>
      </w:r>
    </w:p>
  </w:footnote>
  <w:footnote w:id="2">
    <w:p w:rsidR="00213B82" w:rsidRPr="00DD13C2" w:rsidRDefault="00213B82" w:rsidP="001543B1">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A2B48A0"/>
    <w:multiLevelType w:val="hybridMultilevel"/>
    <w:tmpl w:val="CDAE16BC"/>
    <w:lvl w:ilvl="0" w:tplc="302A4614">
      <w:start w:val="5"/>
      <w:numFmt w:val="bullet"/>
      <w:lvlText w:val="-"/>
      <w:lvlJc w:val="left"/>
      <w:pPr>
        <w:tabs>
          <w:tab w:val="num" w:pos="720"/>
        </w:tabs>
        <w:ind w:left="720" w:hanging="360"/>
      </w:pPr>
      <w:rPr>
        <w:rFonts w:ascii="Arial" w:eastAsia="Times New Roman" w:hAnsi="Arial" w:cs="Aria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
    <w:nsid w:val="0C2C29EF"/>
    <w:multiLevelType w:val="hybridMultilevel"/>
    <w:tmpl w:val="97ECB8DA"/>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5">
    <w:nsid w:val="161379C5"/>
    <w:multiLevelType w:val="hybridMultilevel"/>
    <w:tmpl w:val="7610BA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352507B3"/>
    <w:multiLevelType w:val="hybridMultilevel"/>
    <w:tmpl w:val="14FA2A50"/>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8">
    <w:nsid w:val="4818160B"/>
    <w:multiLevelType w:val="hybridMultilevel"/>
    <w:tmpl w:val="C09247DA"/>
    <w:lvl w:ilvl="0" w:tplc="412EEDA2">
      <w:start w:val="1"/>
      <w:numFmt w:val="bullet"/>
      <w:lvlText w:val=""/>
      <w:lvlJc w:val="left"/>
      <w:pPr>
        <w:tabs>
          <w:tab w:val="num" w:pos="408"/>
        </w:tabs>
        <w:ind w:left="408" w:hanging="360"/>
      </w:pPr>
      <w:rPr>
        <w:rFonts w:ascii="Symbol" w:hAnsi="Symbol" w:hint="default"/>
      </w:rPr>
    </w:lvl>
    <w:lvl w:ilvl="1" w:tplc="18090003" w:tentative="1">
      <w:start w:val="1"/>
      <w:numFmt w:val="bullet"/>
      <w:lvlText w:val="o"/>
      <w:lvlJc w:val="left"/>
      <w:pPr>
        <w:tabs>
          <w:tab w:val="num" w:pos="1488"/>
        </w:tabs>
        <w:ind w:left="1488" w:hanging="360"/>
      </w:pPr>
      <w:rPr>
        <w:rFonts w:ascii="Courier New" w:hAnsi="Courier New" w:cs="Courier New" w:hint="default"/>
      </w:rPr>
    </w:lvl>
    <w:lvl w:ilvl="2" w:tplc="18090005" w:tentative="1">
      <w:start w:val="1"/>
      <w:numFmt w:val="bullet"/>
      <w:lvlText w:val=""/>
      <w:lvlJc w:val="left"/>
      <w:pPr>
        <w:tabs>
          <w:tab w:val="num" w:pos="2208"/>
        </w:tabs>
        <w:ind w:left="2208" w:hanging="360"/>
      </w:pPr>
      <w:rPr>
        <w:rFonts w:ascii="Wingdings" w:hAnsi="Wingdings" w:hint="default"/>
      </w:rPr>
    </w:lvl>
    <w:lvl w:ilvl="3" w:tplc="18090001" w:tentative="1">
      <w:start w:val="1"/>
      <w:numFmt w:val="bullet"/>
      <w:lvlText w:val=""/>
      <w:lvlJc w:val="left"/>
      <w:pPr>
        <w:tabs>
          <w:tab w:val="num" w:pos="2928"/>
        </w:tabs>
        <w:ind w:left="2928" w:hanging="360"/>
      </w:pPr>
      <w:rPr>
        <w:rFonts w:ascii="Symbol" w:hAnsi="Symbol" w:hint="default"/>
      </w:rPr>
    </w:lvl>
    <w:lvl w:ilvl="4" w:tplc="18090003" w:tentative="1">
      <w:start w:val="1"/>
      <w:numFmt w:val="bullet"/>
      <w:lvlText w:val="o"/>
      <w:lvlJc w:val="left"/>
      <w:pPr>
        <w:tabs>
          <w:tab w:val="num" w:pos="3648"/>
        </w:tabs>
        <w:ind w:left="3648" w:hanging="360"/>
      </w:pPr>
      <w:rPr>
        <w:rFonts w:ascii="Courier New" w:hAnsi="Courier New" w:cs="Courier New" w:hint="default"/>
      </w:rPr>
    </w:lvl>
    <w:lvl w:ilvl="5" w:tplc="18090005" w:tentative="1">
      <w:start w:val="1"/>
      <w:numFmt w:val="bullet"/>
      <w:lvlText w:val=""/>
      <w:lvlJc w:val="left"/>
      <w:pPr>
        <w:tabs>
          <w:tab w:val="num" w:pos="4368"/>
        </w:tabs>
        <w:ind w:left="4368" w:hanging="360"/>
      </w:pPr>
      <w:rPr>
        <w:rFonts w:ascii="Wingdings" w:hAnsi="Wingdings" w:hint="default"/>
      </w:rPr>
    </w:lvl>
    <w:lvl w:ilvl="6" w:tplc="18090001" w:tentative="1">
      <w:start w:val="1"/>
      <w:numFmt w:val="bullet"/>
      <w:lvlText w:val=""/>
      <w:lvlJc w:val="left"/>
      <w:pPr>
        <w:tabs>
          <w:tab w:val="num" w:pos="5088"/>
        </w:tabs>
        <w:ind w:left="5088" w:hanging="360"/>
      </w:pPr>
      <w:rPr>
        <w:rFonts w:ascii="Symbol" w:hAnsi="Symbol" w:hint="default"/>
      </w:rPr>
    </w:lvl>
    <w:lvl w:ilvl="7" w:tplc="18090003" w:tentative="1">
      <w:start w:val="1"/>
      <w:numFmt w:val="bullet"/>
      <w:lvlText w:val="o"/>
      <w:lvlJc w:val="left"/>
      <w:pPr>
        <w:tabs>
          <w:tab w:val="num" w:pos="5808"/>
        </w:tabs>
        <w:ind w:left="5808" w:hanging="360"/>
      </w:pPr>
      <w:rPr>
        <w:rFonts w:ascii="Courier New" w:hAnsi="Courier New" w:cs="Courier New" w:hint="default"/>
      </w:rPr>
    </w:lvl>
    <w:lvl w:ilvl="8" w:tplc="18090005" w:tentative="1">
      <w:start w:val="1"/>
      <w:numFmt w:val="bullet"/>
      <w:lvlText w:val=""/>
      <w:lvlJc w:val="left"/>
      <w:pPr>
        <w:tabs>
          <w:tab w:val="num" w:pos="6528"/>
        </w:tabs>
        <w:ind w:left="6528" w:hanging="360"/>
      </w:pPr>
      <w:rPr>
        <w:rFonts w:ascii="Wingdings" w:hAnsi="Wingdings" w:hint="default"/>
      </w:rPr>
    </w:lvl>
  </w:abstractNum>
  <w:abstractNum w:abstractNumId="9">
    <w:nsid w:val="48331F39"/>
    <w:multiLevelType w:val="hybridMultilevel"/>
    <w:tmpl w:val="63B2173C"/>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0">
    <w:nsid w:val="58EB0509"/>
    <w:multiLevelType w:val="hybridMultilevel"/>
    <w:tmpl w:val="7D1AF452"/>
    <w:lvl w:ilvl="0" w:tplc="B9187BF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7"/>
  </w:num>
  <w:num w:numId="4">
    <w:abstractNumId w:val="3"/>
  </w:num>
  <w:num w:numId="5">
    <w:abstractNumId w:val="8"/>
  </w:num>
  <w:num w:numId="6">
    <w:abstractNumId w:val="4"/>
  </w:num>
  <w:num w:numId="7">
    <w:abstractNumId w:val="9"/>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27F3F"/>
    <w:rsid w:val="000D37DA"/>
    <w:rsid w:val="001155A2"/>
    <w:rsid w:val="001543B1"/>
    <w:rsid w:val="00162D38"/>
    <w:rsid w:val="00165203"/>
    <w:rsid w:val="00170312"/>
    <w:rsid w:val="001B6A1B"/>
    <w:rsid w:val="00213B82"/>
    <w:rsid w:val="00241FBE"/>
    <w:rsid w:val="00266876"/>
    <w:rsid w:val="00272B1D"/>
    <w:rsid w:val="002833FB"/>
    <w:rsid w:val="002D05D3"/>
    <w:rsid w:val="002E59FF"/>
    <w:rsid w:val="00302C6E"/>
    <w:rsid w:val="00320AD0"/>
    <w:rsid w:val="00346444"/>
    <w:rsid w:val="00384FEE"/>
    <w:rsid w:val="00393DF0"/>
    <w:rsid w:val="003949FC"/>
    <w:rsid w:val="00395EB4"/>
    <w:rsid w:val="00397A9A"/>
    <w:rsid w:val="003D1283"/>
    <w:rsid w:val="00406A87"/>
    <w:rsid w:val="00426D0B"/>
    <w:rsid w:val="00430FA1"/>
    <w:rsid w:val="00452283"/>
    <w:rsid w:val="00484EA1"/>
    <w:rsid w:val="004967B8"/>
    <w:rsid w:val="00527F3F"/>
    <w:rsid w:val="00532C96"/>
    <w:rsid w:val="00551C75"/>
    <w:rsid w:val="005D6D30"/>
    <w:rsid w:val="005E07A1"/>
    <w:rsid w:val="00601F98"/>
    <w:rsid w:val="006344FF"/>
    <w:rsid w:val="006674A4"/>
    <w:rsid w:val="006C21D8"/>
    <w:rsid w:val="006F3722"/>
    <w:rsid w:val="006F5A69"/>
    <w:rsid w:val="006F697A"/>
    <w:rsid w:val="007801D4"/>
    <w:rsid w:val="00794AC9"/>
    <w:rsid w:val="007F625C"/>
    <w:rsid w:val="00825963"/>
    <w:rsid w:val="008863B7"/>
    <w:rsid w:val="008D1B08"/>
    <w:rsid w:val="00906ACE"/>
    <w:rsid w:val="00920018"/>
    <w:rsid w:val="009406D0"/>
    <w:rsid w:val="00982FDF"/>
    <w:rsid w:val="009959D7"/>
    <w:rsid w:val="00A4660A"/>
    <w:rsid w:val="00A52110"/>
    <w:rsid w:val="00A60A2E"/>
    <w:rsid w:val="00B04878"/>
    <w:rsid w:val="00B16C3A"/>
    <w:rsid w:val="00B6319D"/>
    <w:rsid w:val="00B971DD"/>
    <w:rsid w:val="00BA4C35"/>
    <w:rsid w:val="00BC52FB"/>
    <w:rsid w:val="00C6787D"/>
    <w:rsid w:val="00C70022"/>
    <w:rsid w:val="00CA5EC8"/>
    <w:rsid w:val="00CB005F"/>
    <w:rsid w:val="00CB65FC"/>
    <w:rsid w:val="00CC2678"/>
    <w:rsid w:val="00D0027B"/>
    <w:rsid w:val="00D44943"/>
    <w:rsid w:val="00D82D33"/>
    <w:rsid w:val="00D86A59"/>
    <w:rsid w:val="00DA0B04"/>
    <w:rsid w:val="00DF18E2"/>
    <w:rsid w:val="00E20F3D"/>
    <w:rsid w:val="00E50A59"/>
    <w:rsid w:val="00E61F17"/>
    <w:rsid w:val="00EB222B"/>
    <w:rsid w:val="00EC47D7"/>
    <w:rsid w:val="00EE23E3"/>
    <w:rsid w:val="00EF7014"/>
    <w:rsid w:val="00F0323B"/>
    <w:rsid w:val="00F070ED"/>
    <w:rsid w:val="00F2115D"/>
    <w:rsid w:val="00FB4A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paragraph" w:customStyle="1" w:styleId="DefaultText">
    <w:name w:val="Default Text"/>
    <w:basedOn w:val="Normal"/>
    <w:rsid w:val="001543B1"/>
    <w:pPr>
      <w:overflowPunct w:val="0"/>
      <w:autoSpaceDE w:val="0"/>
      <w:autoSpaceDN w:val="0"/>
      <w:adjustRightInd w:val="0"/>
      <w:textAlignment w:val="baseline"/>
    </w:pPr>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paragraph" w:customStyle="1" w:styleId="DefaultText">
    <w:name w:val="Default Text"/>
    <w:basedOn w:val="Normal"/>
    <w:rsid w:val="001543B1"/>
    <w:pPr>
      <w:overflowPunct w:val="0"/>
      <w:autoSpaceDE w:val="0"/>
      <w:autoSpaceDN w:val="0"/>
      <w:adjustRightInd w:val="0"/>
      <w:textAlignment w:val="baseline"/>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50649370">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se.ie/eng/staff/job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ita.mullins@hse.i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2975</Words>
  <Characters>17479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20414</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Admin</cp:lastModifiedBy>
  <cp:revision>13</cp:revision>
  <cp:lastPrinted>2011-06-21T11:59:00Z</cp:lastPrinted>
  <dcterms:created xsi:type="dcterms:W3CDTF">2017-04-25T11:46:00Z</dcterms:created>
  <dcterms:modified xsi:type="dcterms:W3CDTF">2017-10-18T12:16:00Z</dcterms:modified>
</cp:coreProperties>
</file>