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8E2" w:rsidRPr="009F720B" w:rsidRDefault="00A52110" w:rsidP="005E07A1">
      <w:pPr>
        <w:rPr>
          <w:rFonts w:ascii="Arial" w:hAnsi="Arial" w:cs="Arial"/>
          <w:b/>
        </w:rPr>
      </w:pPr>
      <w:r w:rsidRPr="009F720B">
        <w:rPr>
          <w:rFonts w:ascii="Arial" w:hAnsi="Arial" w:cs="Arial"/>
          <w:b/>
          <w:noProof/>
          <w:lang w:val="en-IE" w:eastAsia="en-IE"/>
        </w:rPr>
        <w:drawing>
          <wp:anchor distT="0" distB="0" distL="114300" distR="114300" simplePos="0" relativeHeight="251659264" behindDoc="0" locked="0" layoutInCell="1" allowOverlap="1">
            <wp:simplePos x="0" y="0"/>
            <wp:positionH relativeFrom="column">
              <wp:posOffset>466725</wp:posOffset>
            </wp:positionH>
            <wp:positionV relativeFrom="paragraph">
              <wp:posOffset>-752475</wp:posOffset>
            </wp:positionV>
            <wp:extent cx="1666875" cy="781050"/>
            <wp:effectExtent l="19050" t="0" r="9525"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666875" cy="781050"/>
                    </a:xfrm>
                    <a:prstGeom prst="rect">
                      <a:avLst/>
                    </a:prstGeom>
                    <a:noFill/>
                    <a:ln w="9525">
                      <a:noFill/>
                      <a:miter lim="800000"/>
                      <a:headEnd/>
                      <a:tailEnd/>
                    </a:ln>
                  </pic:spPr>
                </pic:pic>
              </a:graphicData>
            </a:graphic>
          </wp:anchor>
        </w:drawing>
      </w:r>
      <w:r w:rsidRPr="009F720B">
        <w:rPr>
          <w:rFonts w:ascii="Arial" w:hAnsi="Arial" w:cs="Arial"/>
          <w:b/>
          <w:noProof/>
          <w:lang w:val="en-IE" w:eastAsia="en-IE"/>
        </w:rPr>
        <w:drawing>
          <wp:anchor distT="0" distB="0" distL="114300" distR="114300" simplePos="0" relativeHeight="251657216" behindDoc="0" locked="0" layoutInCell="1" allowOverlap="1">
            <wp:simplePos x="0" y="0"/>
            <wp:positionH relativeFrom="column">
              <wp:posOffset>-971550</wp:posOffset>
            </wp:positionH>
            <wp:positionV relativeFrom="paragraph">
              <wp:posOffset>-685800</wp:posOffset>
            </wp:positionV>
            <wp:extent cx="1438275" cy="857250"/>
            <wp:effectExtent l="19050" t="0" r="9525" b="0"/>
            <wp:wrapNone/>
            <wp:docPr id="8" name="Picture 8" descr="hs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selogojpg"/>
                    <pic:cNvPicPr>
                      <a:picLocks noChangeAspect="1" noChangeArrowheads="1"/>
                    </pic:cNvPicPr>
                  </pic:nvPicPr>
                  <pic:blipFill>
                    <a:blip r:embed="rId9" cstate="print"/>
                    <a:srcRect/>
                    <a:stretch>
                      <a:fillRect/>
                    </a:stretch>
                  </pic:blipFill>
                  <pic:spPr bwMode="auto">
                    <a:xfrm>
                      <a:off x="0" y="0"/>
                      <a:ext cx="1438275" cy="857250"/>
                    </a:xfrm>
                    <a:prstGeom prst="rect">
                      <a:avLst/>
                    </a:prstGeom>
                    <a:noFill/>
                    <a:ln w="9525">
                      <a:noFill/>
                      <a:miter lim="800000"/>
                      <a:headEnd/>
                      <a:tailEnd/>
                    </a:ln>
                  </pic:spPr>
                </pic:pic>
              </a:graphicData>
            </a:graphic>
          </wp:anchor>
        </w:drawing>
      </w:r>
      <w:r w:rsidR="005E07A1" w:rsidRPr="009F720B">
        <w:rPr>
          <w:rFonts w:ascii="Arial" w:hAnsi="Arial" w:cs="Arial"/>
          <w:b/>
          <w:noProof/>
          <w:lang w:val="en-IE" w:eastAsia="en-IE"/>
        </w:rPr>
        <w:t xml:space="preserve">                     </w:t>
      </w:r>
    </w:p>
    <w:p w:rsidR="00DF18E2" w:rsidRPr="009F720B" w:rsidRDefault="00DF18E2">
      <w:pPr>
        <w:jc w:val="both"/>
        <w:rPr>
          <w:rFonts w:ascii="Arial" w:hAnsi="Arial" w:cs="Arial"/>
          <w:b/>
        </w:rPr>
      </w:pPr>
    </w:p>
    <w:p w:rsidR="00EF47AC" w:rsidRPr="009F720B" w:rsidRDefault="00F77C52" w:rsidP="00EF47AC">
      <w:pPr>
        <w:ind w:left="-1260"/>
        <w:jc w:val="right"/>
        <w:rPr>
          <w:rFonts w:ascii="Arial" w:hAnsi="Arial" w:cs="Arial"/>
          <w:b/>
        </w:rPr>
      </w:pPr>
      <w:r w:rsidRPr="009F720B">
        <w:rPr>
          <w:rFonts w:ascii="Arial" w:hAnsi="Arial" w:cs="Arial"/>
          <w:b/>
        </w:rPr>
        <w:t>Occupational Therapy</w:t>
      </w:r>
      <w:r w:rsidR="00EF47AC" w:rsidRPr="009F720B">
        <w:rPr>
          <w:rFonts w:ascii="Arial" w:hAnsi="Arial" w:cs="Arial"/>
          <w:b/>
        </w:rPr>
        <w:t xml:space="preserve"> Assistant</w:t>
      </w:r>
    </w:p>
    <w:p w:rsidR="00DF18E2" w:rsidRPr="009F720B" w:rsidRDefault="00D86A59" w:rsidP="00EF47AC">
      <w:pPr>
        <w:spacing w:after="120"/>
        <w:ind w:left="-1259"/>
        <w:jc w:val="right"/>
        <w:rPr>
          <w:rFonts w:ascii="Arial" w:hAnsi="Arial" w:cs="Arial"/>
          <w:b/>
        </w:rPr>
      </w:pPr>
      <w:r w:rsidRPr="009F720B">
        <w:rPr>
          <w:rFonts w:ascii="Arial" w:hAnsi="Arial" w:cs="Arial"/>
          <w:b/>
        </w:rPr>
        <w:t>Job Specification &amp; Terms and Conditions</w:t>
      </w:r>
    </w:p>
    <w:tbl>
      <w:tblPr>
        <w:tblW w:w="1062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4"/>
        <w:gridCol w:w="8256"/>
      </w:tblGrid>
      <w:tr w:rsidR="00484EA1" w:rsidRPr="009F720B">
        <w:tc>
          <w:tcPr>
            <w:tcW w:w="2364" w:type="dxa"/>
          </w:tcPr>
          <w:p w:rsidR="00484EA1" w:rsidRPr="009F720B" w:rsidRDefault="00484EA1">
            <w:pPr>
              <w:jc w:val="both"/>
              <w:rPr>
                <w:rFonts w:ascii="Arial" w:hAnsi="Arial" w:cs="Arial"/>
                <w:b/>
                <w:bCs/>
              </w:rPr>
            </w:pPr>
            <w:r w:rsidRPr="009F720B">
              <w:rPr>
                <w:rFonts w:ascii="Arial" w:hAnsi="Arial" w:cs="Arial"/>
                <w:b/>
                <w:bCs/>
              </w:rPr>
              <w:t>Job Title and Grade</w:t>
            </w:r>
          </w:p>
        </w:tc>
        <w:tc>
          <w:tcPr>
            <w:tcW w:w="8256" w:type="dxa"/>
          </w:tcPr>
          <w:p w:rsidR="00EF47AC" w:rsidRPr="009F720B" w:rsidRDefault="00EF47AC" w:rsidP="00EF47AC">
            <w:pPr>
              <w:tabs>
                <w:tab w:val="left" w:pos="283"/>
              </w:tabs>
              <w:jc w:val="both"/>
              <w:rPr>
                <w:rFonts w:ascii="Arial" w:hAnsi="Arial" w:cs="Arial"/>
                <w:b/>
                <w:iCs/>
              </w:rPr>
            </w:pPr>
            <w:r w:rsidRPr="009F720B">
              <w:rPr>
                <w:rFonts w:ascii="Arial" w:hAnsi="Arial" w:cs="Arial"/>
                <w:b/>
                <w:iCs/>
              </w:rPr>
              <w:t>Occupational Therapy Assistant</w:t>
            </w:r>
          </w:p>
          <w:p w:rsidR="00EF47AC" w:rsidRPr="009F720B" w:rsidRDefault="00EF47AC" w:rsidP="00EF47AC">
            <w:pPr>
              <w:tabs>
                <w:tab w:val="left" w:pos="283"/>
              </w:tabs>
              <w:jc w:val="both"/>
              <w:rPr>
                <w:rFonts w:ascii="Arial" w:hAnsi="Arial" w:cs="Arial"/>
                <w:i/>
                <w:iCs/>
              </w:rPr>
            </w:pPr>
            <w:r w:rsidRPr="009F720B">
              <w:rPr>
                <w:rFonts w:ascii="Arial" w:hAnsi="Arial" w:cs="Arial"/>
                <w:i/>
                <w:iCs/>
              </w:rPr>
              <w:t>(Grade Code: 6505)</w:t>
            </w:r>
          </w:p>
          <w:p w:rsidR="00484EA1" w:rsidRPr="009F720B" w:rsidRDefault="00484EA1">
            <w:pPr>
              <w:jc w:val="both"/>
              <w:rPr>
                <w:rFonts w:ascii="Arial" w:hAnsi="Arial" w:cs="Arial"/>
              </w:rPr>
            </w:pPr>
          </w:p>
        </w:tc>
      </w:tr>
      <w:tr w:rsidR="00484EA1" w:rsidRPr="009F720B">
        <w:tc>
          <w:tcPr>
            <w:tcW w:w="2364" w:type="dxa"/>
          </w:tcPr>
          <w:p w:rsidR="00484EA1" w:rsidRPr="009F720B" w:rsidRDefault="00484EA1">
            <w:pPr>
              <w:jc w:val="both"/>
              <w:rPr>
                <w:rFonts w:ascii="Arial" w:hAnsi="Arial" w:cs="Arial"/>
                <w:b/>
                <w:bCs/>
              </w:rPr>
            </w:pPr>
            <w:r w:rsidRPr="009F720B">
              <w:rPr>
                <w:rFonts w:ascii="Arial" w:hAnsi="Arial" w:cs="Arial"/>
                <w:b/>
                <w:bCs/>
              </w:rPr>
              <w:t>Campaign Reference</w:t>
            </w:r>
          </w:p>
        </w:tc>
        <w:tc>
          <w:tcPr>
            <w:tcW w:w="8256" w:type="dxa"/>
          </w:tcPr>
          <w:p w:rsidR="00484EA1" w:rsidRPr="009F720B" w:rsidRDefault="00F77C52">
            <w:pPr>
              <w:jc w:val="both"/>
              <w:rPr>
                <w:rFonts w:ascii="Arial" w:hAnsi="Arial" w:cs="Arial"/>
                <w:iCs/>
              </w:rPr>
            </w:pPr>
            <w:r w:rsidRPr="009F720B">
              <w:rPr>
                <w:rFonts w:ascii="Arial" w:hAnsi="Arial" w:cs="Arial"/>
                <w:iCs/>
              </w:rPr>
              <w:t>HBS05579</w:t>
            </w:r>
          </w:p>
          <w:p w:rsidR="00EF47AC" w:rsidRPr="009F720B" w:rsidRDefault="00EF47AC">
            <w:pPr>
              <w:jc w:val="both"/>
              <w:rPr>
                <w:rFonts w:ascii="Arial" w:hAnsi="Arial" w:cs="Arial"/>
                <w:iCs/>
              </w:rPr>
            </w:pPr>
          </w:p>
        </w:tc>
      </w:tr>
      <w:tr w:rsidR="00484EA1" w:rsidRPr="009F720B">
        <w:tc>
          <w:tcPr>
            <w:tcW w:w="2364" w:type="dxa"/>
          </w:tcPr>
          <w:p w:rsidR="00484EA1" w:rsidRPr="009F720B" w:rsidRDefault="00484EA1">
            <w:pPr>
              <w:jc w:val="both"/>
              <w:rPr>
                <w:rFonts w:ascii="Arial" w:hAnsi="Arial" w:cs="Arial"/>
                <w:b/>
                <w:bCs/>
              </w:rPr>
            </w:pPr>
            <w:r w:rsidRPr="009F720B">
              <w:rPr>
                <w:rFonts w:ascii="Arial" w:hAnsi="Arial" w:cs="Arial"/>
                <w:b/>
                <w:bCs/>
              </w:rPr>
              <w:t>Closing Date</w:t>
            </w:r>
          </w:p>
          <w:p w:rsidR="00484EA1" w:rsidRPr="009F720B" w:rsidRDefault="00484EA1">
            <w:pPr>
              <w:jc w:val="both"/>
              <w:rPr>
                <w:rFonts w:ascii="Arial" w:hAnsi="Arial" w:cs="Arial"/>
                <w:b/>
                <w:bCs/>
              </w:rPr>
            </w:pPr>
          </w:p>
        </w:tc>
        <w:tc>
          <w:tcPr>
            <w:tcW w:w="8256" w:type="dxa"/>
          </w:tcPr>
          <w:p w:rsidR="00484EA1" w:rsidRPr="00565FF9" w:rsidRDefault="003A48DA">
            <w:pPr>
              <w:jc w:val="both"/>
              <w:rPr>
                <w:rFonts w:ascii="Arial" w:hAnsi="Arial" w:cs="Arial"/>
                <w:b/>
                <w:iCs/>
              </w:rPr>
            </w:pPr>
            <w:r w:rsidRPr="00565FF9">
              <w:rPr>
                <w:rFonts w:ascii="Arial" w:hAnsi="Arial" w:cs="Arial"/>
                <w:b/>
                <w:iCs/>
              </w:rPr>
              <w:t>Wednesday 15</w:t>
            </w:r>
            <w:r w:rsidRPr="00565FF9">
              <w:rPr>
                <w:rFonts w:ascii="Arial" w:hAnsi="Arial" w:cs="Arial"/>
                <w:b/>
                <w:iCs/>
                <w:vertAlign w:val="superscript"/>
              </w:rPr>
              <w:t>th</w:t>
            </w:r>
            <w:r w:rsidRPr="00565FF9">
              <w:rPr>
                <w:rFonts w:ascii="Arial" w:hAnsi="Arial" w:cs="Arial"/>
                <w:b/>
                <w:iCs/>
              </w:rPr>
              <w:t xml:space="preserve"> </w:t>
            </w:r>
            <w:r w:rsidR="003220F9" w:rsidRPr="00565FF9">
              <w:rPr>
                <w:rFonts w:ascii="Arial" w:hAnsi="Arial" w:cs="Arial"/>
                <w:b/>
                <w:iCs/>
              </w:rPr>
              <w:t>Novem</w:t>
            </w:r>
            <w:r w:rsidRPr="00565FF9">
              <w:rPr>
                <w:rFonts w:ascii="Arial" w:hAnsi="Arial" w:cs="Arial"/>
                <w:b/>
                <w:iCs/>
              </w:rPr>
              <w:t>ber 2017 at 12 noon</w:t>
            </w:r>
          </w:p>
        </w:tc>
      </w:tr>
      <w:tr w:rsidR="00484EA1" w:rsidRPr="009F720B">
        <w:tc>
          <w:tcPr>
            <w:tcW w:w="2364" w:type="dxa"/>
          </w:tcPr>
          <w:p w:rsidR="00484EA1" w:rsidRPr="009F720B" w:rsidRDefault="00484EA1">
            <w:pPr>
              <w:jc w:val="both"/>
              <w:rPr>
                <w:rFonts w:ascii="Arial" w:hAnsi="Arial" w:cs="Arial"/>
                <w:b/>
                <w:bCs/>
              </w:rPr>
            </w:pPr>
            <w:r w:rsidRPr="009F720B">
              <w:rPr>
                <w:rFonts w:ascii="Arial" w:hAnsi="Arial" w:cs="Arial"/>
                <w:b/>
                <w:bCs/>
              </w:rPr>
              <w:t>Proposed Interview Date (s)</w:t>
            </w:r>
          </w:p>
        </w:tc>
        <w:tc>
          <w:tcPr>
            <w:tcW w:w="8256" w:type="dxa"/>
          </w:tcPr>
          <w:p w:rsidR="00484EA1" w:rsidRPr="00565FF9" w:rsidRDefault="003A48DA" w:rsidP="003A48DA">
            <w:pPr>
              <w:jc w:val="both"/>
              <w:rPr>
                <w:rFonts w:ascii="Arial" w:hAnsi="Arial" w:cs="Arial"/>
                <w:b/>
                <w:iCs/>
              </w:rPr>
            </w:pPr>
            <w:r w:rsidRPr="00565FF9">
              <w:rPr>
                <w:rFonts w:ascii="Arial" w:hAnsi="Arial" w:cs="Arial"/>
                <w:b/>
                <w:iCs/>
              </w:rPr>
              <w:t>Mid December</w:t>
            </w:r>
            <w:r w:rsidR="00E27024">
              <w:rPr>
                <w:rFonts w:ascii="Arial" w:hAnsi="Arial" w:cs="Arial"/>
                <w:b/>
                <w:iCs/>
              </w:rPr>
              <w:t xml:space="preserve"> 2017</w:t>
            </w:r>
            <w:r w:rsidRPr="00565FF9">
              <w:rPr>
                <w:rFonts w:ascii="Arial" w:hAnsi="Arial" w:cs="Arial"/>
                <w:b/>
                <w:iCs/>
              </w:rPr>
              <w:t>/Early January</w:t>
            </w:r>
            <w:r w:rsidR="00E27024">
              <w:rPr>
                <w:rFonts w:ascii="Arial" w:hAnsi="Arial" w:cs="Arial"/>
                <w:b/>
                <w:iCs/>
              </w:rPr>
              <w:t xml:space="preserve"> 2018</w:t>
            </w:r>
            <w:bookmarkStart w:id="0" w:name="_GoBack"/>
            <w:bookmarkEnd w:id="0"/>
            <w:r w:rsidRPr="00565FF9">
              <w:rPr>
                <w:rFonts w:ascii="Arial" w:hAnsi="Arial" w:cs="Arial"/>
                <w:b/>
                <w:iCs/>
              </w:rPr>
              <w:t xml:space="preserve"> </w:t>
            </w:r>
          </w:p>
        </w:tc>
      </w:tr>
      <w:tr w:rsidR="00484EA1" w:rsidRPr="009F720B">
        <w:tc>
          <w:tcPr>
            <w:tcW w:w="2364" w:type="dxa"/>
          </w:tcPr>
          <w:p w:rsidR="00484EA1" w:rsidRPr="009F720B" w:rsidRDefault="00484EA1">
            <w:pPr>
              <w:jc w:val="both"/>
              <w:rPr>
                <w:rFonts w:ascii="Arial" w:hAnsi="Arial" w:cs="Arial"/>
                <w:b/>
                <w:bCs/>
              </w:rPr>
            </w:pPr>
            <w:r w:rsidRPr="009F720B">
              <w:rPr>
                <w:rFonts w:ascii="Arial" w:hAnsi="Arial" w:cs="Arial"/>
                <w:b/>
                <w:bCs/>
              </w:rPr>
              <w:t>Taking up Appointment</w:t>
            </w:r>
          </w:p>
        </w:tc>
        <w:tc>
          <w:tcPr>
            <w:tcW w:w="8256" w:type="dxa"/>
          </w:tcPr>
          <w:p w:rsidR="00484EA1" w:rsidRPr="009F720B" w:rsidRDefault="00484EA1">
            <w:pPr>
              <w:jc w:val="both"/>
              <w:rPr>
                <w:rFonts w:ascii="Arial" w:hAnsi="Arial" w:cs="Arial"/>
                <w:iCs/>
              </w:rPr>
            </w:pPr>
            <w:r w:rsidRPr="009F720B">
              <w:rPr>
                <w:rFonts w:ascii="Arial" w:hAnsi="Arial" w:cs="Arial"/>
                <w:iCs/>
              </w:rPr>
              <w:t>A start date will be indicated at job offer stage</w:t>
            </w:r>
            <w:r w:rsidR="004967B8" w:rsidRPr="009F720B">
              <w:rPr>
                <w:rFonts w:ascii="Arial" w:hAnsi="Arial" w:cs="Arial"/>
                <w:iCs/>
              </w:rPr>
              <w:t>.</w:t>
            </w:r>
          </w:p>
        </w:tc>
      </w:tr>
      <w:tr w:rsidR="00484EA1" w:rsidRPr="009F720B">
        <w:tc>
          <w:tcPr>
            <w:tcW w:w="2364" w:type="dxa"/>
          </w:tcPr>
          <w:p w:rsidR="00484EA1" w:rsidRPr="009F720B" w:rsidRDefault="00484EA1">
            <w:pPr>
              <w:jc w:val="both"/>
              <w:rPr>
                <w:rFonts w:ascii="Arial" w:hAnsi="Arial" w:cs="Arial"/>
                <w:b/>
                <w:bCs/>
              </w:rPr>
            </w:pPr>
            <w:r w:rsidRPr="009F720B">
              <w:rPr>
                <w:rFonts w:ascii="Arial" w:hAnsi="Arial" w:cs="Arial"/>
                <w:b/>
                <w:bCs/>
              </w:rPr>
              <w:t>Location of Post</w:t>
            </w:r>
          </w:p>
        </w:tc>
        <w:tc>
          <w:tcPr>
            <w:tcW w:w="8256" w:type="dxa"/>
          </w:tcPr>
          <w:p w:rsidR="009162B1" w:rsidRDefault="009162B1" w:rsidP="00EF47AC">
            <w:pPr>
              <w:jc w:val="both"/>
              <w:rPr>
                <w:rFonts w:ascii="Arial" w:hAnsi="Arial" w:cs="Arial"/>
                <w:b/>
              </w:rPr>
            </w:pPr>
            <w:r>
              <w:rPr>
                <w:rFonts w:ascii="Arial" w:hAnsi="Arial" w:cs="Arial"/>
                <w:b/>
              </w:rPr>
              <w:t>Naas General Hospital</w:t>
            </w:r>
            <w:r w:rsidR="006A5B74">
              <w:rPr>
                <w:rFonts w:ascii="Arial" w:hAnsi="Arial" w:cs="Arial"/>
                <w:b/>
              </w:rPr>
              <w:t>, Naas, Co Kildare</w:t>
            </w:r>
          </w:p>
          <w:p w:rsidR="00EF47AC" w:rsidRPr="009F720B" w:rsidRDefault="00F77C52" w:rsidP="00EF47AC">
            <w:pPr>
              <w:jc w:val="both"/>
              <w:rPr>
                <w:rFonts w:ascii="Arial" w:hAnsi="Arial" w:cs="Arial"/>
                <w:b/>
              </w:rPr>
            </w:pPr>
            <w:r w:rsidRPr="009F720B">
              <w:rPr>
                <w:rFonts w:ascii="Arial" w:hAnsi="Arial" w:cs="Arial"/>
                <w:b/>
              </w:rPr>
              <w:t>Dublin Midlands Hospital Group</w:t>
            </w:r>
          </w:p>
          <w:p w:rsidR="00EF47AC" w:rsidRPr="009F720B" w:rsidRDefault="00EF47AC" w:rsidP="00EF47AC">
            <w:pPr>
              <w:jc w:val="both"/>
              <w:rPr>
                <w:rFonts w:ascii="Arial" w:hAnsi="Arial" w:cs="Arial"/>
              </w:rPr>
            </w:pPr>
          </w:p>
          <w:p w:rsidR="00EF47AC" w:rsidRPr="009F720B" w:rsidRDefault="00EF47AC" w:rsidP="00EF47AC">
            <w:pPr>
              <w:jc w:val="both"/>
              <w:rPr>
                <w:rFonts w:ascii="Arial" w:hAnsi="Arial" w:cs="Arial"/>
                <w:iCs/>
              </w:rPr>
            </w:pPr>
            <w:r w:rsidRPr="009F720B">
              <w:rPr>
                <w:rFonts w:ascii="Arial" w:hAnsi="Arial" w:cs="Arial"/>
                <w:iCs/>
              </w:rPr>
              <w:t xml:space="preserve">There is one initial permanent whole-time </w:t>
            </w:r>
            <w:r w:rsidR="00A75475" w:rsidRPr="009F720B">
              <w:rPr>
                <w:rFonts w:ascii="Arial" w:hAnsi="Arial" w:cs="Arial"/>
                <w:iCs/>
              </w:rPr>
              <w:t>vacancy</w:t>
            </w:r>
            <w:r w:rsidRPr="009F720B">
              <w:rPr>
                <w:rFonts w:ascii="Arial" w:hAnsi="Arial" w:cs="Arial"/>
                <w:iCs/>
              </w:rPr>
              <w:t xml:space="preserve"> available in </w:t>
            </w:r>
            <w:r w:rsidR="00F77C52" w:rsidRPr="009F720B">
              <w:rPr>
                <w:rFonts w:ascii="Arial" w:hAnsi="Arial" w:cs="Arial"/>
                <w:iCs/>
              </w:rPr>
              <w:t>Naas General Hospital</w:t>
            </w:r>
            <w:r w:rsidR="00A75475" w:rsidRPr="009F720B">
              <w:rPr>
                <w:rFonts w:ascii="Arial" w:hAnsi="Arial" w:cs="Arial"/>
                <w:iCs/>
              </w:rPr>
              <w:t>.</w:t>
            </w:r>
          </w:p>
          <w:p w:rsidR="00A75475" w:rsidRPr="009F720B" w:rsidRDefault="00A75475" w:rsidP="00EF47AC">
            <w:pPr>
              <w:jc w:val="both"/>
              <w:rPr>
                <w:rFonts w:ascii="Arial" w:hAnsi="Arial" w:cs="Arial"/>
                <w:iCs/>
              </w:rPr>
            </w:pPr>
          </w:p>
          <w:p w:rsidR="00EF47AC" w:rsidRPr="009F720B" w:rsidRDefault="00EF47AC" w:rsidP="00EF47AC">
            <w:pPr>
              <w:jc w:val="both"/>
              <w:rPr>
                <w:rFonts w:ascii="Arial" w:hAnsi="Arial" w:cs="Arial"/>
                <w:b/>
              </w:rPr>
            </w:pPr>
            <w:r w:rsidRPr="009F720B">
              <w:rPr>
                <w:rFonts w:ascii="Arial" w:hAnsi="Arial" w:cs="Arial"/>
                <w:iCs/>
              </w:rPr>
              <w:t xml:space="preserve">A panel may be formed as a result of this campaign for </w:t>
            </w:r>
            <w:r w:rsidR="006A5B74">
              <w:rPr>
                <w:rFonts w:ascii="Arial" w:hAnsi="Arial" w:cs="Arial"/>
                <w:b/>
              </w:rPr>
              <w:t>Naas General Hospital, Naas, Co Kildare,</w:t>
            </w:r>
            <w:r w:rsidR="00F77C52" w:rsidRPr="009F720B">
              <w:rPr>
                <w:rFonts w:ascii="Arial" w:hAnsi="Arial" w:cs="Arial"/>
                <w:b/>
              </w:rPr>
              <w:t xml:space="preserve"> </w:t>
            </w:r>
            <w:r w:rsidRPr="009F720B">
              <w:rPr>
                <w:rFonts w:ascii="Arial" w:hAnsi="Arial" w:cs="Arial"/>
                <w:iCs/>
              </w:rPr>
              <w:t xml:space="preserve">from which current and future, permanent and specified purpose vacancies of full or part-time duration may be filled. </w:t>
            </w:r>
          </w:p>
          <w:p w:rsidR="00484EA1" w:rsidRPr="009F720B" w:rsidRDefault="00484EA1">
            <w:pPr>
              <w:ind w:left="360"/>
              <w:jc w:val="both"/>
              <w:rPr>
                <w:rFonts w:ascii="Arial" w:hAnsi="Arial" w:cs="Arial"/>
                <w:i/>
                <w:iCs/>
              </w:rPr>
            </w:pPr>
          </w:p>
        </w:tc>
      </w:tr>
      <w:tr w:rsidR="003949FC" w:rsidRPr="009F720B">
        <w:tc>
          <w:tcPr>
            <w:tcW w:w="2364" w:type="dxa"/>
          </w:tcPr>
          <w:p w:rsidR="003949FC" w:rsidRPr="009F720B" w:rsidRDefault="003949FC">
            <w:pPr>
              <w:jc w:val="both"/>
              <w:rPr>
                <w:rFonts w:ascii="Arial" w:hAnsi="Arial" w:cs="Arial"/>
                <w:b/>
                <w:bCs/>
              </w:rPr>
            </w:pPr>
            <w:r w:rsidRPr="009F720B">
              <w:rPr>
                <w:rFonts w:ascii="Arial" w:hAnsi="Arial" w:cs="Arial"/>
                <w:b/>
                <w:bCs/>
              </w:rPr>
              <w:t>Informal Enquiries</w:t>
            </w:r>
          </w:p>
        </w:tc>
        <w:tc>
          <w:tcPr>
            <w:tcW w:w="8256" w:type="dxa"/>
          </w:tcPr>
          <w:p w:rsidR="009F720B" w:rsidRPr="009F720B" w:rsidRDefault="009F720B" w:rsidP="009F720B">
            <w:pPr>
              <w:jc w:val="both"/>
              <w:rPr>
                <w:rFonts w:ascii="Arial" w:hAnsi="Arial" w:cs="Arial"/>
              </w:rPr>
            </w:pPr>
            <w:r w:rsidRPr="009F720B">
              <w:rPr>
                <w:rFonts w:ascii="Arial" w:hAnsi="Arial" w:cs="Arial"/>
              </w:rPr>
              <w:t>Joan Elliott, Occupational Therapy Manager</w:t>
            </w:r>
          </w:p>
          <w:p w:rsidR="009F720B" w:rsidRPr="009F720B" w:rsidRDefault="009F720B" w:rsidP="009F720B">
            <w:pPr>
              <w:jc w:val="both"/>
              <w:rPr>
                <w:rFonts w:ascii="Arial" w:hAnsi="Arial" w:cs="Arial"/>
              </w:rPr>
            </w:pPr>
            <w:r w:rsidRPr="009F720B">
              <w:rPr>
                <w:rFonts w:ascii="Arial" w:hAnsi="Arial" w:cs="Arial"/>
              </w:rPr>
              <w:t>joan.elliott@hse.ie</w:t>
            </w:r>
          </w:p>
          <w:p w:rsidR="000D486B" w:rsidRPr="009F720B" w:rsidRDefault="009F720B" w:rsidP="009F720B">
            <w:pPr>
              <w:jc w:val="both"/>
              <w:rPr>
                <w:rFonts w:ascii="Arial" w:hAnsi="Arial" w:cs="Arial"/>
                <w:b/>
              </w:rPr>
            </w:pPr>
            <w:r w:rsidRPr="009F720B">
              <w:rPr>
                <w:rFonts w:ascii="Arial" w:hAnsi="Arial" w:cs="Arial"/>
              </w:rPr>
              <w:t>Phone: 045 843030</w:t>
            </w:r>
          </w:p>
        </w:tc>
      </w:tr>
      <w:tr w:rsidR="00484EA1" w:rsidRPr="009F720B">
        <w:tc>
          <w:tcPr>
            <w:tcW w:w="2364" w:type="dxa"/>
          </w:tcPr>
          <w:p w:rsidR="00484EA1" w:rsidRPr="009F720B" w:rsidRDefault="00484EA1">
            <w:pPr>
              <w:jc w:val="both"/>
              <w:rPr>
                <w:rFonts w:ascii="Arial" w:hAnsi="Arial" w:cs="Arial"/>
                <w:b/>
                <w:bCs/>
              </w:rPr>
            </w:pPr>
            <w:r w:rsidRPr="009F720B">
              <w:rPr>
                <w:rFonts w:ascii="Arial" w:hAnsi="Arial" w:cs="Arial"/>
                <w:b/>
                <w:bCs/>
              </w:rPr>
              <w:t>Details of Service</w:t>
            </w:r>
          </w:p>
          <w:p w:rsidR="00484EA1" w:rsidRPr="009F720B" w:rsidRDefault="00484EA1">
            <w:pPr>
              <w:jc w:val="both"/>
              <w:rPr>
                <w:rFonts w:ascii="Arial" w:hAnsi="Arial" w:cs="Arial"/>
                <w:b/>
                <w:bCs/>
              </w:rPr>
            </w:pPr>
          </w:p>
        </w:tc>
        <w:tc>
          <w:tcPr>
            <w:tcW w:w="8256" w:type="dxa"/>
          </w:tcPr>
          <w:p w:rsidR="009F720B" w:rsidRPr="009F720B" w:rsidRDefault="009F720B" w:rsidP="009F720B">
            <w:pPr>
              <w:rPr>
                <w:rFonts w:ascii="Arial" w:hAnsi="Arial" w:cs="Arial"/>
              </w:rPr>
            </w:pPr>
            <w:r w:rsidRPr="009F720B">
              <w:rPr>
                <w:rFonts w:ascii="Arial" w:hAnsi="Arial" w:cs="Arial"/>
              </w:rPr>
              <w:t>10 WTE staff in the department – 1 WTE x OT Manager, 4.5WTE x Senior Occupational Therapists, 3 WTE x Staff Grade Occupational Therapists,1W TE x OT Assistant and  0.5WTE x Clerical support</w:t>
            </w:r>
          </w:p>
          <w:p w:rsidR="009F720B" w:rsidRPr="009F720B" w:rsidRDefault="009F720B" w:rsidP="009F720B">
            <w:pPr>
              <w:rPr>
                <w:rFonts w:ascii="Arial" w:hAnsi="Arial" w:cs="Arial"/>
              </w:rPr>
            </w:pPr>
          </w:p>
          <w:p w:rsidR="009F720B" w:rsidRPr="009F720B" w:rsidRDefault="009F720B" w:rsidP="009F720B">
            <w:pPr>
              <w:rPr>
                <w:rFonts w:ascii="Arial" w:hAnsi="Arial" w:cs="Arial"/>
              </w:rPr>
            </w:pPr>
            <w:r w:rsidRPr="009F720B">
              <w:rPr>
                <w:rFonts w:ascii="Arial" w:hAnsi="Arial" w:cs="Arial"/>
              </w:rPr>
              <w:t>The Occupational Therapy Department provides a service to all in patients, a 10 bedded stroke service, Emergency Departyment,  Day Hospital, Consultant Geriatrician outpatient clinics and Rheumatology outpatients.</w:t>
            </w:r>
          </w:p>
          <w:p w:rsidR="009F720B" w:rsidRPr="009F720B" w:rsidRDefault="009F720B" w:rsidP="009F720B">
            <w:pPr>
              <w:rPr>
                <w:rFonts w:ascii="Arial" w:hAnsi="Arial" w:cs="Arial"/>
              </w:rPr>
            </w:pPr>
          </w:p>
          <w:p w:rsidR="009F720B" w:rsidRPr="009F720B" w:rsidRDefault="009F720B" w:rsidP="009F720B">
            <w:pPr>
              <w:rPr>
                <w:rFonts w:ascii="Arial" w:hAnsi="Arial" w:cs="Arial"/>
              </w:rPr>
            </w:pPr>
            <w:r w:rsidRPr="009F720B">
              <w:rPr>
                <w:rFonts w:ascii="Arial" w:hAnsi="Arial" w:cs="Arial"/>
              </w:rPr>
              <w:t>The Occupational Therapists help facilitate a timely, co-ordinated and safe discharge to those patients referred to them. They provide all equipment that is deemed necessary for discharge.</w:t>
            </w:r>
          </w:p>
          <w:p w:rsidR="009F720B" w:rsidRPr="009F720B" w:rsidRDefault="009F720B" w:rsidP="009F720B">
            <w:pPr>
              <w:rPr>
                <w:rFonts w:ascii="Arial" w:hAnsi="Arial" w:cs="Arial"/>
              </w:rPr>
            </w:pPr>
          </w:p>
          <w:p w:rsidR="009F720B" w:rsidRPr="009F720B" w:rsidRDefault="009F720B" w:rsidP="009F720B">
            <w:pPr>
              <w:rPr>
                <w:rFonts w:ascii="Arial" w:hAnsi="Arial" w:cs="Arial"/>
                <w:iCs/>
              </w:rPr>
            </w:pPr>
            <w:r w:rsidRPr="009F720B">
              <w:rPr>
                <w:rFonts w:ascii="Arial" w:hAnsi="Arial" w:cs="Arial"/>
              </w:rPr>
              <w:t xml:space="preserve">www.naashospital.ie  </w:t>
            </w:r>
          </w:p>
          <w:p w:rsidR="00982024" w:rsidRPr="009F720B" w:rsidRDefault="00982024" w:rsidP="00982024">
            <w:pPr>
              <w:jc w:val="both"/>
              <w:rPr>
                <w:rFonts w:ascii="Arial" w:hAnsi="Arial" w:cs="Arial"/>
                <w:iCs/>
              </w:rPr>
            </w:pPr>
          </w:p>
        </w:tc>
      </w:tr>
      <w:tr w:rsidR="00484EA1" w:rsidRPr="009F720B">
        <w:tc>
          <w:tcPr>
            <w:tcW w:w="2364" w:type="dxa"/>
          </w:tcPr>
          <w:p w:rsidR="00484EA1" w:rsidRPr="009F720B" w:rsidRDefault="00484EA1">
            <w:pPr>
              <w:jc w:val="both"/>
              <w:rPr>
                <w:rFonts w:ascii="Arial" w:hAnsi="Arial" w:cs="Arial"/>
                <w:b/>
                <w:bCs/>
              </w:rPr>
            </w:pPr>
            <w:r w:rsidRPr="009F720B">
              <w:rPr>
                <w:rFonts w:ascii="Arial" w:hAnsi="Arial" w:cs="Arial"/>
                <w:b/>
                <w:bCs/>
              </w:rPr>
              <w:t>Reporting Relationship</w:t>
            </w:r>
          </w:p>
        </w:tc>
        <w:tc>
          <w:tcPr>
            <w:tcW w:w="8256" w:type="dxa"/>
          </w:tcPr>
          <w:p w:rsidR="009F720B" w:rsidRPr="009F720B" w:rsidRDefault="009F720B" w:rsidP="009F720B">
            <w:pPr>
              <w:jc w:val="both"/>
              <w:rPr>
                <w:rFonts w:ascii="Arial" w:hAnsi="Arial" w:cs="Arial"/>
                <w:iCs/>
              </w:rPr>
            </w:pPr>
            <w:r w:rsidRPr="009F720B">
              <w:rPr>
                <w:rFonts w:ascii="Arial" w:hAnsi="Arial" w:cs="Arial"/>
                <w:iCs/>
              </w:rPr>
              <w:t>Reports to Occupational Therapist Manager or delegated Occupational Therapist.</w:t>
            </w:r>
          </w:p>
          <w:p w:rsidR="009F720B" w:rsidRPr="009F720B" w:rsidRDefault="009F720B" w:rsidP="009F720B">
            <w:pPr>
              <w:jc w:val="both"/>
              <w:rPr>
                <w:rFonts w:ascii="Arial" w:hAnsi="Arial" w:cs="Arial"/>
                <w:iCs/>
              </w:rPr>
            </w:pPr>
            <w:r w:rsidRPr="009F720B">
              <w:rPr>
                <w:rFonts w:ascii="Arial" w:hAnsi="Arial" w:cs="Arial"/>
                <w:iCs/>
              </w:rPr>
              <w:t>Works as part of the Occupational Therapy team</w:t>
            </w:r>
          </w:p>
          <w:p w:rsidR="00982024" w:rsidRPr="009F720B" w:rsidRDefault="00982024" w:rsidP="00982024">
            <w:pPr>
              <w:jc w:val="both"/>
              <w:rPr>
                <w:rFonts w:ascii="Arial" w:hAnsi="Arial" w:cs="Arial"/>
                <w:b/>
                <w:iCs/>
              </w:rPr>
            </w:pPr>
          </w:p>
        </w:tc>
      </w:tr>
      <w:tr w:rsidR="00484EA1" w:rsidRPr="009F720B">
        <w:tc>
          <w:tcPr>
            <w:tcW w:w="2364" w:type="dxa"/>
          </w:tcPr>
          <w:p w:rsidR="00484EA1" w:rsidRPr="009F720B" w:rsidRDefault="00484EA1">
            <w:pPr>
              <w:jc w:val="both"/>
              <w:rPr>
                <w:rFonts w:ascii="Arial" w:hAnsi="Arial" w:cs="Arial"/>
                <w:b/>
                <w:bCs/>
              </w:rPr>
            </w:pPr>
            <w:r w:rsidRPr="009F720B">
              <w:rPr>
                <w:rFonts w:ascii="Arial" w:hAnsi="Arial" w:cs="Arial"/>
                <w:b/>
                <w:bCs/>
              </w:rPr>
              <w:t xml:space="preserve">Purpose of the Post </w:t>
            </w:r>
          </w:p>
          <w:p w:rsidR="00484EA1" w:rsidRPr="009F720B" w:rsidRDefault="00484EA1">
            <w:pPr>
              <w:jc w:val="both"/>
              <w:rPr>
                <w:rFonts w:ascii="Arial" w:hAnsi="Arial" w:cs="Arial"/>
                <w:b/>
                <w:bCs/>
              </w:rPr>
            </w:pPr>
          </w:p>
        </w:tc>
        <w:tc>
          <w:tcPr>
            <w:tcW w:w="8256" w:type="dxa"/>
          </w:tcPr>
          <w:p w:rsidR="009F720B" w:rsidRPr="009F720B" w:rsidRDefault="009F720B" w:rsidP="009F720B">
            <w:pPr>
              <w:jc w:val="both"/>
              <w:rPr>
                <w:rFonts w:ascii="Arial" w:hAnsi="Arial" w:cs="Arial"/>
                <w:iCs/>
              </w:rPr>
            </w:pPr>
            <w:r w:rsidRPr="009F720B">
              <w:rPr>
                <w:rFonts w:ascii="Arial" w:hAnsi="Arial" w:cs="Arial"/>
                <w:iCs/>
              </w:rPr>
              <w:t>Provides group and individual programmes for patients under the supervision of the Occupational Therapist. When the clerical Officer is off on leave the OTA also provides clerical support to the OT Department.</w:t>
            </w:r>
          </w:p>
          <w:p w:rsidR="00484EA1" w:rsidRPr="009F720B" w:rsidRDefault="00484EA1">
            <w:pPr>
              <w:jc w:val="both"/>
              <w:rPr>
                <w:rFonts w:ascii="Arial" w:hAnsi="Arial" w:cs="Arial"/>
              </w:rPr>
            </w:pPr>
          </w:p>
        </w:tc>
      </w:tr>
      <w:tr w:rsidR="00484EA1" w:rsidRPr="009F720B">
        <w:tc>
          <w:tcPr>
            <w:tcW w:w="2364" w:type="dxa"/>
          </w:tcPr>
          <w:p w:rsidR="00484EA1" w:rsidRPr="009F720B" w:rsidRDefault="00484EA1">
            <w:pPr>
              <w:jc w:val="both"/>
              <w:rPr>
                <w:rFonts w:ascii="Arial" w:hAnsi="Arial" w:cs="Arial"/>
                <w:b/>
                <w:bCs/>
              </w:rPr>
            </w:pPr>
            <w:r w:rsidRPr="009F720B">
              <w:rPr>
                <w:rFonts w:ascii="Arial" w:hAnsi="Arial" w:cs="Arial"/>
                <w:b/>
                <w:bCs/>
              </w:rPr>
              <w:t>Principal Duties and Responsibilities</w:t>
            </w:r>
          </w:p>
          <w:p w:rsidR="00484EA1" w:rsidRPr="009F720B" w:rsidRDefault="00484EA1">
            <w:pPr>
              <w:jc w:val="both"/>
              <w:rPr>
                <w:rFonts w:ascii="Arial" w:hAnsi="Arial" w:cs="Arial"/>
                <w:b/>
                <w:bCs/>
              </w:rPr>
            </w:pPr>
          </w:p>
        </w:tc>
        <w:tc>
          <w:tcPr>
            <w:tcW w:w="8256" w:type="dxa"/>
          </w:tcPr>
          <w:p w:rsidR="009F720B" w:rsidRPr="009F720B" w:rsidRDefault="009F720B" w:rsidP="009F720B">
            <w:pPr>
              <w:rPr>
                <w:rFonts w:ascii="Arial" w:hAnsi="Arial" w:cs="Arial"/>
                <w:b/>
                <w:u w:val="single"/>
                <w:lang w:val="en-US"/>
              </w:rPr>
            </w:pPr>
            <w:r w:rsidRPr="009F720B">
              <w:rPr>
                <w:rFonts w:ascii="Arial" w:hAnsi="Arial" w:cs="Arial"/>
                <w:b/>
                <w:u w:val="single"/>
                <w:lang w:val="en-US"/>
              </w:rPr>
              <w:t>Departmental Duties</w:t>
            </w:r>
          </w:p>
          <w:p w:rsidR="009F720B" w:rsidRPr="009F720B" w:rsidRDefault="009F720B" w:rsidP="009F720B">
            <w:pPr>
              <w:pStyle w:val="ListParagraph"/>
              <w:rPr>
                <w:rFonts w:ascii="Arial" w:hAnsi="Arial" w:cs="Arial"/>
                <w:lang w:val="en-US"/>
              </w:rPr>
            </w:pPr>
          </w:p>
          <w:p w:rsidR="009F720B" w:rsidRPr="009F720B" w:rsidRDefault="009F720B" w:rsidP="009F720B">
            <w:pPr>
              <w:pStyle w:val="ListParagraph"/>
              <w:numPr>
                <w:ilvl w:val="0"/>
                <w:numId w:val="9"/>
              </w:numPr>
              <w:rPr>
                <w:rFonts w:ascii="Arial" w:hAnsi="Arial" w:cs="Arial"/>
                <w:lang w:val="en-US"/>
              </w:rPr>
            </w:pPr>
            <w:r w:rsidRPr="009F720B">
              <w:rPr>
                <w:rFonts w:ascii="Arial" w:hAnsi="Arial" w:cs="Arial"/>
                <w:lang w:val="en-US"/>
              </w:rPr>
              <w:t>Carry out the administrative and clerical duties required to support the Occupational Therapy staff and the Occupational Therapy department</w:t>
            </w:r>
          </w:p>
          <w:p w:rsidR="009F720B" w:rsidRPr="009F720B" w:rsidRDefault="009F720B" w:rsidP="009F720B">
            <w:pPr>
              <w:pStyle w:val="ListParagraph"/>
              <w:rPr>
                <w:rFonts w:ascii="Arial" w:hAnsi="Arial" w:cs="Arial"/>
                <w:lang w:val="en-US"/>
              </w:rPr>
            </w:pPr>
          </w:p>
          <w:p w:rsidR="009F720B" w:rsidRPr="009F720B" w:rsidRDefault="009F720B" w:rsidP="009F720B">
            <w:pPr>
              <w:pStyle w:val="ListParagraph"/>
              <w:numPr>
                <w:ilvl w:val="0"/>
                <w:numId w:val="9"/>
              </w:numPr>
              <w:rPr>
                <w:rFonts w:ascii="Arial" w:hAnsi="Arial" w:cs="Arial"/>
                <w:lang w:val="en-US"/>
              </w:rPr>
            </w:pPr>
            <w:r w:rsidRPr="009F720B">
              <w:rPr>
                <w:rFonts w:ascii="Arial" w:hAnsi="Arial" w:cs="Arial"/>
                <w:lang w:val="en-US"/>
              </w:rPr>
              <w:t xml:space="preserve">General upkeep and maintenance of intervention areas in keeping with infection control and health and safety standards. </w:t>
            </w:r>
          </w:p>
          <w:p w:rsidR="009F720B" w:rsidRPr="009F720B" w:rsidRDefault="009F720B" w:rsidP="009F720B">
            <w:pPr>
              <w:rPr>
                <w:rFonts w:ascii="Arial" w:hAnsi="Arial" w:cs="Arial"/>
                <w:lang w:val="en-US"/>
              </w:rPr>
            </w:pPr>
          </w:p>
          <w:p w:rsidR="009F720B" w:rsidRPr="009F720B" w:rsidRDefault="009F720B" w:rsidP="009F720B">
            <w:pPr>
              <w:pStyle w:val="ListParagraph"/>
              <w:numPr>
                <w:ilvl w:val="0"/>
                <w:numId w:val="9"/>
              </w:numPr>
              <w:rPr>
                <w:rFonts w:ascii="Arial" w:hAnsi="Arial" w:cs="Arial"/>
                <w:lang w:val="en-US"/>
              </w:rPr>
            </w:pPr>
            <w:r w:rsidRPr="009F720B">
              <w:rPr>
                <w:rFonts w:ascii="Arial" w:hAnsi="Arial" w:cs="Arial"/>
                <w:lang w:val="en-US"/>
              </w:rPr>
              <w:t>To maintain / clean equipment and treatment areas as requested</w:t>
            </w:r>
          </w:p>
          <w:p w:rsidR="009F720B" w:rsidRPr="009F720B" w:rsidRDefault="009F720B" w:rsidP="009F720B">
            <w:pPr>
              <w:pStyle w:val="ListParagraph"/>
              <w:rPr>
                <w:rFonts w:ascii="Arial" w:hAnsi="Arial" w:cs="Arial"/>
                <w:lang w:val="en-US"/>
              </w:rPr>
            </w:pPr>
          </w:p>
          <w:p w:rsidR="009F720B" w:rsidRPr="009F720B" w:rsidRDefault="009F720B" w:rsidP="009F720B">
            <w:pPr>
              <w:pStyle w:val="ListParagraph"/>
              <w:numPr>
                <w:ilvl w:val="0"/>
                <w:numId w:val="9"/>
              </w:numPr>
              <w:rPr>
                <w:rFonts w:ascii="Arial" w:hAnsi="Arial" w:cs="Arial"/>
                <w:lang w:val="en-US"/>
              </w:rPr>
            </w:pPr>
            <w:r w:rsidRPr="009F720B">
              <w:rPr>
                <w:rFonts w:ascii="Arial" w:hAnsi="Arial" w:cs="Arial"/>
                <w:lang w:val="en-US"/>
              </w:rPr>
              <w:t xml:space="preserve">Carry out ordering and organisation of materials and equipment for occupational </w:t>
            </w:r>
            <w:r w:rsidRPr="009F720B">
              <w:rPr>
                <w:rFonts w:ascii="Arial" w:hAnsi="Arial" w:cs="Arial"/>
                <w:lang w:val="en-US"/>
              </w:rPr>
              <w:lastRenderedPageBreak/>
              <w:t>therapy programme as directed by occupational therapist</w:t>
            </w:r>
          </w:p>
          <w:p w:rsidR="009F720B" w:rsidRPr="009F720B" w:rsidRDefault="009F720B" w:rsidP="009F720B">
            <w:pPr>
              <w:pStyle w:val="ListParagraph"/>
              <w:rPr>
                <w:rFonts w:ascii="Arial" w:hAnsi="Arial" w:cs="Arial"/>
                <w:lang w:val="en-US"/>
              </w:rPr>
            </w:pPr>
          </w:p>
          <w:p w:rsidR="009F720B" w:rsidRPr="009F720B" w:rsidRDefault="009F720B" w:rsidP="009F720B">
            <w:pPr>
              <w:pStyle w:val="ListParagraph"/>
              <w:numPr>
                <w:ilvl w:val="0"/>
                <w:numId w:val="9"/>
              </w:numPr>
              <w:rPr>
                <w:rFonts w:ascii="Arial" w:hAnsi="Arial" w:cs="Arial"/>
                <w:lang w:val="en-US"/>
              </w:rPr>
            </w:pPr>
            <w:r w:rsidRPr="009F720B">
              <w:rPr>
                <w:rFonts w:ascii="Arial" w:hAnsi="Arial" w:cs="Arial"/>
                <w:lang w:val="en-US"/>
              </w:rPr>
              <w:t>Carry out the ordering of stock and equipment for the department</w:t>
            </w:r>
          </w:p>
          <w:p w:rsidR="009F720B" w:rsidRPr="009F720B" w:rsidRDefault="009F720B" w:rsidP="009F720B">
            <w:pPr>
              <w:pStyle w:val="ListParagraph"/>
              <w:rPr>
                <w:rFonts w:ascii="Arial" w:hAnsi="Arial" w:cs="Arial"/>
                <w:lang w:val="en-US"/>
              </w:rPr>
            </w:pPr>
          </w:p>
          <w:p w:rsidR="009F720B" w:rsidRPr="009F720B" w:rsidRDefault="009F720B" w:rsidP="009F720B">
            <w:pPr>
              <w:pStyle w:val="ListParagraph"/>
              <w:numPr>
                <w:ilvl w:val="0"/>
                <w:numId w:val="9"/>
              </w:numPr>
              <w:rPr>
                <w:rFonts w:ascii="Arial" w:hAnsi="Arial" w:cs="Arial"/>
                <w:lang w:val="en-US"/>
              </w:rPr>
            </w:pPr>
            <w:r w:rsidRPr="009F720B">
              <w:rPr>
                <w:rFonts w:ascii="Arial" w:hAnsi="Arial" w:cs="Arial"/>
                <w:lang w:val="en-US"/>
              </w:rPr>
              <w:t>As part of Occupational Therapy team contribute to service planning and development.</w:t>
            </w:r>
          </w:p>
          <w:p w:rsidR="009F720B" w:rsidRPr="009F720B" w:rsidRDefault="009F720B" w:rsidP="009F720B">
            <w:pPr>
              <w:pStyle w:val="ListParagraph"/>
              <w:rPr>
                <w:rFonts w:ascii="Arial" w:hAnsi="Arial" w:cs="Arial"/>
                <w:lang w:val="en-US"/>
              </w:rPr>
            </w:pPr>
          </w:p>
          <w:p w:rsidR="009F720B" w:rsidRPr="009F720B" w:rsidRDefault="009F720B" w:rsidP="009F720B">
            <w:pPr>
              <w:rPr>
                <w:rFonts w:ascii="Arial" w:hAnsi="Arial" w:cs="Arial"/>
                <w:b/>
                <w:u w:val="single"/>
                <w:lang w:val="en-US"/>
              </w:rPr>
            </w:pPr>
            <w:r w:rsidRPr="009F720B">
              <w:rPr>
                <w:rFonts w:ascii="Arial" w:hAnsi="Arial" w:cs="Arial"/>
                <w:b/>
                <w:u w:val="single"/>
                <w:lang w:val="en-US"/>
              </w:rPr>
              <w:t>Clinical Duties</w:t>
            </w:r>
          </w:p>
          <w:p w:rsidR="009F720B" w:rsidRPr="009F720B" w:rsidRDefault="009F720B" w:rsidP="009F720B">
            <w:pPr>
              <w:rPr>
                <w:rFonts w:ascii="Arial" w:hAnsi="Arial" w:cs="Arial"/>
                <w:b/>
                <w:sz w:val="10"/>
                <w:szCs w:val="10"/>
                <w:u w:val="single"/>
                <w:lang w:val="en-US"/>
              </w:rPr>
            </w:pPr>
          </w:p>
          <w:p w:rsidR="009F720B" w:rsidRPr="009F720B" w:rsidRDefault="009F720B" w:rsidP="009F720B">
            <w:pPr>
              <w:rPr>
                <w:rFonts w:ascii="Arial" w:hAnsi="Arial" w:cs="Arial"/>
                <w:i/>
              </w:rPr>
            </w:pPr>
            <w:r w:rsidRPr="009F720B">
              <w:rPr>
                <w:rFonts w:ascii="Arial" w:hAnsi="Arial" w:cs="Arial"/>
                <w:i/>
              </w:rPr>
              <w:t>The Occupational Therapy Assistant will:</w:t>
            </w:r>
          </w:p>
          <w:p w:rsidR="009F720B" w:rsidRPr="009F720B" w:rsidRDefault="009F720B" w:rsidP="009F720B">
            <w:pPr>
              <w:rPr>
                <w:rFonts w:ascii="Arial" w:hAnsi="Arial" w:cs="Arial"/>
                <w:b/>
                <w:u w:val="single"/>
                <w:lang w:val="en-US"/>
              </w:rPr>
            </w:pPr>
          </w:p>
          <w:p w:rsidR="009F720B" w:rsidRPr="009F720B" w:rsidRDefault="009F720B" w:rsidP="009F720B">
            <w:pPr>
              <w:pStyle w:val="ListParagraph"/>
              <w:numPr>
                <w:ilvl w:val="0"/>
                <w:numId w:val="10"/>
              </w:numPr>
              <w:rPr>
                <w:rFonts w:ascii="Arial" w:hAnsi="Arial" w:cs="Arial"/>
                <w:lang w:val="en-US"/>
              </w:rPr>
            </w:pPr>
            <w:r w:rsidRPr="009F720B">
              <w:rPr>
                <w:rFonts w:ascii="Arial" w:hAnsi="Arial" w:cs="Arial"/>
                <w:lang w:val="en-US"/>
              </w:rPr>
              <w:t>To carry out generic programmes and groups for patients to the specifications agreed with the Occupational Therapist Supervisor and treating Occupational Therapists</w:t>
            </w:r>
          </w:p>
          <w:p w:rsidR="009F720B" w:rsidRPr="009F720B" w:rsidRDefault="009F720B" w:rsidP="009F720B">
            <w:pPr>
              <w:pStyle w:val="ListParagraph"/>
              <w:rPr>
                <w:rFonts w:ascii="Arial" w:hAnsi="Arial" w:cs="Arial"/>
                <w:lang w:val="en-US"/>
              </w:rPr>
            </w:pPr>
          </w:p>
          <w:p w:rsidR="009F720B" w:rsidRPr="009F720B" w:rsidRDefault="009F720B" w:rsidP="009F720B">
            <w:pPr>
              <w:pStyle w:val="ListParagraph"/>
              <w:numPr>
                <w:ilvl w:val="0"/>
                <w:numId w:val="10"/>
              </w:numPr>
              <w:rPr>
                <w:rFonts w:ascii="Arial" w:hAnsi="Arial" w:cs="Arial"/>
                <w:lang w:val="en-US"/>
              </w:rPr>
            </w:pPr>
            <w:r w:rsidRPr="009F720B">
              <w:rPr>
                <w:rFonts w:ascii="Arial" w:hAnsi="Arial" w:cs="Arial"/>
                <w:lang w:val="en-US"/>
              </w:rPr>
              <w:t>To carry out  these interventions either jointly with the occupational therapist, independently and unaccompanied or in collaboration with appropriate other staff (Following the direction and supervision of the occupational therapist)</w:t>
            </w:r>
          </w:p>
          <w:p w:rsidR="009F720B" w:rsidRPr="009F720B" w:rsidRDefault="009F720B" w:rsidP="009F720B">
            <w:pPr>
              <w:pStyle w:val="ListParagraph"/>
              <w:rPr>
                <w:rFonts w:ascii="Arial" w:hAnsi="Arial" w:cs="Arial"/>
                <w:lang w:val="en-US"/>
              </w:rPr>
            </w:pPr>
          </w:p>
          <w:p w:rsidR="009F720B" w:rsidRPr="009F720B" w:rsidRDefault="009F720B" w:rsidP="009F720B">
            <w:pPr>
              <w:pStyle w:val="ListParagraph"/>
              <w:numPr>
                <w:ilvl w:val="0"/>
                <w:numId w:val="10"/>
              </w:numPr>
              <w:rPr>
                <w:rFonts w:ascii="Arial" w:hAnsi="Arial" w:cs="Arial"/>
                <w:lang w:val="en-US"/>
              </w:rPr>
            </w:pPr>
            <w:r w:rsidRPr="009F720B">
              <w:rPr>
                <w:rFonts w:ascii="Arial" w:hAnsi="Arial" w:cs="Arial"/>
                <w:lang w:val="en-US"/>
              </w:rPr>
              <w:t>To carry out duties related to the planning, organisation and maintenance of the occupational therapy programmes and department as directed by the occupational therapist</w:t>
            </w:r>
          </w:p>
          <w:p w:rsidR="009F720B" w:rsidRPr="009F720B" w:rsidRDefault="009F720B" w:rsidP="009F720B">
            <w:pPr>
              <w:pStyle w:val="ListParagraph"/>
              <w:rPr>
                <w:rFonts w:ascii="Arial" w:hAnsi="Arial" w:cs="Arial"/>
                <w:lang w:val="en-US"/>
              </w:rPr>
            </w:pPr>
          </w:p>
          <w:p w:rsidR="009F720B" w:rsidRPr="009F720B" w:rsidRDefault="009F720B" w:rsidP="009F720B">
            <w:pPr>
              <w:pStyle w:val="ListParagraph"/>
              <w:numPr>
                <w:ilvl w:val="0"/>
                <w:numId w:val="10"/>
              </w:numPr>
              <w:rPr>
                <w:rFonts w:ascii="Arial" w:hAnsi="Arial" w:cs="Arial"/>
                <w:lang w:val="en-US"/>
              </w:rPr>
            </w:pPr>
            <w:r w:rsidRPr="009F720B">
              <w:rPr>
                <w:rFonts w:ascii="Arial" w:hAnsi="Arial" w:cs="Arial"/>
                <w:lang w:val="en-US"/>
              </w:rPr>
              <w:t>To liaise with other staff and agencies in the provision of therapeutic programmes as directed by Occupational Therapist Supervisor</w:t>
            </w:r>
          </w:p>
          <w:p w:rsidR="009F720B" w:rsidRPr="009F720B" w:rsidRDefault="009F720B" w:rsidP="009F720B">
            <w:pPr>
              <w:pStyle w:val="ListParagraph"/>
              <w:rPr>
                <w:rFonts w:ascii="Arial" w:hAnsi="Arial" w:cs="Arial"/>
                <w:lang w:val="en-US"/>
              </w:rPr>
            </w:pPr>
          </w:p>
          <w:p w:rsidR="009F720B" w:rsidRPr="009F720B" w:rsidRDefault="009F720B" w:rsidP="009F720B">
            <w:pPr>
              <w:pStyle w:val="ListParagraph"/>
              <w:numPr>
                <w:ilvl w:val="0"/>
                <w:numId w:val="10"/>
              </w:numPr>
              <w:rPr>
                <w:rFonts w:ascii="Arial" w:hAnsi="Arial" w:cs="Arial"/>
                <w:lang w:val="en-US"/>
              </w:rPr>
            </w:pPr>
            <w:r w:rsidRPr="009F720B">
              <w:rPr>
                <w:rFonts w:ascii="Arial" w:hAnsi="Arial" w:cs="Arial"/>
                <w:lang w:val="en-US"/>
              </w:rPr>
              <w:t>Prepare the environment for group or 1:1 interventions, according to the patient needs and therapeutic goals, as directed by the occupational therapist.</w:t>
            </w:r>
          </w:p>
          <w:p w:rsidR="009F720B" w:rsidRPr="009F720B" w:rsidRDefault="009F720B" w:rsidP="009F720B">
            <w:pPr>
              <w:pStyle w:val="ListParagraph"/>
              <w:rPr>
                <w:rFonts w:ascii="Arial" w:hAnsi="Arial" w:cs="Arial"/>
                <w:lang w:val="en-US"/>
              </w:rPr>
            </w:pPr>
          </w:p>
          <w:p w:rsidR="009F720B" w:rsidRPr="009F720B" w:rsidRDefault="009F720B" w:rsidP="009F720B">
            <w:pPr>
              <w:pStyle w:val="ListParagraph"/>
              <w:numPr>
                <w:ilvl w:val="0"/>
                <w:numId w:val="10"/>
              </w:numPr>
              <w:rPr>
                <w:rFonts w:ascii="Arial" w:hAnsi="Arial" w:cs="Arial"/>
                <w:lang w:val="en-US"/>
              </w:rPr>
            </w:pPr>
            <w:r w:rsidRPr="009F720B">
              <w:rPr>
                <w:rFonts w:ascii="Arial" w:hAnsi="Arial" w:cs="Arial"/>
                <w:lang w:val="en-US"/>
              </w:rPr>
              <w:t>Training and rehabilitation in (Group and individual work)</w:t>
            </w:r>
          </w:p>
          <w:p w:rsidR="009F720B" w:rsidRPr="009F720B" w:rsidRDefault="009F720B" w:rsidP="009F720B">
            <w:pPr>
              <w:pStyle w:val="ListParagraph"/>
              <w:numPr>
                <w:ilvl w:val="1"/>
                <w:numId w:val="10"/>
              </w:numPr>
              <w:rPr>
                <w:rFonts w:ascii="Arial" w:hAnsi="Arial" w:cs="Arial"/>
                <w:lang w:val="en-US"/>
              </w:rPr>
            </w:pPr>
            <w:r w:rsidRPr="009F720B">
              <w:rPr>
                <w:rFonts w:ascii="Arial" w:hAnsi="Arial" w:cs="Arial"/>
                <w:lang w:val="en-US"/>
              </w:rPr>
              <w:t>Personal activities of daily living (PADL’s)</w:t>
            </w:r>
          </w:p>
          <w:p w:rsidR="009F720B" w:rsidRPr="009F720B" w:rsidRDefault="009F720B" w:rsidP="009F720B">
            <w:pPr>
              <w:pStyle w:val="ListParagraph"/>
              <w:numPr>
                <w:ilvl w:val="1"/>
                <w:numId w:val="10"/>
              </w:numPr>
              <w:rPr>
                <w:rFonts w:ascii="Arial" w:hAnsi="Arial" w:cs="Arial"/>
                <w:lang w:val="en-US"/>
              </w:rPr>
            </w:pPr>
            <w:r w:rsidRPr="009F720B">
              <w:rPr>
                <w:rFonts w:ascii="Arial" w:hAnsi="Arial" w:cs="Arial"/>
                <w:lang w:val="en-US"/>
              </w:rPr>
              <w:t>Domestic activities of daily living (DADL’s)</w:t>
            </w:r>
          </w:p>
          <w:p w:rsidR="009F720B" w:rsidRPr="009F720B" w:rsidRDefault="009F720B" w:rsidP="009F720B">
            <w:pPr>
              <w:pStyle w:val="ListParagraph"/>
              <w:numPr>
                <w:ilvl w:val="1"/>
                <w:numId w:val="10"/>
              </w:numPr>
              <w:rPr>
                <w:rFonts w:ascii="Arial" w:hAnsi="Arial" w:cs="Arial"/>
                <w:lang w:val="en-US"/>
              </w:rPr>
            </w:pPr>
            <w:r w:rsidRPr="009F720B">
              <w:rPr>
                <w:rFonts w:ascii="Arial" w:hAnsi="Arial" w:cs="Arial"/>
                <w:lang w:val="en-US"/>
              </w:rPr>
              <w:t>Work/vocational skills</w:t>
            </w:r>
          </w:p>
          <w:p w:rsidR="009F720B" w:rsidRPr="009F720B" w:rsidRDefault="009F720B" w:rsidP="009F720B">
            <w:pPr>
              <w:pStyle w:val="ListParagraph"/>
              <w:numPr>
                <w:ilvl w:val="1"/>
                <w:numId w:val="10"/>
              </w:numPr>
              <w:rPr>
                <w:rFonts w:ascii="Arial" w:hAnsi="Arial" w:cs="Arial"/>
                <w:lang w:val="en-US"/>
              </w:rPr>
            </w:pPr>
            <w:r w:rsidRPr="009F720B">
              <w:rPr>
                <w:rFonts w:ascii="Arial" w:hAnsi="Arial" w:cs="Arial"/>
                <w:lang w:val="en-US"/>
              </w:rPr>
              <w:t>Leisure activities</w:t>
            </w:r>
          </w:p>
          <w:p w:rsidR="009F720B" w:rsidRPr="009F720B" w:rsidRDefault="009F720B" w:rsidP="009F720B">
            <w:pPr>
              <w:pStyle w:val="ListParagraph"/>
              <w:numPr>
                <w:ilvl w:val="1"/>
                <w:numId w:val="10"/>
              </w:numPr>
              <w:rPr>
                <w:rFonts w:ascii="Arial" w:hAnsi="Arial" w:cs="Arial"/>
                <w:lang w:val="en-US"/>
              </w:rPr>
            </w:pPr>
            <w:r w:rsidRPr="009F720B">
              <w:rPr>
                <w:rFonts w:ascii="Arial" w:hAnsi="Arial" w:cs="Arial"/>
                <w:lang w:val="en-US"/>
              </w:rPr>
              <w:t>Community living skills</w:t>
            </w:r>
          </w:p>
          <w:p w:rsidR="009F720B" w:rsidRPr="009F720B" w:rsidRDefault="009F720B" w:rsidP="009F720B">
            <w:pPr>
              <w:ind w:left="360"/>
              <w:rPr>
                <w:rFonts w:ascii="Arial" w:hAnsi="Arial" w:cs="Arial"/>
                <w:lang w:val="en-US"/>
              </w:rPr>
            </w:pPr>
          </w:p>
          <w:p w:rsidR="009F720B" w:rsidRPr="009F720B" w:rsidRDefault="009F720B" w:rsidP="009F720B">
            <w:pPr>
              <w:pStyle w:val="ListParagraph"/>
              <w:numPr>
                <w:ilvl w:val="0"/>
                <w:numId w:val="10"/>
              </w:numPr>
              <w:rPr>
                <w:rFonts w:ascii="Arial" w:hAnsi="Arial" w:cs="Arial"/>
                <w:lang w:val="en-US"/>
              </w:rPr>
            </w:pPr>
            <w:r w:rsidRPr="009F720B">
              <w:rPr>
                <w:rFonts w:ascii="Arial" w:hAnsi="Arial" w:cs="Arial"/>
                <w:lang w:val="en-US"/>
              </w:rPr>
              <w:t>Quality of life interventions (Group and individual work)</w:t>
            </w:r>
          </w:p>
          <w:p w:rsidR="009F720B" w:rsidRPr="009F720B" w:rsidRDefault="009F720B" w:rsidP="009F720B">
            <w:pPr>
              <w:pStyle w:val="ListParagraph"/>
              <w:numPr>
                <w:ilvl w:val="1"/>
                <w:numId w:val="10"/>
              </w:numPr>
              <w:rPr>
                <w:rFonts w:ascii="Arial" w:hAnsi="Arial" w:cs="Arial"/>
                <w:lang w:val="en-US"/>
              </w:rPr>
            </w:pPr>
            <w:r w:rsidRPr="009F720B">
              <w:rPr>
                <w:rFonts w:ascii="Arial" w:hAnsi="Arial" w:cs="Arial"/>
                <w:lang w:val="en-US"/>
              </w:rPr>
              <w:t>Providing opportunities for patients to engage in purposeful activities</w:t>
            </w:r>
          </w:p>
          <w:p w:rsidR="009F720B" w:rsidRPr="009F720B" w:rsidRDefault="009F720B" w:rsidP="009F720B">
            <w:pPr>
              <w:pStyle w:val="ListParagraph"/>
              <w:numPr>
                <w:ilvl w:val="1"/>
                <w:numId w:val="10"/>
              </w:numPr>
              <w:rPr>
                <w:rFonts w:ascii="Arial" w:hAnsi="Arial" w:cs="Arial"/>
                <w:lang w:val="en-US"/>
              </w:rPr>
            </w:pPr>
            <w:r w:rsidRPr="009F720B">
              <w:rPr>
                <w:rFonts w:ascii="Arial" w:hAnsi="Arial" w:cs="Arial"/>
                <w:lang w:val="en-US"/>
              </w:rPr>
              <w:t>Providing opportunities for patients to maintain appropriate occupational roles and habits</w:t>
            </w:r>
          </w:p>
          <w:p w:rsidR="009F720B" w:rsidRPr="009F720B" w:rsidRDefault="009F720B" w:rsidP="009F720B">
            <w:pPr>
              <w:pStyle w:val="ListParagraph"/>
              <w:numPr>
                <w:ilvl w:val="1"/>
                <w:numId w:val="10"/>
              </w:numPr>
              <w:rPr>
                <w:rFonts w:ascii="Arial" w:hAnsi="Arial" w:cs="Arial"/>
                <w:lang w:val="en-US"/>
              </w:rPr>
            </w:pPr>
            <w:r w:rsidRPr="009F720B">
              <w:rPr>
                <w:rFonts w:ascii="Arial" w:hAnsi="Arial" w:cs="Arial"/>
                <w:lang w:val="en-US"/>
              </w:rPr>
              <w:t>Providing opportunities for patients to maintain/develop a sense of personal empowerment and esteem</w:t>
            </w:r>
          </w:p>
          <w:p w:rsidR="009F720B" w:rsidRPr="009F720B" w:rsidRDefault="009F720B" w:rsidP="009F720B">
            <w:pPr>
              <w:pStyle w:val="ListParagraph"/>
              <w:numPr>
                <w:ilvl w:val="1"/>
                <w:numId w:val="10"/>
              </w:numPr>
              <w:rPr>
                <w:rFonts w:ascii="Arial" w:hAnsi="Arial" w:cs="Arial"/>
                <w:lang w:val="en-US"/>
              </w:rPr>
            </w:pPr>
            <w:r w:rsidRPr="009F720B">
              <w:rPr>
                <w:rFonts w:ascii="Arial" w:hAnsi="Arial" w:cs="Arial"/>
                <w:lang w:val="en-US"/>
              </w:rPr>
              <w:t>Providing opportunities for patients to maintain/develop occupational performance ability, including, cognitive skills, social interaction and physical ability</w:t>
            </w:r>
          </w:p>
          <w:p w:rsidR="009F720B" w:rsidRPr="009F720B" w:rsidRDefault="009F720B" w:rsidP="009F720B">
            <w:pPr>
              <w:pStyle w:val="ListParagraph"/>
              <w:rPr>
                <w:rFonts w:ascii="Arial" w:hAnsi="Arial" w:cs="Arial"/>
                <w:lang w:val="en-US"/>
              </w:rPr>
            </w:pPr>
          </w:p>
          <w:p w:rsidR="009F720B" w:rsidRPr="009F720B" w:rsidRDefault="009F720B" w:rsidP="009F720B">
            <w:pPr>
              <w:pStyle w:val="ListParagraph"/>
              <w:numPr>
                <w:ilvl w:val="0"/>
                <w:numId w:val="10"/>
              </w:numPr>
              <w:rPr>
                <w:rFonts w:ascii="Arial" w:hAnsi="Arial" w:cs="Arial"/>
                <w:lang w:val="en-US"/>
              </w:rPr>
            </w:pPr>
            <w:r w:rsidRPr="009F720B">
              <w:rPr>
                <w:rFonts w:ascii="Arial" w:hAnsi="Arial" w:cs="Arial"/>
                <w:lang w:val="en-US"/>
              </w:rPr>
              <w:t>Coordinate the intervention timetable with colleagues and other relevant personnel</w:t>
            </w:r>
          </w:p>
          <w:p w:rsidR="009F720B" w:rsidRPr="009F720B" w:rsidRDefault="009F720B" w:rsidP="009F720B">
            <w:pPr>
              <w:rPr>
                <w:rFonts w:ascii="Arial" w:hAnsi="Arial" w:cs="Arial"/>
                <w:lang w:val="en-US"/>
              </w:rPr>
            </w:pPr>
          </w:p>
          <w:p w:rsidR="009F720B" w:rsidRPr="009F720B" w:rsidRDefault="009F720B" w:rsidP="009F720B">
            <w:pPr>
              <w:pStyle w:val="ListParagraph"/>
              <w:numPr>
                <w:ilvl w:val="0"/>
                <w:numId w:val="10"/>
              </w:numPr>
              <w:rPr>
                <w:rFonts w:ascii="Arial" w:hAnsi="Arial" w:cs="Arial"/>
                <w:lang w:val="en-US"/>
              </w:rPr>
            </w:pPr>
            <w:r w:rsidRPr="009F720B">
              <w:rPr>
                <w:rFonts w:ascii="Arial" w:hAnsi="Arial" w:cs="Arial"/>
                <w:lang w:val="en-US"/>
              </w:rPr>
              <w:t>Explain the intervention to the patient</w:t>
            </w:r>
          </w:p>
          <w:p w:rsidR="009F720B" w:rsidRPr="009F720B" w:rsidRDefault="009F720B" w:rsidP="009F720B">
            <w:pPr>
              <w:rPr>
                <w:rFonts w:ascii="Arial" w:hAnsi="Arial" w:cs="Arial"/>
                <w:lang w:val="en-US"/>
              </w:rPr>
            </w:pPr>
          </w:p>
          <w:p w:rsidR="009F720B" w:rsidRPr="009F720B" w:rsidRDefault="009F720B" w:rsidP="009F720B">
            <w:pPr>
              <w:pStyle w:val="ListParagraph"/>
              <w:numPr>
                <w:ilvl w:val="0"/>
                <w:numId w:val="10"/>
              </w:numPr>
              <w:rPr>
                <w:rFonts w:ascii="Arial" w:hAnsi="Arial" w:cs="Arial"/>
                <w:lang w:val="en-US"/>
              </w:rPr>
            </w:pPr>
            <w:r w:rsidRPr="009F720B">
              <w:rPr>
                <w:rFonts w:ascii="Arial" w:hAnsi="Arial" w:cs="Arial"/>
                <w:lang w:val="en-US"/>
              </w:rPr>
              <w:t>Facilitate the patient in carrying out the goals in relation to the task</w:t>
            </w:r>
          </w:p>
          <w:p w:rsidR="009F720B" w:rsidRPr="009F720B" w:rsidRDefault="009F720B" w:rsidP="009F720B">
            <w:pPr>
              <w:rPr>
                <w:rFonts w:ascii="Arial" w:hAnsi="Arial" w:cs="Arial"/>
                <w:lang w:val="en-US"/>
              </w:rPr>
            </w:pPr>
          </w:p>
          <w:p w:rsidR="009F720B" w:rsidRPr="009F720B" w:rsidRDefault="009F720B" w:rsidP="009F720B">
            <w:pPr>
              <w:pStyle w:val="ListParagraph"/>
              <w:numPr>
                <w:ilvl w:val="0"/>
                <w:numId w:val="10"/>
              </w:numPr>
              <w:rPr>
                <w:rFonts w:ascii="Arial" w:hAnsi="Arial" w:cs="Arial"/>
                <w:lang w:val="en-US"/>
              </w:rPr>
            </w:pPr>
            <w:r w:rsidRPr="009F720B">
              <w:rPr>
                <w:rFonts w:ascii="Arial" w:hAnsi="Arial" w:cs="Arial"/>
                <w:lang w:val="en-US"/>
              </w:rPr>
              <w:t>Modify the level of assistance according to the patients needs</w:t>
            </w:r>
          </w:p>
          <w:p w:rsidR="009F720B" w:rsidRPr="009F720B" w:rsidRDefault="009F720B" w:rsidP="009F720B">
            <w:pPr>
              <w:rPr>
                <w:rFonts w:ascii="Arial" w:hAnsi="Arial" w:cs="Arial"/>
                <w:lang w:val="en-US"/>
              </w:rPr>
            </w:pPr>
          </w:p>
          <w:p w:rsidR="009F720B" w:rsidRPr="009F720B" w:rsidRDefault="009F720B" w:rsidP="009F720B">
            <w:pPr>
              <w:pStyle w:val="ListParagraph"/>
              <w:numPr>
                <w:ilvl w:val="0"/>
                <w:numId w:val="10"/>
              </w:numPr>
              <w:rPr>
                <w:rFonts w:ascii="Arial" w:hAnsi="Arial" w:cs="Arial"/>
                <w:lang w:val="en-US"/>
              </w:rPr>
            </w:pPr>
            <w:r w:rsidRPr="009F720B">
              <w:rPr>
                <w:rFonts w:ascii="Arial" w:hAnsi="Arial" w:cs="Arial"/>
                <w:lang w:val="en-US"/>
              </w:rPr>
              <w:t>Provide verbal and physical prompting as required to complete tasks</w:t>
            </w:r>
          </w:p>
          <w:p w:rsidR="009F720B" w:rsidRPr="009F720B" w:rsidRDefault="009F720B" w:rsidP="009F720B">
            <w:pPr>
              <w:rPr>
                <w:rFonts w:ascii="Arial" w:hAnsi="Arial" w:cs="Arial"/>
                <w:lang w:val="en-US"/>
              </w:rPr>
            </w:pPr>
          </w:p>
          <w:p w:rsidR="009F720B" w:rsidRPr="009F720B" w:rsidRDefault="009F720B" w:rsidP="009F720B">
            <w:pPr>
              <w:pStyle w:val="ListParagraph"/>
              <w:numPr>
                <w:ilvl w:val="0"/>
                <w:numId w:val="10"/>
              </w:numPr>
              <w:rPr>
                <w:rFonts w:ascii="Arial" w:hAnsi="Arial" w:cs="Arial"/>
                <w:lang w:val="en-US"/>
              </w:rPr>
            </w:pPr>
            <w:r w:rsidRPr="009F720B">
              <w:rPr>
                <w:rFonts w:ascii="Arial" w:hAnsi="Arial" w:cs="Arial"/>
                <w:lang w:val="en-US"/>
              </w:rPr>
              <w:t>Record intervention outcomes as appropriate</w:t>
            </w:r>
          </w:p>
          <w:p w:rsidR="009F720B" w:rsidRPr="009F720B" w:rsidRDefault="009F720B" w:rsidP="009F720B">
            <w:pPr>
              <w:rPr>
                <w:rFonts w:ascii="Arial" w:hAnsi="Arial" w:cs="Arial"/>
                <w:lang w:val="en-US"/>
              </w:rPr>
            </w:pPr>
          </w:p>
          <w:p w:rsidR="009F720B" w:rsidRPr="009F720B" w:rsidRDefault="009F720B" w:rsidP="009F720B">
            <w:pPr>
              <w:pStyle w:val="ListParagraph"/>
              <w:numPr>
                <w:ilvl w:val="0"/>
                <w:numId w:val="10"/>
              </w:numPr>
              <w:rPr>
                <w:rFonts w:ascii="Arial" w:hAnsi="Arial" w:cs="Arial"/>
                <w:lang w:val="en-US"/>
              </w:rPr>
            </w:pPr>
            <w:r w:rsidRPr="009F720B">
              <w:rPr>
                <w:rFonts w:ascii="Arial" w:hAnsi="Arial" w:cs="Arial"/>
                <w:lang w:val="en-US"/>
              </w:rPr>
              <w:t>Report outcomes to the occupational therapist</w:t>
            </w:r>
          </w:p>
          <w:p w:rsidR="009F720B" w:rsidRPr="009F720B" w:rsidRDefault="009F720B" w:rsidP="009F720B">
            <w:pPr>
              <w:rPr>
                <w:rFonts w:ascii="Arial" w:hAnsi="Arial" w:cs="Arial"/>
                <w:lang w:val="en-US"/>
              </w:rPr>
            </w:pPr>
          </w:p>
          <w:p w:rsidR="009F720B" w:rsidRPr="009F720B" w:rsidRDefault="009F720B" w:rsidP="009F720B">
            <w:pPr>
              <w:pStyle w:val="ListParagraph"/>
              <w:numPr>
                <w:ilvl w:val="0"/>
                <w:numId w:val="10"/>
              </w:numPr>
              <w:rPr>
                <w:rFonts w:ascii="Arial" w:hAnsi="Arial" w:cs="Arial"/>
                <w:lang w:val="en-US"/>
              </w:rPr>
            </w:pPr>
            <w:r w:rsidRPr="009F720B">
              <w:rPr>
                <w:rFonts w:ascii="Arial" w:hAnsi="Arial" w:cs="Arial"/>
                <w:lang w:val="en-US"/>
              </w:rPr>
              <w:lastRenderedPageBreak/>
              <w:t>Carry out joint home assessments with the supervising Occupational Therapist</w:t>
            </w:r>
          </w:p>
          <w:p w:rsidR="009F720B" w:rsidRPr="009F720B" w:rsidRDefault="009F720B" w:rsidP="009F720B">
            <w:pPr>
              <w:rPr>
                <w:rFonts w:ascii="Arial" w:hAnsi="Arial" w:cs="Arial"/>
                <w:lang w:val="en-US"/>
              </w:rPr>
            </w:pPr>
          </w:p>
          <w:p w:rsidR="009F720B" w:rsidRPr="009F720B" w:rsidRDefault="009F720B" w:rsidP="009F720B">
            <w:pPr>
              <w:pStyle w:val="ListParagraph"/>
              <w:numPr>
                <w:ilvl w:val="0"/>
                <w:numId w:val="10"/>
              </w:numPr>
              <w:rPr>
                <w:rFonts w:ascii="Arial" w:hAnsi="Arial" w:cs="Arial"/>
                <w:lang w:val="en-US"/>
              </w:rPr>
            </w:pPr>
            <w:r w:rsidRPr="009F720B">
              <w:rPr>
                <w:rFonts w:ascii="Arial" w:hAnsi="Arial" w:cs="Arial"/>
                <w:lang w:val="en-US"/>
              </w:rPr>
              <w:t>Carry out follow up home visits to collect or provide equipment</w:t>
            </w:r>
          </w:p>
          <w:p w:rsidR="009F720B" w:rsidRPr="009F720B" w:rsidRDefault="009F720B" w:rsidP="009F720B">
            <w:pPr>
              <w:rPr>
                <w:rFonts w:ascii="Arial" w:hAnsi="Arial" w:cs="Arial"/>
                <w:lang w:val="en-US"/>
              </w:rPr>
            </w:pPr>
          </w:p>
          <w:p w:rsidR="009F720B" w:rsidRPr="009F720B" w:rsidRDefault="009F720B" w:rsidP="009F720B">
            <w:pPr>
              <w:rPr>
                <w:rFonts w:ascii="Arial" w:hAnsi="Arial" w:cs="Arial"/>
                <w:b/>
                <w:u w:val="single"/>
              </w:rPr>
            </w:pPr>
            <w:r w:rsidRPr="009F720B">
              <w:rPr>
                <w:rFonts w:ascii="Arial" w:hAnsi="Arial" w:cs="Arial"/>
                <w:b/>
                <w:u w:val="single"/>
              </w:rPr>
              <w:t>Health &amp; Safety</w:t>
            </w:r>
          </w:p>
          <w:p w:rsidR="009F720B" w:rsidRPr="009F720B" w:rsidRDefault="009F720B" w:rsidP="009F720B">
            <w:pPr>
              <w:rPr>
                <w:rFonts w:ascii="Arial" w:hAnsi="Arial" w:cs="Arial"/>
                <w:b/>
                <w:sz w:val="10"/>
                <w:szCs w:val="10"/>
                <w:u w:val="single"/>
              </w:rPr>
            </w:pPr>
          </w:p>
          <w:p w:rsidR="009F720B" w:rsidRPr="009F720B" w:rsidRDefault="009F720B" w:rsidP="009F720B">
            <w:pPr>
              <w:rPr>
                <w:rFonts w:ascii="Arial" w:hAnsi="Arial" w:cs="Arial"/>
                <w:i/>
              </w:rPr>
            </w:pPr>
            <w:r w:rsidRPr="009F720B">
              <w:rPr>
                <w:rFonts w:ascii="Arial" w:hAnsi="Arial" w:cs="Arial"/>
                <w:i/>
              </w:rPr>
              <w:t>The Occupational Therapy Assistant will:</w:t>
            </w:r>
          </w:p>
          <w:p w:rsidR="009F720B" w:rsidRPr="009F720B" w:rsidRDefault="009F720B" w:rsidP="009F720B">
            <w:pPr>
              <w:rPr>
                <w:rFonts w:ascii="Arial" w:hAnsi="Arial" w:cs="Arial"/>
                <w:i/>
              </w:rPr>
            </w:pPr>
          </w:p>
          <w:p w:rsidR="009F720B" w:rsidRPr="009F720B" w:rsidRDefault="009F720B" w:rsidP="009F720B">
            <w:pPr>
              <w:numPr>
                <w:ilvl w:val="0"/>
                <w:numId w:val="6"/>
              </w:numPr>
              <w:ind w:left="644"/>
              <w:jc w:val="both"/>
              <w:rPr>
                <w:rFonts w:ascii="Arial" w:hAnsi="Arial" w:cs="Arial"/>
              </w:rPr>
            </w:pPr>
            <w:r w:rsidRPr="009F720B">
              <w:rPr>
                <w:rFonts w:ascii="Arial" w:hAnsi="Arial" w:cs="Arial"/>
              </w:rPr>
              <w:t>In accordance with Health and Safety at work policy, it is each staff members responsibility to observe all rules relating to Health and Safety and Conduct at Work and to use any equipment provided in a safe and responsible manner.</w:t>
            </w:r>
          </w:p>
          <w:p w:rsidR="009F720B" w:rsidRPr="009F720B" w:rsidRDefault="009F720B" w:rsidP="009F720B">
            <w:pPr>
              <w:ind w:left="720"/>
              <w:jc w:val="both"/>
              <w:rPr>
                <w:rFonts w:ascii="Arial" w:hAnsi="Arial" w:cs="Arial"/>
                <w:sz w:val="10"/>
                <w:szCs w:val="10"/>
              </w:rPr>
            </w:pPr>
          </w:p>
          <w:p w:rsidR="009F720B" w:rsidRPr="009F720B" w:rsidRDefault="009F720B" w:rsidP="009F720B">
            <w:pPr>
              <w:numPr>
                <w:ilvl w:val="0"/>
                <w:numId w:val="6"/>
              </w:numPr>
              <w:ind w:left="644"/>
              <w:rPr>
                <w:rFonts w:ascii="Arial" w:hAnsi="Arial" w:cs="Arial"/>
              </w:rPr>
            </w:pPr>
            <w:r w:rsidRPr="009F720B">
              <w:rPr>
                <w:rFonts w:ascii="Arial" w:hAnsi="Arial" w:cs="Arial"/>
              </w:rPr>
              <w:t>Understand and adhere to all relevant HSE policies, guidelines and procedures, comply with health and safety, infection control and risk management procedures, comply with statutory obligations.</w:t>
            </w:r>
          </w:p>
          <w:p w:rsidR="009F720B" w:rsidRPr="009F720B" w:rsidRDefault="009F720B" w:rsidP="009F720B">
            <w:pPr>
              <w:pStyle w:val="ListParagraph"/>
              <w:rPr>
                <w:rFonts w:ascii="Arial" w:hAnsi="Arial" w:cs="Arial"/>
                <w:sz w:val="10"/>
                <w:szCs w:val="10"/>
              </w:rPr>
            </w:pPr>
          </w:p>
          <w:p w:rsidR="009F720B" w:rsidRPr="009F720B" w:rsidRDefault="009F720B" w:rsidP="009F720B">
            <w:pPr>
              <w:numPr>
                <w:ilvl w:val="0"/>
                <w:numId w:val="6"/>
              </w:numPr>
              <w:ind w:left="644"/>
              <w:rPr>
                <w:rFonts w:ascii="Arial" w:hAnsi="Arial" w:cs="Arial"/>
              </w:rPr>
            </w:pPr>
            <w:r w:rsidRPr="009F720B">
              <w:rPr>
                <w:rFonts w:ascii="Arial" w:hAnsi="Arial" w:cs="Arial"/>
              </w:rPr>
              <w:t>Report any incident or potential incident which may compromise the health and safety of patient/ clients / residents, staff or visitors and take appropriate action.</w:t>
            </w:r>
          </w:p>
          <w:p w:rsidR="009F720B" w:rsidRPr="009F720B" w:rsidRDefault="009F720B" w:rsidP="009F720B">
            <w:pPr>
              <w:pStyle w:val="ListParagraph"/>
              <w:rPr>
                <w:rFonts w:ascii="Arial" w:hAnsi="Arial" w:cs="Arial"/>
                <w:sz w:val="10"/>
                <w:szCs w:val="10"/>
              </w:rPr>
            </w:pPr>
          </w:p>
          <w:p w:rsidR="009F720B" w:rsidRPr="009F720B" w:rsidRDefault="009F720B" w:rsidP="009F720B">
            <w:pPr>
              <w:numPr>
                <w:ilvl w:val="0"/>
                <w:numId w:val="6"/>
              </w:numPr>
              <w:ind w:left="644"/>
              <w:jc w:val="both"/>
              <w:rPr>
                <w:rFonts w:ascii="Arial" w:hAnsi="Arial" w:cs="Arial"/>
                <w:iCs/>
              </w:rPr>
            </w:pPr>
            <w:r w:rsidRPr="009F720B">
              <w:rPr>
                <w:rFonts w:ascii="Arial" w:hAnsi="Arial" w:cs="Arial"/>
              </w:rPr>
              <w:t xml:space="preserve">Report any accidents, near misses to the person in charge and </w:t>
            </w:r>
            <w:r w:rsidRPr="009F720B">
              <w:rPr>
                <w:rFonts w:ascii="Arial" w:hAnsi="Arial" w:cs="Arial"/>
                <w:iCs/>
              </w:rPr>
              <w:t>ensure completion of incident / near miss forms.</w:t>
            </w:r>
          </w:p>
          <w:p w:rsidR="009F720B" w:rsidRPr="009F720B" w:rsidRDefault="009F720B" w:rsidP="009F720B">
            <w:pPr>
              <w:pStyle w:val="ListParagraph"/>
              <w:rPr>
                <w:rFonts w:ascii="Arial" w:hAnsi="Arial" w:cs="Arial"/>
                <w:iCs/>
                <w:sz w:val="10"/>
                <w:szCs w:val="10"/>
              </w:rPr>
            </w:pPr>
          </w:p>
          <w:p w:rsidR="009F720B" w:rsidRPr="009F720B" w:rsidRDefault="009F720B" w:rsidP="009F720B">
            <w:pPr>
              <w:numPr>
                <w:ilvl w:val="0"/>
                <w:numId w:val="6"/>
              </w:numPr>
              <w:ind w:left="644"/>
              <w:rPr>
                <w:rFonts w:ascii="Arial" w:hAnsi="Arial" w:cs="Arial"/>
              </w:rPr>
            </w:pPr>
            <w:r w:rsidRPr="009F720B">
              <w:rPr>
                <w:rFonts w:ascii="Arial" w:hAnsi="Arial" w:cs="Arial"/>
              </w:rPr>
              <w:t>Not undertake any duty related to patient/ client care for which he/she is not trained.</w:t>
            </w:r>
          </w:p>
          <w:p w:rsidR="009F720B" w:rsidRPr="009F720B" w:rsidRDefault="009F720B" w:rsidP="009F720B">
            <w:pPr>
              <w:pStyle w:val="ListParagraph"/>
              <w:rPr>
                <w:rFonts w:ascii="Arial" w:hAnsi="Arial" w:cs="Arial"/>
                <w:sz w:val="10"/>
                <w:szCs w:val="10"/>
              </w:rPr>
            </w:pPr>
          </w:p>
          <w:p w:rsidR="009F720B" w:rsidRPr="009F720B" w:rsidRDefault="009F720B" w:rsidP="009F720B">
            <w:pPr>
              <w:numPr>
                <w:ilvl w:val="0"/>
                <w:numId w:val="6"/>
              </w:numPr>
              <w:ind w:left="644"/>
              <w:jc w:val="both"/>
              <w:rPr>
                <w:rFonts w:ascii="Arial" w:hAnsi="Arial" w:cs="Arial"/>
                <w:i/>
              </w:rPr>
            </w:pPr>
            <w:r w:rsidRPr="009F720B">
              <w:rPr>
                <w:rFonts w:ascii="Arial" w:hAnsi="Arial" w:cs="Arial"/>
              </w:rPr>
              <w:t>Attend training courses as required e.g. CPR, Hygiene, HACCP, Fire Prevention etc.</w:t>
            </w:r>
          </w:p>
          <w:p w:rsidR="009F720B" w:rsidRPr="009F720B" w:rsidRDefault="009F720B" w:rsidP="009F720B">
            <w:pPr>
              <w:pStyle w:val="ListParagraph"/>
              <w:rPr>
                <w:rFonts w:ascii="Arial" w:hAnsi="Arial" w:cs="Arial"/>
                <w:i/>
                <w:sz w:val="10"/>
                <w:szCs w:val="10"/>
              </w:rPr>
            </w:pPr>
          </w:p>
          <w:p w:rsidR="009F720B" w:rsidRPr="009F720B" w:rsidRDefault="009F720B" w:rsidP="009F720B">
            <w:pPr>
              <w:numPr>
                <w:ilvl w:val="0"/>
                <w:numId w:val="6"/>
              </w:numPr>
              <w:ind w:left="644"/>
              <w:rPr>
                <w:rFonts w:ascii="Arial" w:hAnsi="Arial" w:cs="Arial"/>
              </w:rPr>
            </w:pPr>
            <w:r w:rsidRPr="009F720B">
              <w:rPr>
                <w:rFonts w:ascii="Arial" w:hAnsi="Arial" w:cs="Arial"/>
              </w:rPr>
              <w:t>Conduct his / herself in a manner that ensures safe patient/ client care.</w:t>
            </w:r>
          </w:p>
          <w:p w:rsidR="009F720B" w:rsidRPr="009F720B" w:rsidRDefault="009F720B" w:rsidP="009F720B">
            <w:pPr>
              <w:pStyle w:val="ListParagraph"/>
              <w:rPr>
                <w:rFonts w:ascii="Arial" w:hAnsi="Arial" w:cs="Arial"/>
                <w:sz w:val="10"/>
                <w:szCs w:val="10"/>
              </w:rPr>
            </w:pPr>
          </w:p>
          <w:p w:rsidR="009F720B" w:rsidRPr="009F720B" w:rsidRDefault="009F720B" w:rsidP="009F720B">
            <w:pPr>
              <w:numPr>
                <w:ilvl w:val="0"/>
                <w:numId w:val="6"/>
              </w:numPr>
              <w:ind w:left="644"/>
              <w:jc w:val="both"/>
              <w:rPr>
                <w:rFonts w:ascii="Arial" w:hAnsi="Arial" w:cs="Arial"/>
                <w:lang w:val="en-IE" w:eastAsia="en-IE"/>
              </w:rPr>
            </w:pPr>
            <w:r w:rsidRPr="009F720B">
              <w:rPr>
                <w:rFonts w:ascii="Arial" w:hAnsi="Arial" w:cs="Arial"/>
                <w:lang w:val="en-IE" w:eastAsia="en-IE"/>
              </w:rPr>
              <w:t>Have a working knowledge of the Health Information and Quality Authority (HIQA) Standards as they apply to the role for example, Standards for Healthcare, National Standards for the Prevention and Control of Healthcare Associated Infections, Hygiene Standards etc and comply with associated HSE protocols for implementing and maintaining these standards as appropriate to the role.</w:t>
            </w:r>
          </w:p>
          <w:p w:rsidR="009F720B" w:rsidRPr="009F720B" w:rsidRDefault="009F720B" w:rsidP="009F720B">
            <w:pPr>
              <w:ind w:left="360"/>
              <w:jc w:val="both"/>
              <w:rPr>
                <w:rFonts w:ascii="Arial" w:hAnsi="Arial" w:cs="Arial"/>
                <w:lang w:val="en-IE" w:eastAsia="en-IE"/>
              </w:rPr>
            </w:pPr>
          </w:p>
          <w:p w:rsidR="009F720B" w:rsidRPr="009F720B" w:rsidRDefault="009F720B" w:rsidP="009F720B">
            <w:pPr>
              <w:numPr>
                <w:ilvl w:val="0"/>
                <w:numId w:val="6"/>
              </w:numPr>
              <w:jc w:val="both"/>
              <w:rPr>
                <w:rFonts w:ascii="Arial" w:hAnsi="Arial" w:cs="Arial"/>
              </w:rPr>
            </w:pPr>
            <w:r w:rsidRPr="009F720B">
              <w:rPr>
                <w:rFonts w:ascii="Arial" w:hAnsi="Arial" w:cs="Arial"/>
                <w:lang w:val="en-IE" w:eastAsia="en-IE"/>
              </w:rPr>
              <w:t>To support, promote and actively participate in sustainable energy, water and waste initiatives to create a more sustainable, low carbon and efficient health service.</w:t>
            </w:r>
          </w:p>
          <w:p w:rsidR="009F720B" w:rsidRPr="009F720B" w:rsidRDefault="009F720B" w:rsidP="009F720B">
            <w:pPr>
              <w:rPr>
                <w:rFonts w:ascii="Arial" w:hAnsi="Arial" w:cs="Arial"/>
              </w:rPr>
            </w:pPr>
          </w:p>
          <w:p w:rsidR="009F720B" w:rsidRPr="009F720B" w:rsidRDefault="009F720B" w:rsidP="009F720B">
            <w:pPr>
              <w:rPr>
                <w:rFonts w:ascii="Arial" w:hAnsi="Arial" w:cs="Arial"/>
                <w:b/>
                <w:u w:val="single"/>
              </w:rPr>
            </w:pPr>
            <w:r w:rsidRPr="009F720B">
              <w:rPr>
                <w:rFonts w:ascii="Arial" w:hAnsi="Arial" w:cs="Arial"/>
                <w:b/>
                <w:u w:val="single"/>
              </w:rPr>
              <w:t>Education &amp; Training</w:t>
            </w:r>
          </w:p>
          <w:p w:rsidR="009F720B" w:rsidRPr="009F720B" w:rsidRDefault="009F720B" w:rsidP="009F720B">
            <w:pPr>
              <w:rPr>
                <w:rFonts w:ascii="Arial" w:hAnsi="Arial" w:cs="Arial"/>
                <w:b/>
                <w:sz w:val="10"/>
                <w:szCs w:val="10"/>
                <w:u w:val="single"/>
              </w:rPr>
            </w:pPr>
          </w:p>
          <w:p w:rsidR="009F720B" w:rsidRPr="009F720B" w:rsidRDefault="009F720B" w:rsidP="009F720B">
            <w:pPr>
              <w:rPr>
                <w:rFonts w:ascii="Arial" w:hAnsi="Arial" w:cs="Arial"/>
                <w:i/>
              </w:rPr>
            </w:pPr>
            <w:r w:rsidRPr="009F720B">
              <w:rPr>
                <w:rFonts w:ascii="Arial" w:hAnsi="Arial" w:cs="Arial"/>
                <w:i/>
              </w:rPr>
              <w:t>The Occupational Therapy Assistant will:</w:t>
            </w:r>
          </w:p>
          <w:p w:rsidR="009F720B" w:rsidRPr="009F720B" w:rsidRDefault="009F720B" w:rsidP="009F720B">
            <w:pPr>
              <w:pStyle w:val="ListParagraph"/>
              <w:rPr>
                <w:rFonts w:ascii="Arial" w:hAnsi="Arial" w:cs="Arial"/>
                <w:i/>
              </w:rPr>
            </w:pPr>
          </w:p>
          <w:p w:rsidR="009F720B" w:rsidRPr="009F720B" w:rsidRDefault="009F720B" w:rsidP="009F720B">
            <w:pPr>
              <w:numPr>
                <w:ilvl w:val="0"/>
                <w:numId w:val="6"/>
              </w:numPr>
              <w:ind w:left="644"/>
              <w:rPr>
                <w:rFonts w:ascii="Arial" w:hAnsi="Arial" w:cs="Arial"/>
              </w:rPr>
            </w:pPr>
            <w:r w:rsidRPr="009F720B">
              <w:rPr>
                <w:rFonts w:ascii="Arial" w:hAnsi="Arial" w:cs="Arial"/>
              </w:rPr>
              <w:t>Attend induction and mandatory in-service education.</w:t>
            </w:r>
          </w:p>
          <w:p w:rsidR="009F720B" w:rsidRPr="009F720B" w:rsidRDefault="009F720B" w:rsidP="009F720B">
            <w:pPr>
              <w:ind w:left="720"/>
              <w:rPr>
                <w:rFonts w:ascii="Arial" w:hAnsi="Arial" w:cs="Arial"/>
                <w:sz w:val="10"/>
                <w:szCs w:val="10"/>
              </w:rPr>
            </w:pPr>
          </w:p>
          <w:p w:rsidR="009F720B" w:rsidRPr="009F720B" w:rsidRDefault="009F720B" w:rsidP="009F720B">
            <w:pPr>
              <w:numPr>
                <w:ilvl w:val="0"/>
                <w:numId w:val="6"/>
              </w:numPr>
              <w:ind w:left="644"/>
              <w:rPr>
                <w:rFonts w:ascii="Arial" w:hAnsi="Arial" w:cs="Arial"/>
              </w:rPr>
            </w:pPr>
            <w:r w:rsidRPr="009F720B">
              <w:rPr>
                <w:rFonts w:ascii="Arial" w:hAnsi="Arial" w:cs="Arial"/>
              </w:rPr>
              <w:t>As directed participate in the induction of new staff.</w:t>
            </w:r>
          </w:p>
          <w:p w:rsidR="009F720B" w:rsidRPr="009F720B" w:rsidRDefault="009F720B" w:rsidP="009F720B">
            <w:pPr>
              <w:pStyle w:val="ListParagraph"/>
              <w:rPr>
                <w:rFonts w:ascii="Arial" w:hAnsi="Arial" w:cs="Arial"/>
                <w:sz w:val="10"/>
                <w:szCs w:val="10"/>
              </w:rPr>
            </w:pPr>
          </w:p>
          <w:p w:rsidR="009F720B" w:rsidRPr="009F720B" w:rsidRDefault="009F720B" w:rsidP="009F720B">
            <w:pPr>
              <w:numPr>
                <w:ilvl w:val="0"/>
                <w:numId w:val="6"/>
              </w:numPr>
              <w:ind w:left="644"/>
              <w:rPr>
                <w:rFonts w:ascii="Arial" w:hAnsi="Arial" w:cs="Arial"/>
              </w:rPr>
            </w:pPr>
            <w:r w:rsidRPr="009F720B">
              <w:rPr>
                <w:rFonts w:ascii="Arial" w:hAnsi="Arial" w:cs="Arial"/>
              </w:rPr>
              <w:t>Maintain continuous personal and participate in team based development, education, training and learning.</w:t>
            </w:r>
          </w:p>
          <w:p w:rsidR="009F720B" w:rsidRPr="009F720B" w:rsidRDefault="009F720B" w:rsidP="009F720B">
            <w:pPr>
              <w:ind w:left="720"/>
              <w:rPr>
                <w:rFonts w:ascii="Arial" w:hAnsi="Arial" w:cs="Arial"/>
                <w:sz w:val="10"/>
                <w:szCs w:val="10"/>
              </w:rPr>
            </w:pPr>
          </w:p>
          <w:p w:rsidR="009F720B" w:rsidRPr="009F720B" w:rsidRDefault="009F720B" w:rsidP="009F720B">
            <w:pPr>
              <w:numPr>
                <w:ilvl w:val="0"/>
                <w:numId w:val="6"/>
              </w:numPr>
              <w:ind w:left="644"/>
              <w:rPr>
                <w:rFonts w:ascii="Arial" w:hAnsi="Arial" w:cs="Arial"/>
              </w:rPr>
            </w:pPr>
            <w:r w:rsidRPr="009F720B">
              <w:rPr>
                <w:rFonts w:ascii="Arial" w:hAnsi="Arial" w:cs="Arial"/>
              </w:rPr>
              <w:t>Participate in appraisal and the development of a personal development plan in conjunction with his / her line manager.</w:t>
            </w:r>
          </w:p>
          <w:p w:rsidR="009F720B" w:rsidRPr="009F720B" w:rsidRDefault="009F720B" w:rsidP="009F720B">
            <w:pPr>
              <w:jc w:val="both"/>
              <w:rPr>
                <w:rFonts w:ascii="Arial" w:hAnsi="Arial" w:cs="Arial"/>
                <w:b/>
                <w:i/>
                <w:iCs/>
              </w:rPr>
            </w:pPr>
          </w:p>
          <w:p w:rsidR="009F720B" w:rsidRPr="009F720B" w:rsidRDefault="009F720B" w:rsidP="009F720B">
            <w:pPr>
              <w:numPr>
                <w:ilvl w:val="0"/>
                <w:numId w:val="4"/>
              </w:numPr>
              <w:jc w:val="both"/>
            </w:pPr>
            <w:r w:rsidRPr="009F720B">
              <w:rPr>
                <w:rFonts w:ascii="Arial" w:hAnsi="Arial" w:cs="Arial"/>
                <w:lang w:val="en-IE" w:eastAsia="en-IE"/>
              </w:rPr>
              <w:t>Have a working knowledge of the Health Information and Quality Authority (HIQA) Standards as they apply to the role for example, Standards for Healthcare, National Standards for the Prevention and Control of Healthcare Associated Infections, Hygiene Standards etc</w:t>
            </w:r>
            <w:r w:rsidRPr="009F720B">
              <w:rPr>
                <w:rFonts w:ascii="Arial" w:hAnsi="Arial" w:cs="Arial"/>
                <w:i/>
                <w:iCs/>
              </w:rPr>
              <w:t xml:space="preserve"> </w:t>
            </w:r>
            <w:r w:rsidRPr="009F720B">
              <w:rPr>
                <w:rFonts w:ascii="Arial" w:hAnsi="Arial" w:cs="Arial"/>
                <w:iCs/>
              </w:rPr>
              <w:t>and comply with associated HSE protocols for implementing and maintaining these standards as appropriate to the role.</w:t>
            </w:r>
            <w:r w:rsidRPr="009F720B">
              <w:br/>
            </w:r>
          </w:p>
          <w:p w:rsidR="009F720B" w:rsidRDefault="009F720B" w:rsidP="002A3BE2">
            <w:pPr>
              <w:numPr>
                <w:ilvl w:val="0"/>
                <w:numId w:val="4"/>
              </w:numPr>
              <w:jc w:val="both"/>
              <w:rPr>
                <w:rFonts w:ascii="Arial" w:hAnsi="Arial" w:cs="Arial"/>
                <w:lang w:val="en-IE" w:eastAsia="en-IE"/>
              </w:rPr>
            </w:pPr>
            <w:r w:rsidRPr="002A3BE2">
              <w:rPr>
                <w:rFonts w:ascii="Arial" w:hAnsi="Arial" w:cs="Arial"/>
                <w:lang w:val="en-IE" w:eastAsia="en-IE"/>
              </w:rPr>
              <w:t>To support, promote and actively participate in sustainable energy, water and waste initiatives to create a more sustainable, low carbon and efficient health service.</w:t>
            </w:r>
          </w:p>
          <w:p w:rsidR="006A5B74" w:rsidRPr="002A3BE2" w:rsidRDefault="006A5B74" w:rsidP="006A5B74">
            <w:pPr>
              <w:ind w:left="360"/>
              <w:jc w:val="both"/>
              <w:rPr>
                <w:rFonts w:ascii="Arial" w:hAnsi="Arial" w:cs="Arial"/>
                <w:lang w:val="en-IE" w:eastAsia="en-IE"/>
              </w:rPr>
            </w:pPr>
          </w:p>
          <w:p w:rsidR="00484EA1" w:rsidRPr="009F720B" w:rsidRDefault="009F720B" w:rsidP="009F720B">
            <w:pPr>
              <w:jc w:val="both"/>
              <w:rPr>
                <w:rFonts w:ascii="Arial" w:hAnsi="Arial" w:cs="Arial"/>
                <w:b/>
                <w:iCs/>
                <w:lang w:val="en-IE"/>
              </w:rPr>
            </w:pPr>
            <w:r w:rsidRPr="009F720B">
              <w:rPr>
                <w:rFonts w:ascii="Arial" w:hAnsi="Arial" w:cs="Arial"/>
                <w:b/>
                <w:iCs/>
                <w:lang w:val="en-IE"/>
              </w:rPr>
              <w:t xml:space="preserve">The above Job Specification is not intended to be a comprehensive list of all duties involved and consequently, the post holder may be required to perform other duties </w:t>
            </w:r>
            <w:r w:rsidRPr="009F720B">
              <w:rPr>
                <w:rFonts w:ascii="Arial" w:hAnsi="Arial" w:cs="Arial"/>
                <w:b/>
                <w:iCs/>
                <w:lang w:val="en-IE"/>
              </w:rPr>
              <w:lastRenderedPageBreak/>
              <w:t>as appropriate to the post which may be assigned to him/her from time to time and to contribute to the development of the post while in office.</w:t>
            </w:r>
            <w:r w:rsidRPr="009F720B">
              <w:rPr>
                <w:rFonts w:ascii="Arial" w:hAnsi="Arial" w:cs="Arial"/>
              </w:rPr>
              <w:t xml:space="preserve"> </w:t>
            </w:r>
          </w:p>
        </w:tc>
      </w:tr>
      <w:tr w:rsidR="00484EA1" w:rsidRPr="009F720B">
        <w:tc>
          <w:tcPr>
            <w:tcW w:w="2364" w:type="dxa"/>
          </w:tcPr>
          <w:p w:rsidR="00484EA1" w:rsidRPr="009F720B" w:rsidRDefault="00484EA1">
            <w:pPr>
              <w:jc w:val="both"/>
              <w:rPr>
                <w:rFonts w:ascii="Arial" w:hAnsi="Arial" w:cs="Arial"/>
                <w:b/>
                <w:bCs/>
              </w:rPr>
            </w:pPr>
            <w:r w:rsidRPr="009F720B">
              <w:rPr>
                <w:rFonts w:ascii="Arial" w:hAnsi="Arial" w:cs="Arial"/>
                <w:b/>
                <w:bCs/>
              </w:rPr>
              <w:lastRenderedPageBreak/>
              <w:t>Eligibility Criteria</w:t>
            </w:r>
          </w:p>
          <w:p w:rsidR="00484EA1" w:rsidRPr="009F720B" w:rsidRDefault="00484EA1">
            <w:pPr>
              <w:jc w:val="both"/>
              <w:rPr>
                <w:rFonts w:ascii="Arial" w:hAnsi="Arial" w:cs="Arial"/>
                <w:b/>
                <w:bCs/>
              </w:rPr>
            </w:pPr>
          </w:p>
          <w:p w:rsidR="00484EA1" w:rsidRPr="009F720B" w:rsidRDefault="00484EA1">
            <w:pPr>
              <w:jc w:val="both"/>
              <w:rPr>
                <w:rFonts w:ascii="Arial" w:hAnsi="Arial" w:cs="Arial"/>
                <w:b/>
                <w:bCs/>
              </w:rPr>
            </w:pPr>
            <w:r w:rsidRPr="009F720B">
              <w:rPr>
                <w:rFonts w:ascii="Arial" w:hAnsi="Arial" w:cs="Arial"/>
                <w:b/>
                <w:bCs/>
              </w:rPr>
              <w:t>Qualifications and/ or experience</w:t>
            </w:r>
          </w:p>
          <w:p w:rsidR="00484EA1" w:rsidRPr="009F720B" w:rsidRDefault="00484EA1">
            <w:pPr>
              <w:jc w:val="both"/>
              <w:rPr>
                <w:rFonts w:ascii="Arial" w:hAnsi="Arial" w:cs="Arial"/>
                <w:b/>
                <w:bCs/>
              </w:rPr>
            </w:pPr>
          </w:p>
        </w:tc>
        <w:tc>
          <w:tcPr>
            <w:tcW w:w="8256" w:type="dxa"/>
          </w:tcPr>
          <w:p w:rsidR="000D486B" w:rsidRPr="009F720B" w:rsidRDefault="000D486B" w:rsidP="00982024">
            <w:pPr>
              <w:spacing w:after="120"/>
              <w:jc w:val="both"/>
              <w:rPr>
                <w:rFonts w:ascii="Arial" w:hAnsi="Arial" w:cs="Arial"/>
                <w:b/>
                <w:bCs/>
                <w:iCs/>
              </w:rPr>
            </w:pPr>
            <w:r w:rsidRPr="009F720B">
              <w:rPr>
                <w:rFonts w:ascii="Arial" w:hAnsi="Arial" w:cs="Arial"/>
                <w:b/>
                <w:bCs/>
                <w:iCs/>
              </w:rPr>
              <w:t xml:space="preserve">Candidates must have at the latest date of application: </w:t>
            </w:r>
          </w:p>
          <w:p w:rsidR="000D486B" w:rsidRPr="009F720B" w:rsidRDefault="000D486B" w:rsidP="00982024">
            <w:pPr>
              <w:spacing w:after="120"/>
              <w:jc w:val="both"/>
              <w:rPr>
                <w:rFonts w:ascii="Arial" w:hAnsi="Arial" w:cs="Arial"/>
                <w:b/>
                <w:bCs/>
                <w:iCs/>
              </w:rPr>
            </w:pPr>
          </w:p>
          <w:p w:rsidR="000D486B" w:rsidRPr="00E04C9B" w:rsidRDefault="00E04C9B" w:rsidP="00E04C9B">
            <w:pPr>
              <w:spacing w:after="120"/>
              <w:ind w:right="-766"/>
              <w:rPr>
                <w:rFonts w:ascii="Arial" w:hAnsi="Arial" w:cs="Arial"/>
                <w:b/>
                <w:iCs/>
                <w:u w:val="single"/>
              </w:rPr>
            </w:pPr>
            <w:r w:rsidRPr="00E04C9B">
              <w:rPr>
                <w:rFonts w:ascii="Arial" w:hAnsi="Arial" w:cs="Arial"/>
                <w:b/>
                <w:iCs/>
                <w:u w:val="single"/>
              </w:rPr>
              <w:t>1.</w:t>
            </w:r>
            <w:r>
              <w:rPr>
                <w:rFonts w:ascii="Arial" w:hAnsi="Arial" w:cs="Arial"/>
                <w:b/>
                <w:iCs/>
                <w:u w:val="single"/>
              </w:rPr>
              <w:t xml:space="preserve"> </w:t>
            </w:r>
            <w:r w:rsidR="000D486B" w:rsidRPr="00E04C9B">
              <w:rPr>
                <w:rFonts w:ascii="Arial" w:hAnsi="Arial" w:cs="Arial"/>
                <w:b/>
                <w:iCs/>
                <w:u w:val="single"/>
              </w:rPr>
              <w:t>Professional Qualifications &amp; Experience, etc.</w:t>
            </w:r>
          </w:p>
          <w:p w:rsidR="00E04C9B" w:rsidRPr="00E04C9B" w:rsidRDefault="00E04C9B" w:rsidP="00E04C9B">
            <w:pPr>
              <w:rPr>
                <w:rFonts w:ascii="Arial" w:hAnsi="Arial" w:cs="Arial"/>
              </w:rPr>
            </w:pPr>
            <w:r>
              <w:rPr>
                <w:rFonts w:ascii="Arial" w:hAnsi="Arial" w:cs="Arial"/>
              </w:rPr>
              <w:t>a</w:t>
            </w:r>
            <w:r w:rsidRPr="00E04C9B">
              <w:rPr>
                <w:rFonts w:ascii="Arial" w:hAnsi="Arial" w:cs="Arial"/>
              </w:rPr>
              <w:t>)</w:t>
            </w:r>
          </w:p>
          <w:p w:rsidR="000D486B" w:rsidRPr="009F720B" w:rsidRDefault="000D486B" w:rsidP="00982024">
            <w:pPr>
              <w:pStyle w:val="ListParagraph"/>
              <w:numPr>
                <w:ilvl w:val="0"/>
                <w:numId w:val="7"/>
              </w:numPr>
              <w:spacing w:after="120"/>
              <w:jc w:val="both"/>
              <w:rPr>
                <w:rFonts w:ascii="Arial" w:hAnsi="Arial" w:cs="Arial"/>
              </w:rPr>
            </w:pPr>
            <w:r w:rsidRPr="009F720B">
              <w:rPr>
                <w:rFonts w:ascii="Arial" w:hAnsi="Arial" w:cs="Arial"/>
              </w:rPr>
              <w:t>Possess the relevant Health Service Skills FETAC Level 5 qualification which contains Modules 1 &amp; 2</w:t>
            </w:r>
            <w:r w:rsidR="00982024" w:rsidRPr="009F720B">
              <w:rPr>
                <w:rFonts w:ascii="Arial" w:hAnsi="Arial" w:cs="Arial"/>
              </w:rPr>
              <w:t>.</w:t>
            </w:r>
          </w:p>
          <w:p w:rsidR="000D486B" w:rsidRPr="009F720B" w:rsidRDefault="000D486B" w:rsidP="00982024">
            <w:pPr>
              <w:spacing w:after="120"/>
              <w:jc w:val="center"/>
              <w:rPr>
                <w:rFonts w:ascii="Arial" w:hAnsi="Arial" w:cs="Arial"/>
                <w:b/>
              </w:rPr>
            </w:pPr>
            <w:r w:rsidRPr="009F720B">
              <w:rPr>
                <w:rFonts w:ascii="Arial" w:hAnsi="Arial" w:cs="Arial"/>
                <w:b/>
              </w:rPr>
              <w:t>O</w:t>
            </w:r>
            <w:r w:rsidR="00982024" w:rsidRPr="009F720B">
              <w:rPr>
                <w:rFonts w:ascii="Arial" w:hAnsi="Arial" w:cs="Arial"/>
                <w:b/>
              </w:rPr>
              <w:t>r</w:t>
            </w:r>
          </w:p>
          <w:p w:rsidR="000D486B" w:rsidRPr="009F720B" w:rsidRDefault="000D486B" w:rsidP="00982024">
            <w:pPr>
              <w:pStyle w:val="ListParagraph"/>
              <w:numPr>
                <w:ilvl w:val="0"/>
                <w:numId w:val="7"/>
              </w:numPr>
              <w:spacing w:after="120"/>
              <w:jc w:val="both"/>
              <w:rPr>
                <w:rFonts w:ascii="Arial" w:hAnsi="Arial" w:cs="Arial"/>
              </w:rPr>
            </w:pPr>
            <w:r w:rsidRPr="009F720B">
              <w:rPr>
                <w:rFonts w:ascii="Arial" w:hAnsi="Arial" w:cs="Arial"/>
              </w:rPr>
              <w:t>Have obtained an equivalent qualification to (i) from another jurisdiction</w:t>
            </w:r>
            <w:r w:rsidR="00982024" w:rsidRPr="009F720B">
              <w:rPr>
                <w:rFonts w:ascii="Arial" w:hAnsi="Arial" w:cs="Arial"/>
              </w:rPr>
              <w:t>.</w:t>
            </w:r>
          </w:p>
          <w:p w:rsidR="000D486B" w:rsidRPr="009F720B" w:rsidRDefault="00982024" w:rsidP="00982024">
            <w:pPr>
              <w:spacing w:after="120"/>
              <w:jc w:val="center"/>
              <w:rPr>
                <w:rFonts w:ascii="Arial" w:hAnsi="Arial" w:cs="Arial"/>
                <w:b/>
              </w:rPr>
            </w:pPr>
            <w:r w:rsidRPr="009F720B">
              <w:rPr>
                <w:rFonts w:ascii="Arial" w:hAnsi="Arial" w:cs="Arial"/>
                <w:b/>
              </w:rPr>
              <w:t>Or</w:t>
            </w:r>
          </w:p>
          <w:p w:rsidR="000D486B" w:rsidRPr="009F720B" w:rsidRDefault="000D486B" w:rsidP="00982024">
            <w:pPr>
              <w:pStyle w:val="ListParagraph"/>
              <w:numPr>
                <w:ilvl w:val="0"/>
                <w:numId w:val="7"/>
              </w:numPr>
              <w:spacing w:after="120"/>
              <w:jc w:val="both"/>
              <w:rPr>
                <w:rFonts w:ascii="Arial" w:hAnsi="Arial" w:cs="Arial"/>
              </w:rPr>
            </w:pPr>
            <w:r w:rsidRPr="009F720B">
              <w:rPr>
                <w:rFonts w:ascii="Arial" w:hAnsi="Arial" w:cs="Arial"/>
              </w:rPr>
              <w:t>Be currently employed as an Occupational Therapy Assistant or in a comparable role</w:t>
            </w:r>
            <w:r w:rsidR="00982024" w:rsidRPr="009F720B">
              <w:rPr>
                <w:rFonts w:ascii="Arial" w:hAnsi="Arial" w:cs="Arial"/>
              </w:rPr>
              <w:t>.</w:t>
            </w:r>
            <w:r w:rsidRPr="009F720B">
              <w:rPr>
                <w:rFonts w:ascii="Arial" w:hAnsi="Arial" w:cs="Arial"/>
              </w:rPr>
              <w:t xml:space="preserve"> </w:t>
            </w:r>
          </w:p>
          <w:p w:rsidR="000D486B" w:rsidRPr="009F720B" w:rsidRDefault="00982024" w:rsidP="00982024">
            <w:pPr>
              <w:spacing w:after="120"/>
              <w:jc w:val="center"/>
              <w:rPr>
                <w:rFonts w:ascii="Arial" w:hAnsi="Arial" w:cs="Arial"/>
                <w:b/>
              </w:rPr>
            </w:pPr>
            <w:r w:rsidRPr="009F720B">
              <w:rPr>
                <w:rFonts w:ascii="Arial" w:hAnsi="Arial" w:cs="Arial"/>
                <w:b/>
              </w:rPr>
              <w:t>And</w:t>
            </w:r>
          </w:p>
          <w:p w:rsidR="00384FEE" w:rsidRPr="009F720B" w:rsidRDefault="000D486B" w:rsidP="006A5B74">
            <w:pPr>
              <w:spacing w:after="120"/>
              <w:rPr>
                <w:rFonts w:ascii="Arial" w:hAnsi="Arial" w:cs="Arial"/>
                <w:b/>
                <w:bCs/>
                <w:i/>
                <w:iCs/>
              </w:rPr>
            </w:pPr>
            <w:r w:rsidRPr="009F720B">
              <w:rPr>
                <w:rFonts w:ascii="Arial" w:hAnsi="Arial" w:cs="Arial"/>
              </w:rPr>
              <w:t>b) Candidates must have the personal competence and capacity to properly discharge the duties of the role</w:t>
            </w:r>
            <w:r w:rsidR="00982024" w:rsidRPr="009F720B">
              <w:rPr>
                <w:rFonts w:ascii="Arial" w:hAnsi="Arial" w:cs="Arial"/>
              </w:rPr>
              <w:t>.</w:t>
            </w:r>
          </w:p>
          <w:p w:rsidR="00484EA1" w:rsidRPr="009F720B" w:rsidRDefault="000D486B" w:rsidP="00982024">
            <w:pPr>
              <w:spacing w:after="120"/>
              <w:jc w:val="both"/>
              <w:rPr>
                <w:rFonts w:ascii="Arial" w:hAnsi="Arial" w:cs="Arial"/>
                <w:b/>
              </w:rPr>
            </w:pPr>
            <w:r w:rsidRPr="009F720B">
              <w:rPr>
                <w:rFonts w:ascii="Arial" w:hAnsi="Arial" w:cs="Arial"/>
                <w:b/>
              </w:rPr>
              <w:t xml:space="preserve">2.  </w:t>
            </w:r>
            <w:r w:rsidR="00484EA1" w:rsidRPr="009F720B">
              <w:rPr>
                <w:rFonts w:ascii="Arial" w:hAnsi="Arial" w:cs="Arial"/>
                <w:b/>
                <w:u w:val="single"/>
              </w:rPr>
              <w:t>Health</w:t>
            </w:r>
          </w:p>
          <w:p w:rsidR="00484EA1" w:rsidRPr="009F720B" w:rsidRDefault="00484EA1" w:rsidP="00982024">
            <w:pPr>
              <w:spacing w:after="120"/>
              <w:jc w:val="both"/>
              <w:rPr>
                <w:rFonts w:ascii="Arial" w:hAnsi="Arial" w:cs="Arial"/>
              </w:rPr>
            </w:pPr>
            <w:r w:rsidRPr="009F720B">
              <w:rPr>
                <w:rFonts w:ascii="Arial" w:hAnsi="Arial" w:cs="Arial"/>
              </w:rPr>
              <w:t xml:space="preserve">A candidate for and any person holding the office must be fully competent and capable of undertaking the duties attached to the office and be in a state of health such as would indicate a reasonable prospect of ability to render regular and efficient service. </w:t>
            </w:r>
          </w:p>
          <w:p w:rsidR="00484EA1" w:rsidRPr="009F720B" w:rsidRDefault="000D486B" w:rsidP="00982024">
            <w:pPr>
              <w:spacing w:after="120"/>
              <w:ind w:right="-766"/>
              <w:jc w:val="both"/>
              <w:rPr>
                <w:rFonts w:ascii="Arial" w:hAnsi="Arial" w:cs="Arial"/>
                <w:iCs/>
              </w:rPr>
            </w:pPr>
            <w:r w:rsidRPr="009F720B">
              <w:rPr>
                <w:rFonts w:ascii="Arial" w:hAnsi="Arial" w:cs="Arial"/>
                <w:b/>
                <w:bCs/>
              </w:rPr>
              <w:t xml:space="preserve">3.  </w:t>
            </w:r>
            <w:r w:rsidR="00484EA1" w:rsidRPr="009F720B">
              <w:rPr>
                <w:rFonts w:ascii="Arial" w:hAnsi="Arial" w:cs="Arial"/>
                <w:b/>
                <w:bCs/>
                <w:u w:val="single"/>
              </w:rPr>
              <w:t>Character</w:t>
            </w:r>
          </w:p>
          <w:p w:rsidR="00484EA1" w:rsidRPr="009F720B" w:rsidRDefault="00484EA1" w:rsidP="00982024">
            <w:pPr>
              <w:spacing w:after="120"/>
              <w:ind w:right="-766"/>
              <w:jc w:val="both"/>
              <w:rPr>
                <w:rFonts w:ascii="Arial" w:hAnsi="Arial" w:cs="Arial"/>
              </w:rPr>
            </w:pPr>
            <w:r w:rsidRPr="009F720B">
              <w:rPr>
                <w:rFonts w:ascii="Arial" w:hAnsi="Arial" w:cs="Arial"/>
              </w:rPr>
              <w:t>Each candidate for and any person holding the office must be of good character.</w:t>
            </w:r>
          </w:p>
          <w:p w:rsidR="00484EA1" w:rsidRPr="009F720B" w:rsidRDefault="000D486B" w:rsidP="00982024">
            <w:pPr>
              <w:spacing w:after="120"/>
              <w:ind w:right="-766"/>
              <w:jc w:val="both"/>
              <w:rPr>
                <w:rFonts w:ascii="Arial" w:hAnsi="Arial" w:cs="Arial"/>
                <w:b/>
              </w:rPr>
            </w:pPr>
            <w:r w:rsidRPr="009F720B">
              <w:rPr>
                <w:rFonts w:ascii="Arial" w:hAnsi="Arial" w:cs="Arial"/>
                <w:b/>
              </w:rPr>
              <w:t xml:space="preserve">4. </w:t>
            </w:r>
            <w:r w:rsidR="00484EA1" w:rsidRPr="009F720B">
              <w:rPr>
                <w:rFonts w:ascii="Arial" w:hAnsi="Arial" w:cs="Arial"/>
                <w:b/>
                <w:u w:val="single"/>
              </w:rPr>
              <w:t>Age</w:t>
            </w:r>
          </w:p>
          <w:p w:rsidR="005D6D30" w:rsidRPr="003C24E6" w:rsidRDefault="00484EA1" w:rsidP="003C24E6">
            <w:pPr>
              <w:spacing w:after="120"/>
              <w:jc w:val="both"/>
              <w:rPr>
                <w:rFonts w:ascii="Arial" w:hAnsi="Arial" w:cs="Arial"/>
              </w:rPr>
            </w:pPr>
            <w:r w:rsidRPr="009F720B">
              <w:rPr>
                <w:rFonts w:ascii="Arial" w:hAnsi="Arial" w:cs="Arial"/>
              </w:rPr>
              <w:t>Age restrictions shall only apply to a candidate where he/she is not classified as a new entrant (within the meaning of the Public Service Superannuation Act, 2004).  A candidate who is not classified as a new entrant must be under 65 years of age on the first day of the month in which the latest date for receiving completed application forms for the office occurs.</w:t>
            </w:r>
          </w:p>
        </w:tc>
      </w:tr>
      <w:tr w:rsidR="00484EA1" w:rsidRPr="009F720B">
        <w:tc>
          <w:tcPr>
            <w:tcW w:w="2364" w:type="dxa"/>
            <w:tcBorders>
              <w:top w:val="single" w:sz="4" w:space="0" w:color="auto"/>
              <w:left w:val="single" w:sz="4" w:space="0" w:color="auto"/>
              <w:bottom w:val="single" w:sz="4" w:space="0" w:color="auto"/>
              <w:right w:val="single" w:sz="4" w:space="0" w:color="auto"/>
            </w:tcBorders>
          </w:tcPr>
          <w:p w:rsidR="00484EA1" w:rsidRPr="009F720B" w:rsidRDefault="00484EA1">
            <w:pPr>
              <w:jc w:val="both"/>
              <w:rPr>
                <w:rFonts w:ascii="Arial" w:hAnsi="Arial" w:cs="Arial"/>
                <w:bCs/>
              </w:rPr>
            </w:pPr>
            <w:r w:rsidRPr="009F720B">
              <w:rPr>
                <w:rFonts w:ascii="Arial" w:hAnsi="Arial" w:cs="Arial"/>
                <w:bCs/>
              </w:rPr>
              <w:t>Post Specific Requirements</w:t>
            </w:r>
          </w:p>
        </w:tc>
        <w:tc>
          <w:tcPr>
            <w:tcW w:w="8256" w:type="dxa"/>
            <w:tcBorders>
              <w:top w:val="single" w:sz="4" w:space="0" w:color="auto"/>
              <w:left w:val="single" w:sz="4" w:space="0" w:color="auto"/>
              <w:bottom w:val="single" w:sz="4" w:space="0" w:color="auto"/>
              <w:right w:val="single" w:sz="4" w:space="0" w:color="auto"/>
            </w:tcBorders>
          </w:tcPr>
          <w:p w:rsidR="00982024" w:rsidRPr="009F720B" w:rsidRDefault="009F720B">
            <w:pPr>
              <w:jc w:val="both"/>
              <w:rPr>
                <w:rFonts w:ascii="Arial" w:hAnsi="Arial" w:cs="Arial"/>
                <w:bCs/>
                <w:iCs/>
              </w:rPr>
            </w:pPr>
            <w:r w:rsidRPr="009F720B">
              <w:rPr>
                <w:rFonts w:ascii="Arial" w:hAnsi="Arial" w:cs="Arial"/>
                <w:bCs/>
                <w:iCs/>
              </w:rPr>
              <w:t>N/A</w:t>
            </w:r>
          </w:p>
        </w:tc>
      </w:tr>
      <w:tr w:rsidR="00484EA1" w:rsidRPr="009F720B">
        <w:tc>
          <w:tcPr>
            <w:tcW w:w="2364" w:type="dxa"/>
          </w:tcPr>
          <w:p w:rsidR="00484EA1" w:rsidRPr="009F720B" w:rsidRDefault="00484EA1">
            <w:pPr>
              <w:jc w:val="both"/>
              <w:rPr>
                <w:rFonts w:ascii="Arial" w:hAnsi="Arial" w:cs="Arial"/>
                <w:b/>
                <w:bCs/>
              </w:rPr>
            </w:pPr>
            <w:r w:rsidRPr="009F720B">
              <w:rPr>
                <w:rFonts w:ascii="Arial" w:hAnsi="Arial" w:cs="Arial"/>
                <w:b/>
                <w:bCs/>
              </w:rPr>
              <w:t>Other requirements specific to the post</w:t>
            </w:r>
          </w:p>
        </w:tc>
        <w:tc>
          <w:tcPr>
            <w:tcW w:w="8256" w:type="dxa"/>
          </w:tcPr>
          <w:p w:rsidR="009F720B" w:rsidRPr="009F720B" w:rsidRDefault="00013DBB" w:rsidP="009F720B">
            <w:pPr>
              <w:jc w:val="both"/>
              <w:rPr>
                <w:rFonts w:ascii="Arial" w:hAnsi="Arial" w:cs="Arial"/>
                <w:iCs/>
              </w:rPr>
            </w:pPr>
            <w:r>
              <w:rPr>
                <w:rFonts w:ascii="Arial" w:hAnsi="Arial" w:cs="Arial"/>
                <w:iCs/>
              </w:rPr>
              <w:t>Access to appropriate transport is necessa</w:t>
            </w:r>
            <w:r w:rsidR="00850FCA">
              <w:rPr>
                <w:rFonts w:ascii="Arial" w:hAnsi="Arial" w:cs="Arial"/>
                <w:iCs/>
              </w:rPr>
              <w:t>ry to fulfil the requirements of</w:t>
            </w:r>
            <w:r>
              <w:rPr>
                <w:rFonts w:ascii="Arial" w:hAnsi="Arial" w:cs="Arial"/>
                <w:iCs/>
              </w:rPr>
              <w:t xml:space="preserve"> the role</w:t>
            </w:r>
          </w:p>
          <w:p w:rsidR="00384FEE" w:rsidRPr="009F720B" w:rsidRDefault="00384FEE" w:rsidP="00384FEE">
            <w:pPr>
              <w:jc w:val="both"/>
              <w:rPr>
                <w:rFonts w:ascii="Arial" w:hAnsi="Arial" w:cs="Arial"/>
                <w:iCs/>
              </w:rPr>
            </w:pPr>
          </w:p>
        </w:tc>
      </w:tr>
      <w:tr w:rsidR="00484EA1" w:rsidRPr="009F720B">
        <w:tc>
          <w:tcPr>
            <w:tcW w:w="2364" w:type="dxa"/>
          </w:tcPr>
          <w:p w:rsidR="00484EA1" w:rsidRPr="009F720B" w:rsidRDefault="00484EA1">
            <w:pPr>
              <w:jc w:val="both"/>
              <w:rPr>
                <w:rFonts w:ascii="Arial" w:hAnsi="Arial" w:cs="Arial"/>
                <w:b/>
                <w:bCs/>
              </w:rPr>
            </w:pPr>
            <w:r w:rsidRPr="009F720B">
              <w:rPr>
                <w:rFonts w:ascii="Arial" w:hAnsi="Arial" w:cs="Arial"/>
                <w:b/>
                <w:bCs/>
              </w:rPr>
              <w:t>Skills, competencies and/or knowledge</w:t>
            </w:r>
          </w:p>
          <w:p w:rsidR="00484EA1" w:rsidRPr="009F720B" w:rsidRDefault="00484EA1">
            <w:pPr>
              <w:jc w:val="both"/>
              <w:rPr>
                <w:rFonts w:ascii="Arial" w:hAnsi="Arial" w:cs="Arial"/>
                <w:b/>
                <w:bCs/>
              </w:rPr>
            </w:pPr>
          </w:p>
          <w:p w:rsidR="00484EA1" w:rsidRPr="009F720B" w:rsidRDefault="00484EA1">
            <w:pPr>
              <w:jc w:val="both"/>
              <w:rPr>
                <w:rFonts w:ascii="Arial" w:hAnsi="Arial" w:cs="Arial"/>
                <w:b/>
                <w:bCs/>
              </w:rPr>
            </w:pPr>
          </w:p>
        </w:tc>
        <w:tc>
          <w:tcPr>
            <w:tcW w:w="8256" w:type="dxa"/>
          </w:tcPr>
          <w:p w:rsidR="009F720B" w:rsidRPr="009F720B" w:rsidRDefault="009F720B" w:rsidP="009F720B">
            <w:pPr>
              <w:pStyle w:val="Footer"/>
              <w:tabs>
                <w:tab w:val="clear" w:pos="4320"/>
                <w:tab w:val="clear" w:pos="8640"/>
              </w:tabs>
              <w:rPr>
                <w:rFonts w:ascii="Arial" w:hAnsi="Arial" w:cs="Arial"/>
                <w:i/>
              </w:rPr>
            </w:pPr>
            <w:r w:rsidRPr="009F720B">
              <w:rPr>
                <w:rFonts w:ascii="Arial" w:hAnsi="Arial" w:cs="Arial"/>
                <w:i/>
              </w:rPr>
              <w:t>Candidates must demonstrate:</w:t>
            </w:r>
          </w:p>
          <w:p w:rsidR="009F720B" w:rsidRPr="009F720B" w:rsidRDefault="009F720B" w:rsidP="009F720B">
            <w:pPr>
              <w:pStyle w:val="Footer"/>
              <w:tabs>
                <w:tab w:val="clear" w:pos="4320"/>
                <w:tab w:val="clear" w:pos="8640"/>
              </w:tabs>
              <w:rPr>
                <w:rFonts w:ascii="Arial" w:hAnsi="Arial" w:cs="Arial"/>
                <w:b/>
              </w:rPr>
            </w:pPr>
          </w:p>
          <w:p w:rsidR="009F720B" w:rsidRPr="009F720B" w:rsidRDefault="009F720B" w:rsidP="009F720B">
            <w:pPr>
              <w:pStyle w:val="Footer"/>
              <w:tabs>
                <w:tab w:val="clear" w:pos="4320"/>
                <w:tab w:val="clear" w:pos="8640"/>
              </w:tabs>
              <w:rPr>
                <w:rFonts w:ascii="Arial" w:hAnsi="Arial" w:cs="Arial"/>
                <w:b/>
              </w:rPr>
            </w:pPr>
            <w:r w:rsidRPr="009F720B">
              <w:rPr>
                <w:rFonts w:ascii="Arial" w:hAnsi="Arial" w:cs="Arial"/>
                <w:b/>
              </w:rPr>
              <w:t xml:space="preserve">Professional Knowledge </w:t>
            </w:r>
          </w:p>
          <w:p w:rsidR="009F720B" w:rsidRPr="009F720B" w:rsidRDefault="009F720B" w:rsidP="009F720B">
            <w:pPr>
              <w:pStyle w:val="ListParagraph"/>
              <w:numPr>
                <w:ilvl w:val="0"/>
                <w:numId w:val="8"/>
              </w:numPr>
              <w:jc w:val="both"/>
              <w:rPr>
                <w:rFonts w:ascii="Arial" w:hAnsi="Arial" w:cs="Arial"/>
              </w:rPr>
            </w:pPr>
            <w:r w:rsidRPr="009F720B">
              <w:rPr>
                <w:rFonts w:ascii="Arial" w:hAnsi="Arial" w:cs="Arial"/>
              </w:rPr>
              <w:t>A willingness to engage and develop Information Technology skills relevant to the role.</w:t>
            </w:r>
          </w:p>
          <w:p w:rsidR="009F720B" w:rsidRPr="009F720B" w:rsidRDefault="009F720B" w:rsidP="009F720B">
            <w:pPr>
              <w:pStyle w:val="ListParagraph"/>
              <w:numPr>
                <w:ilvl w:val="0"/>
                <w:numId w:val="8"/>
              </w:numPr>
              <w:jc w:val="both"/>
              <w:rPr>
                <w:rFonts w:ascii="Arial" w:hAnsi="Arial" w:cs="Arial"/>
              </w:rPr>
            </w:pPr>
            <w:r w:rsidRPr="009F720B">
              <w:rPr>
                <w:rFonts w:ascii="Arial" w:hAnsi="Arial" w:cs="Arial"/>
              </w:rPr>
              <w:t>Excellent computer skills including word, excel, powerpoint, internet</w:t>
            </w:r>
          </w:p>
          <w:p w:rsidR="009F720B" w:rsidRPr="009F720B" w:rsidRDefault="009F720B" w:rsidP="009F720B">
            <w:pPr>
              <w:pStyle w:val="ListParagraph"/>
              <w:numPr>
                <w:ilvl w:val="0"/>
                <w:numId w:val="8"/>
              </w:numPr>
              <w:jc w:val="both"/>
              <w:rPr>
                <w:rFonts w:ascii="Arial" w:hAnsi="Arial" w:cs="Arial"/>
              </w:rPr>
            </w:pPr>
            <w:r w:rsidRPr="009F720B">
              <w:rPr>
                <w:rFonts w:ascii="Arial" w:hAnsi="Arial" w:cs="Arial"/>
              </w:rPr>
              <w:t xml:space="preserve">An awareness of scope of their role; knowing when to ask for help / for an MDT member to intervene </w:t>
            </w:r>
          </w:p>
          <w:p w:rsidR="009F720B" w:rsidRPr="009F720B" w:rsidRDefault="009F720B" w:rsidP="009F720B">
            <w:pPr>
              <w:pStyle w:val="Footer"/>
              <w:tabs>
                <w:tab w:val="clear" w:pos="4320"/>
                <w:tab w:val="clear" w:pos="8640"/>
              </w:tabs>
              <w:rPr>
                <w:rFonts w:ascii="Arial" w:hAnsi="Arial" w:cs="Arial"/>
                <w:b/>
              </w:rPr>
            </w:pPr>
          </w:p>
          <w:p w:rsidR="009F720B" w:rsidRPr="009F720B" w:rsidRDefault="009F720B" w:rsidP="009F720B">
            <w:pPr>
              <w:pStyle w:val="Footer"/>
              <w:tabs>
                <w:tab w:val="clear" w:pos="4320"/>
                <w:tab w:val="clear" w:pos="8640"/>
              </w:tabs>
              <w:rPr>
                <w:rFonts w:ascii="Arial" w:hAnsi="Arial" w:cs="Arial"/>
                <w:b/>
              </w:rPr>
            </w:pPr>
            <w:r w:rsidRPr="009F720B">
              <w:rPr>
                <w:rFonts w:ascii="Arial" w:hAnsi="Arial" w:cs="Arial"/>
                <w:b/>
              </w:rPr>
              <w:t>Planning and Organising Skills</w:t>
            </w:r>
          </w:p>
          <w:p w:rsidR="009F720B" w:rsidRPr="009F720B" w:rsidRDefault="009F720B" w:rsidP="009F720B">
            <w:pPr>
              <w:pStyle w:val="ListParagraph"/>
              <w:numPr>
                <w:ilvl w:val="0"/>
                <w:numId w:val="8"/>
              </w:numPr>
              <w:jc w:val="both"/>
              <w:rPr>
                <w:rFonts w:ascii="Arial" w:hAnsi="Arial" w:cs="Arial"/>
              </w:rPr>
            </w:pPr>
            <w:r w:rsidRPr="009F720B">
              <w:rPr>
                <w:rFonts w:ascii="Arial" w:hAnsi="Arial" w:cs="Arial"/>
              </w:rPr>
              <w:t>The ability to plan and organise effectively.</w:t>
            </w:r>
          </w:p>
          <w:p w:rsidR="009F720B" w:rsidRPr="009F720B" w:rsidRDefault="009F720B" w:rsidP="009F720B">
            <w:pPr>
              <w:pStyle w:val="ListParagraph"/>
              <w:numPr>
                <w:ilvl w:val="0"/>
                <w:numId w:val="8"/>
              </w:numPr>
              <w:jc w:val="both"/>
              <w:rPr>
                <w:rFonts w:ascii="Arial" w:hAnsi="Arial" w:cs="Arial"/>
              </w:rPr>
            </w:pPr>
            <w:r w:rsidRPr="009F720B">
              <w:rPr>
                <w:rFonts w:ascii="Arial" w:hAnsi="Arial" w:cs="Arial"/>
              </w:rPr>
              <w:t>The ability to manage competing demands and prioritise</w:t>
            </w:r>
          </w:p>
          <w:p w:rsidR="009F720B" w:rsidRPr="009F720B" w:rsidRDefault="009F720B" w:rsidP="009F720B">
            <w:pPr>
              <w:pStyle w:val="Footer"/>
              <w:tabs>
                <w:tab w:val="clear" w:pos="4320"/>
                <w:tab w:val="clear" w:pos="8640"/>
              </w:tabs>
              <w:rPr>
                <w:rFonts w:ascii="Arial" w:hAnsi="Arial" w:cs="Arial"/>
                <w:b/>
              </w:rPr>
            </w:pPr>
          </w:p>
          <w:p w:rsidR="009F720B" w:rsidRPr="009F720B" w:rsidRDefault="009F720B" w:rsidP="009F720B">
            <w:pPr>
              <w:pStyle w:val="Footer"/>
              <w:tabs>
                <w:tab w:val="clear" w:pos="4320"/>
                <w:tab w:val="clear" w:pos="8640"/>
              </w:tabs>
              <w:rPr>
                <w:rFonts w:ascii="Arial" w:hAnsi="Arial" w:cs="Arial"/>
                <w:b/>
              </w:rPr>
            </w:pPr>
            <w:r w:rsidRPr="009F720B">
              <w:rPr>
                <w:rFonts w:ascii="Arial" w:hAnsi="Arial" w:cs="Arial"/>
                <w:b/>
              </w:rPr>
              <w:t>Commitment to Providing a Quality Service</w:t>
            </w:r>
          </w:p>
          <w:p w:rsidR="009F720B" w:rsidRPr="009F720B" w:rsidRDefault="009F720B" w:rsidP="009F720B">
            <w:pPr>
              <w:pStyle w:val="ListParagraph"/>
              <w:numPr>
                <w:ilvl w:val="0"/>
                <w:numId w:val="8"/>
              </w:numPr>
              <w:jc w:val="both"/>
              <w:rPr>
                <w:rFonts w:ascii="Arial" w:hAnsi="Arial" w:cs="Arial"/>
              </w:rPr>
            </w:pPr>
            <w:r w:rsidRPr="009F720B">
              <w:rPr>
                <w:rFonts w:ascii="Arial" w:hAnsi="Arial" w:cs="Arial"/>
              </w:rPr>
              <w:t>A commitment to providing a quality service.</w:t>
            </w:r>
          </w:p>
          <w:p w:rsidR="009F720B" w:rsidRPr="009F720B" w:rsidRDefault="009F720B" w:rsidP="009F720B">
            <w:pPr>
              <w:pStyle w:val="Footer"/>
              <w:tabs>
                <w:tab w:val="clear" w:pos="4320"/>
                <w:tab w:val="clear" w:pos="8640"/>
              </w:tabs>
              <w:rPr>
                <w:rFonts w:ascii="Arial" w:hAnsi="Arial" w:cs="Arial"/>
                <w:b/>
              </w:rPr>
            </w:pPr>
          </w:p>
          <w:p w:rsidR="009F720B" w:rsidRPr="009F720B" w:rsidRDefault="009F720B" w:rsidP="009F720B">
            <w:pPr>
              <w:pStyle w:val="Footer"/>
              <w:tabs>
                <w:tab w:val="clear" w:pos="4320"/>
                <w:tab w:val="clear" w:pos="8640"/>
              </w:tabs>
              <w:rPr>
                <w:rFonts w:ascii="Arial" w:hAnsi="Arial" w:cs="Arial"/>
                <w:b/>
              </w:rPr>
            </w:pPr>
            <w:r w:rsidRPr="009F720B">
              <w:rPr>
                <w:rFonts w:ascii="Arial" w:hAnsi="Arial" w:cs="Arial"/>
                <w:b/>
              </w:rPr>
              <w:t>Team Skills</w:t>
            </w:r>
          </w:p>
          <w:p w:rsidR="009F720B" w:rsidRPr="009F720B" w:rsidRDefault="009F720B" w:rsidP="009F720B">
            <w:pPr>
              <w:pStyle w:val="ListParagraph"/>
              <w:numPr>
                <w:ilvl w:val="0"/>
                <w:numId w:val="8"/>
              </w:numPr>
              <w:jc w:val="both"/>
              <w:rPr>
                <w:rFonts w:ascii="Arial" w:hAnsi="Arial" w:cs="Arial"/>
              </w:rPr>
            </w:pPr>
            <w:r w:rsidRPr="009F720B">
              <w:rPr>
                <w:rFonts w:ascii="Arial" w:hAnsi="Arial" w:cs="Arial"/>
              </w:rPr>
              <w:t>The ability to build and maintain relationships including the ability to work effectively as part of a multi-disciplinary team.</w:t>
            </w:r>
          </w:p>
          <w:p w:rsidR="009F720B" w:rsidRPr="009F720B" w:rsidRDefault="009F720B" w:rsidP="009F720B">
            <w:pPr>
              <w:pStyle w:val="ListParagraph"/>
              <w:numPr>
                <w:ilvl w:val="0"/>
                <w:numId w:val="8"/>
              </w:numPr>
              <w:jc w:val="both"/>
              <w:rPr>
                <w:rFonts w:ascii="Arial" w:hAnsi="Arial" w:cs="Arial"/>
              </w:rPr>
            </w:pPr>
            <w:r w:rsidRPr="009F720B">
              <w:rPr>
                <w:rFonts w:ascii="Arial" w:hAnsi="Arial" w:cs="Arial"/>
              </w:rPr>
              <w:t xml:space="preserve">The ability to maintain professionalism and manage situations where conflict </w:t>
            </w:r>
            <w:r w:rsidRPr="009F720B">
              <w:rPr>
                <w:rFonts w:ascii="Arial" w:hAnsi="Arial" w:cs="Arial"/>
              </w:rPr>
              <w:lastRenderedPageBreak/>
              <w:t>arises.</w:t>
            </w:r>
          </w:p>
          <w:p w:rsidR="009F720B" w:rsidRPr="009F720B" w:rsidRDefault="009F720B" w:rsidP="009F720B">
            <w:pPr>
              <w:pStyle w:val="Footer"/>
              <w:tabs>
                <w:tab w:val="clear" w:pos="4320"/>
                <w:tab w:val="clear" w:pos="8640"/>
              </w:tabs>
              <w:rPr>
                <w:rFonts w:ascii="Arial" w:hAnsi="Arial" w:cs="Arial"/>
                <w:b/>
              </w:rPr>
            </w:pPr>
          </w:p>
          <w:p w:rsidR="009F720B" w:rsidRPr="009F720B" w:rsidRDefault="009F720B" w:rsidP="009F720B">
            <w:pPr>
              <w:pStyle w:val="BodyText3"/>
              <w:rPr>
                <w:b/>
                <w:bCs/>
                <w:sz w:val="20"/>
                <w:szCs w:val="20"/>
              </w:rPr>
            </w:pPr>
            <w:r w:rsidRPr="009F720B">
              <w:rPr>
                <w:b/>
                <w:bCs/>
                <w:sz w:val="20"/>
                <w:szCs w:val="20"/>
              </w:rPr>
              <w:t>Communication &amp; Interpersonal skills</w:t>
            </w:r>
          </w:p>
          <w:p w:rsidR="009F720B" w:rsidRPr="009F720B" w:rsidRDefault="009F720B" w:rsidP="009F720B">
            <w:pPr>
              <w:pStyle w:val="ListParagraph"/>
              <w:numPr>
                <w:ilvl w:val="0"/>
                <w:numId w:val="8"/>
              </w:numPr>
              <w:jc w:val="both"/>
              <w:rPr>
                <w:rFonts w:ascii="Arial" w:hAnsi="Arial" w:cs="Arial"/>
              </w:rPr>
            </w:pPr>
            <w:r w:rsidRPr="009F720B">
              <w:rPr>
                <w:rFonts w:ascii="Arial" w:hAnsi="Arial" w:cs="Arial"/>
              </w:rPr>
              <w:t>Excellent communication skills, including sufficient command of the English language so as to effectively carry out the duties and responsibilities of the role.</w:t>
            </w:r>
          </w:p>
          <w:p w:rsidR="009F720B" w:rsidRPr="009F720B" w:rsidRDefault="009F720B" w:rsidP="009F720B">
            <w:pPr>
              <w:pStyle w:val="ListParagraph"/>
              <w:numPr>
                <w:ilvl w:val="0"/>
                <w:numId w:val="8"/>
              </w:numPr>
              <w:jc w:val="both"/>
              <w:rPr>
                <w:rFonts w:ascii="Arial" w:hAnsi="Arial" w:cs="Arial"/>
              </w:rPr>
            </w:pPr>
            <w:r w:rsidRPr="009F720B">
              <w:rPr>
                <w:rFonts w:ascii="Arial" w:hAnsi="Arial" w:cs="Arial"/>
              </w:rPr>
              <w:t>The ability to demonstrate understanding and appropriate responses to clients with varying degrees of need.</w:t>
            </w:r>
          </w:p>
          <w:p w:rsidR="009F720B" w:rsidRPr="009F720B" w:rsidRDefault="009F720B" w:rsidP="009F720B">
            <w:pPr>
              <w:pStyle w:val="Footer"/>
              <w:tabs>
                <w:tab w:val="clear" w:pos="4320"/>
                <w:tab w:val="clear" w:pos="8640"/>
              </w:tabs>
              <w:rPr>
                <w:rFonts w:ascii="Arial" w:hAnsi="Arial" w:cs="Arial"/>
                <w:b/>
              </w:rPr>
            </w:pPr>
          </w:p>
          <w:p w:rsidR="009F720B" w:rsidRPr="009F720B" w:rsidRDefault="009F720B" w:rsidP="009F720B">
            <w:pPr>
              <w:pStyle w:val="Footer"/>
              <w:tabs>
                <w:tab w:val="clear" w:pos="4320"/>
                <w:tab w:val="clear" w:pos="8640"/>
              </w:tabs>
              <w:rPr>
                <w:rFonts w:ascii="Arial" w:hAnsi="Arial"/>
                <w:b/>
                <w:bCs/>
              </w:rPr>
            </w:pPr>
            <w:r w:rsidRPr="009F720B">
              <w:rPr>
                <w:rFonts w:ascii="Arial" w:hAnsi="Arial"/>
                <w:b/>
                <w:bCs/>
              </w:rPr>
              <w:t>Problem Solving &amp; Decision Making</w:t>
            </w:r>
          </w:p>
          <w:p w:rsidR="000D486B" w:rsidRPr="009F720B" w:rsidRDefault="009F720B" w:rsidP="009F720B">
            <w:pPr>
              <w:pStyle w:val="ListParagraph"/>
              <w:numPr>
                <w:ilvl w:val="0"/>
                <w:numId w:val="8"/>
              </w:numPr>
              <w:jc w:val="both"/>
              <w:rPr>
                <w:rFonts w:ascii="Arial" w:hAnsi="Arial" w:cs="Arial"/>
              </w:rPr>
            </w:pPr>
            <w:r w:rsidRPr="009F720B">
              <w:rPr>
                <w:rFonts w:ascii="Arial" w:hAnsi="Arial" w:cs="Arial"/>
              </w:rPr>
              <w:t>Initiative, flexibility and problem solving skills especially with regard to working in the changing environment of an Acute Hospita</w:t>
            </w:r>
          </w:p>
        </w:tc>
      </w:tr>
      <w:tr w:rsidR="00484EA1" w:rsidRPr="009F720B">
        <w:tc>
          <w:tcPr>
            <w:tcW w:w="2364" w:type="dxa"/>
          </w:tcPr>
          <w:p w:rsidR="00484EA1" w:rsidRPr="009F720B" w:rsidRDefault="00484EA1">
            <w:pPr>
              <w:rPr>
                <w:rFonts w:ascii="Arial" w:hAnsi="Arial" w:cs="Arial"/>
                <w:b/>
                <w:bCs/>
              </w:rPr>
            </w:pPr>
            <w:r w:rsidRPr="009F720B">
              <w:rPr>
                <w:rFonts w:ascii="Arial" w:hAnsi="Arial" w:cs="Arial"/>
                <w:b/>
                <w:bCs/>
              </w:rPr>
              <w:lastRenderedPageBreak/>
              <w:t>Campaign Specific Selection Process</w:t>
            </w:r>
          </w:p>
          <w:p w:rsidR="00484EA1" w:rsidRPr="009F720B" w:rsidRDefault="00484EA1">
            <w:pPr>
              <w:jc w:val="both"/>
              <w:rPr>
                <w:rFonts w:ascii="Arial" w:hAnsi="Arial" w:cs="Arial"/>
                <w:b/>
                <w:bCs/>
              </w:rPr>
            </w:pPr>
          </w:p>
          <w:p w:rsidR="00484EA1" w:rsidRPr="009F720B" w:rsidRDefault="00484EA1">
            <w:pPr>
              <w:jc w:val="both"/>
              <w:rPr>
                <w:rFonts w:ascii="Arial" w:hAnsi="Arial" w:cs="Arial"/>
                <w:b/>
                <w:bCs/>
              </w:rPr>
            </w:pPr>
            <w:r w:rsidRPr="009F720B">
              <w:rPr>
                <w:rFonts w:ascii="Arial" w:hAnsi="Arial" w:cs="Arial"/>
                <w:b/>
                <w:bCs/>
              </w:rPr>
              <w:t>Ranking/Shortlisting / Interview</w:t>
            </w:r>
          </w:p>
        </w:tc>
        <w:tc>
          <w:tcPr>
            <w:tcW w:w="8256" w:type="dxa"/>
          </w:tcPr>
          <w:p w:rsidR="00484EA1" w:rsidRPr="009F720B" w:rsidRDefault="00484EA1">
            <w:pPr>
              <w:jc w:val="both"/>
              <w:rPr>
                <w:rFonts w:ascii="Arial" w:hAnsi="Arial" w:cs="Arial"/>
              </w:rPr>
            </w:pPr>
            <w:r w:rsidRPr="009F720B">
              <w:rPr>
                <w:rFonts w:ascii="Arial" w:hAnsi="Arial" w:cs="Arial"/>
              </w:rPr>
              <w:t xml:space="preserve">A ranking and or shortlisting exercise may be carried out on the basis of information supplied in your application form.  The criteria for ranking and or shortlisting are based on the requirements of the post as outlined in the eligibility criteria and skills, competencies and/or knowledge section of this job specification.  Therefore it is very important that you think about your experience in light of those requirements.  </w:t>
            </w:r>
          </w:p>
          <w:p w:rsidR="00484EA1" w:rsidRPr="009F720B" w:rsidRDefault="00484EA1">
            <w:pPr>
              <w:jc w:val="both"/>
              <w:rPr>
                <w:rFonts w:ascii="Arial" w:hAnsi="Arial" w:cs="Arial"/>
              </w:rPr>
            </w:pPr>
          </w:p>
          <w:p w:rsidR="00484EA1" w:rsidRPr="009F720B" w:rsidRDefault="00484EA1">
            <w:pPr>
              <w:jc w:val="both"/>
              <w:rPr>
                <w:rFonts w:ascii="Arial" w:hAnsi="Arial" w:cs="Arial"/>
                <w:u w:val="single"/>
              </w:rPr>
            </w:pPr>
            <w:r w:rsidRPr="009F720B">
              <w:rPr>
                <w:rFonts w:ascii="Arial" w:hAnsi="Arial" w:cs="Arial"/>
                <w:u w:val="single"/>
              </w:rPr>
              <w:t xml:space="preserve">Failure to include information regarding these requirements may result in you not being called forward to the next stage of the selection process.  </w:t>
            </w:r>
          </w:p>
          <w:p w:rsidR="00484EA1" w:rsidRPr="009F720B" w:rsidRDefault="00484EA1">
            <w:pPr>
              <w:jc w:val="both"/>
              <w:rPr>
                <w:rFonts w:ascii="Arial" w:hAnsi="Arial" w:cs="Arial"/>
                <w:i/>
                <w:iCs/>
              </w:rPr>
            </w:pPr>
          </w:p>
          <w:p w:rsidR="00484EA1" w:rsidRPr="009F720B" w:rsidRDefault="00484EA1">
            <w:pPr>
              <w:jc w:val="both"/>
              <w:rPr>
                <w:rFonts w:ascii="Arial" w:hAnsi="Arial" w:cs="Arial"/>
                <w:iCs/>
              </w:rPr>
            </w:pPr>
            <w:r w:rsidRPr="009F720B">
              <w:rPr>
                <w:rFonts w:ascii="Arial" w:hAnsi="Arial" w:cs="Arial"/>
                <w:iCs/>
              </w:rPr>
              <w:t>Those successful at the ranking stage of this process (where applied) will be placed on an order of merit and will be called to interview in ‘bands’ depending on the service needs of the organisation.</w:t>
            </w:r>
          </w:p>
          <w:p w:rsidR="00F77C52" w:rsidRPr="009F720B" w:rsidRDefault="00F77C52">
            <w:pPr>
              <w:jc w:val="both"/>
              <w:rPr>
                <w:rFonts w:ascii="Arial" w:hAnsi="Arial" w:cs="Arial"/>
                <w:iCs/>
              </w:rPr>
            </w:pPr>
          </w:p>
          <w:p w:rsidR="00F77C52" w:rsidRPr="009F720B" w:rsidRDefault="00F77C52">
            <w:pPr>
              <w:jc w:val="both"/>
              <w:rPr>
                <w:rFonts w:ascii="Arial" w:hAnsi="Arial" w:cs="Arial"/>
                <w:iCs/>
              </w:rPr>
            </w:pPr>
          </w:p>
        </w:tc>
      </w:tr>
      <w:tr w:rsidR="00484EA1" w:rsidRPr="009F720B">
        <w:tc>
          <w:tcPr>
            <w:tcW w:w="2364" w:type="dxa"/>
          </w:tcPr>
          <w:p w:rsidR="00484EA1" w:rsidRPr="009F720B" w:rsidRDefault="00484EA1">
            <w:pPr>
              <w:jc w:val="both"/>
              <w:rPr>
                <w:rFonts w:ascii="Arial" w:hAnsi="Arial" w:cs="Arial"/>
                <w:b/>
                <w:bCs/>
              </w:rPr>
            </w:pPr>
            <w:r w:rsidRPr="009F720B">
              <w:rPr>
                <w:rFonts w:ascii="Arial" w:hAnsi="Arial" w:cs="Arial"/>
                <w:b/>
                <w:bCs/>
              </w:rPr>
              <w:t>Code of Practice</w:t>
            </w:r>
          </w:p>
        </w:tc>
        <w:tc>
          <w:tcPr>
            <w:tcW w:w="8256" w:type="dxa"/>
          </w:tcPr>
          <w:p w:rsidR="00484EA1" w:rsidRPr="009F720B" w:rsidRDefault="00484EA1">
            <w:pPr>
              <w:jc w:val="both"/>
              <w:rPr>
                <w:rFonts w:ascii="Arial" w:hAnsi="Arial" w:cs="Arial"/>
              </w:rPr>
            </w:pPr>
            <w:r w:rsidRPr="009F720B">
              <w:rPr>
                <w:rFonts w:ascii="Arial" w:hAnsi="Arial" w:cs="Arial"/>
              </w:rPr>
              <w:t xml:space="preserve">The </w:t>
            </w:r>
            <w:r w:rsidRPr="009F720B">
              <w:rPr>
                <w:rFonts w:ascii="Arial" w:hAnsi="Arial" w:cs="Arial"/>
                <w:lang w:val="en-IE"/>
              </w:rPr>
              <w:t xml:space="preserve">Health Service Executive </w:t>
            </w:r>
            <w:r w:rsidRPr="009F720B">
              <w:rPr>
                <w:rFonts w:ascii="Arial" w:hAnsi="Arial" w:cs="Arial"/>
              </w:rPr>
              <w:t xml:space="preserve">will run this campaign in compliance with the Code of Practice prepared by the Commission for Public Service Appointments (CPSA). The Code of Practice sets out how the core principles of probity, merit, equity and fairness might be applied on a principle basis. The Code also specifies the responsibilities placed on candidates, </w:t>
            </w:r>
            <w:r w:rsidRPr="009F720B">
              <w:rPr>
                <w:rFonts w:ascii="Arial" w:hAnsi="Arial" w:cs="Arial"/>
                <w:iCs/>
              </w:rPr>
              <w:t xml:space="preserve">facilities for feedback to applicants </w:t>
            </w:r>
            <w:r w:rsidRPr="009F720B">
              <w:rPr>
                <w:rFonts w:ascii="Arial" w:hAnsi="Arial" w:cs="Arial"/>
              </w:rPr>
              <w:t xml:space="preserve">on matters relating to their application when requested, and </w:t>
            </w:r>
            <w:r w:rsidRPr="009F720B">
              <w:rPr>
                <w:rFonts w:ascii="Arial" w:hAnsi="Arial" w:cs="Arial"/>
                <w:lang w:val="en-US"/>
              </w:rPr>
              <w:t xml:space="preserve">outlines procedures in relation to requests for a review of the recruitment and selection process and review in relation to allegations of a breach of the Code of Practice. </w:t>
            </w:r>
            <w:r w:rsidRPr="009F720B">
              <w:rPr>
                <w:rFonts w:ascii="Arial" w:hAnsi="Arial" w:cs="Arial"/>
              </w:rPr>
              <w:t xml:space="preserve"> Additional information on the </w:t>
            </w:r>
            <w:smartTag w:uri="urn:schemas-microsoft-com:office:smarttags" w:element="stockticker">
              <w:r w:rsidRPr="009F720B">
                <w:rPr>
                  <w:rFonts w:ascii="Arial" w:hAnsi="Arial" w:cs="Arial"/>
                </w:rPr>
                <w:t>HSE</w:t>
              </w:r>
            </w:smartTag>
            <w:r w:rsidRPr="009F720B">
              <w:rPr>
                <w:rFonts w:ascii="Arial" w:hAnsi="Arial" w:cs="Arial"/>
              </w:rPr>
              <w:t>’s review process is available in the document posted with each vacancy entitled “Code of Practice, Information for Candidates”.</w:t>
            </w:r>
          </w:p>
          <w:p w:rsidR="00484EA1" w:rsidRPr="009F720B" w:rsidRDefault="00484EA1">
            <w:pPr>
              <w:ind w:firstLine="720"/>
              <w:jc w:val="both"/>
              <w:rPr>
                <w:rFonts w:ascii="Arial" w:hAnsi="Arial" w:cs="Arial"/>
              </w:rPr>
            </w:pPr>
          </w:p>
          <w:p w:rsidR="00484EA1" w:rsidRPr="009F720B" w:rsidRDefault="00484EA1">
            <w:pPr>
              <w:jc w:val="both"/>
              <w:rPr>
                <w:rFonts w:ascii="Arial" w:hAnsi="Arial" w:cs="Arial"/>
              </w:rPr>
            </w:pPr>
            <w:r w:rsidRPr="009F720B">
              <w:rPr>
                <w:rFonts w:ascii="Arial" w:hAnsi="Arial" w:cs="Arial"/>
              </w:rPr>
              <w:t xml:space="preserve">Codes of practice are published by the CPSA and are available on </w:t>
            </w:r>
            <w:hyperlink r:id="rId10" w:history="1">
              <w:r w:rsidRPr="009F720B">
                <w:rPr>
                  <w:rStyle w:val="Hyperlink"/>
                  <w:rFonts w:ascii="Arial" w:hAnsi="Arial" w:cs="Arial"/>
                  <w:color w:val="auto"/>
                </w:rPr>
                <w:t>www.hse.ie/eng/staff/jobs</w:t>
              </w:r>
            </w:hyperlink>
            <w:r w:rsidRPr="009F720B">
              <w:rPr>
                <w:rFonts w:ascii="Arial" w:hAnsi="Arial" w:cs="Arial"/>
              </w:rPr>
              <w:t xml:space="preserve"> in the document posted with each vacancy entitled “Code of Practice, Information for Candidates” or on </w:t>
            </w:r>
            <w:hyperlink r:id="rId11" w:history="1">
              <w:r w:rsidRPr="009F720B">
                <w:rPr>
                  <w:rStyle w:val="Hyperlink"/>
                  <w:rFonts w:ascii="Arial" w:hAnsi="Arial" w:cs="Arial"/>
                  <w:color w:val="auto"/>
                </w:rPr>
                <w:t>www.cpsa.ie</w:t>
              </w:r>
            </w:hyperlink>
            <w:r w:rsidRPr="009F720B">
              <w:rPr>
                <w:rFonts w:ascii="Arial" w:hAnsi="Arial" w:cs="Arial"/>
              </w:rPr>
              <w:t>.</w:t>
            </w:r>
          </w:p>
          <w:p w:rsidR="000D486B" w:rsidRPr="009F720B" w:rsidRDefault="000D486B">
            <w:pPr>
              <w:jc w:val="both"/>
              <w:rPr>
                <w:rFonts w:ascii="Arial" w:hAnsi="Arial" w:cs="Arial"/>
              </w:rPr>
            </w:pPr>
          </w:p>
        </w:tc>
      </w:tr>
      <w:tr w:rsidR="00484EA1" w:rsidRPr="009F720B">
        <w:tc>
          <w:tcPr>
            <w:tcW w:w="10620" w:type="dxa"/>
            <w:gridSpan w:val="2"/>
          </w:tcPr>
          <w:p w:rsidR="00484EA1" w:rsidRPr="009F720B" w:rsidRDefault="00484EA1">
            <w:pPr>
              <w:jc w:val="both"/>
              <w:rPr>
                <w:rFonts w:ascii="Arial" w:hAnsi="Arial" w:cs="Arial"/>
              </w:rPr>
            </w:pPr>
            <w:r w:rsidRPr="009F720B">
              <w:rPr>
                <w:rFonts w:ascii="Arial" w:hAnsi="Arial" w:cs="Arial"/>
              </w:rPr>
              <w:t>The reform programme outlined for the Health Services may impact on this role and as structures change the job description may be reviewed.</w:t>
            </w:r>
          </w:p>
          <w:p w:rsidR="00484EA1" w:rsidRPr="009F720B" w:rsidRDefault="00484EA1">
            <w:pPr>
              <w:jc w:val="both"/>
              <w:rPr>
                <w:rFonts w:ascii="Arial" w:hAnsi="Arial" w:cs="Arial"/>
              </w:rPr>
            </w:pPr>
          </w:p>
          <w:p w:rsidR="00484EA1" w:rsidRPr="009F720B" w:rsidRDefault="00484EA1">
            <w:pPr>
              <w:jc w:val="both"/>
              <w:rPr>
                <w:rFonts w:ascii="Arial" w:hAnsi="Arial" w:cs="Arial"/>
              </w:rPr>
            </w:pPr>
            <w:r w:rsidRPr="009F720B">
              <w:rPr>
                <w:rFonts w:ascii="Arial" w:hAnsi="Arial" w:cs="Arial"/>
              </w:rPr>
              <w:t>This job description is a guide to the general range of duties assigned to the post holder. It is intended to be neither definitive nor restrictive and is subject to periodic review with the employee concerned.</w:t>
            </w:r>
          </w:p>
          <w:p w:rsidR="000D486B" w:rsidRPr="009F720B" w:rsidRDefault="000D486B">
            <w:pPr>
              <w:jc w:val="both"/>
              <w:rPr>
                <w:rFonts w:ascii="Arial" w:hAnsi="Arial" w:cs="Arial"/>
              </w:rPr>
            </w:pPr>
          </w:p>
        </w:tc>
      </w:tr>
    </w:tbl>
    <w:p w:rsidR="00484EA1" w:rsidRPr="009F720B" w:rsidRDefault="00484EA1">
      <w:pPr>
        <w:jc w:val="both"/>
        <w:rPr>
          <w:rFonts w:ascii="Arial" w:hAnsi="Arial" w:cs="Arial"/>
          <w:b/>
        </w:rPr>
      </w:pPr>
    </w:p>
    <w:p w:rsidR="00484EA1" w:rsidRPr="009F720B" w:rsidRDefault="00484EA1">
      <w:pPr>
        <w:jc w:val="both"/>
        <w:rPr>
          <w:rFonts w:ascii="Arial" w:hAnsi="Arial" w:cs="Arial"/>
        </w:rPr>
      </w:pPr>
      <w:r w:rsidRPr="009F720B">
        <w:rPr>
          <w:rFonts w:ascii="Arial" w:hAnsi="Arial" w:cs="Arial"/>
          <w:b/>
        </w:rPr>
        <w:br w:type="page"/>
      </w:r>
    </w:p>
    <w:p w:rsidR="00484EA1" w:rsidRPr="009F720B" w:rsidRDefault="005E07A1">
      <w:pPr>
        <w:jc w:val="both"/>
        <w:rPr>
          <w:rFonts w:ascii="Arial" w:hAnsi="Arial" w:cs="Arial"/>
        </w:rPr>
      </w:pPr>
      <w:r w:rsidRPr="009F720B">
        <w:rPr>
          <w:rFonts w:ascii="Arial" w:hAnsi="Arial" w:cs="Arial"/>
          <w:noProof/>
          <w:lang w:val="en-IE" w:eastAsia="en-IE"/>
        </w:rPr>
        <w:lastRenderedPageBreak/>
        <w:drawing>
          <wp:anchor distT="0" distB="0" distL="114300" distR="114300" simplePos="0" relativeHeight="251658240" behindDoc="0" locked="0" layoutInCell="1" allowOverlap="1">
            <wp:simplePos x="0" y="0"/>
            <wp:positionH relativeFrom="column">
              <wp:posOffset>-571500</wp:posOffset>
            </wp:positionH>
            <wp:positionV relativeFrom="paragraph">
              <wp:posOffset>-717550</wp:posOffset>
            </wp:positionV>
            <wp:extent cx="1600200" cy="988695"/>
            <wp:effectExtent l="19050" t="0" r="0" b="0"/>
            <wp:wrapNone/>
            <wp:docPr id="10" name="Picture 10" descr="hs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selogojpg"/>
                    <pic:cNvPicPr>
                      <a:picLocks noChangeAspect="1" noChangeArrowheads="1"/>
                    </pic:cNvPicPr>
                  </pic:nvPicPr>
                  <pic:blipFill>
                    <a:blip r:embed="rId12" cstate="print"/>
                    <a:srcRect/>
                    <a:stretch>
                      <a:fillRect/>
                    </a:stretch>
                  </pic:blipFill>
                  <pic:spPr bwMode="auto">
                    <a:xfrm>
                      <a:off x="0" y="0"/>
                      <a:ext cx="1600200" cy="988695"/>
                    </a:xfrm>
                    <a:prstGeom prst="rect">
                      <a:avLst/>
                    </a:prstGeom>
                    <a:noFill/>
                    <a:ln w="9525">
                      <a:noFill/>
                      <a:miter lim="800000"/>
                      <a:headEnd/>
                      <a:tailEnd/>
                    </a:ln>
                  </pic:spPr>
                </pic:pic>
              </a:graphicData>
            </a:graphic>
          </wp:anchor>
        </w:drawing>
      </w:r>
    </w:p>
    <w:p w:rsidR="00484EA1" w:rsidRPr="009F720B" w:rsidRDefault="00484EA1">
      <w:pPr>
        <w:jc w:val="both"/>
        <w:rPr>
          <w:rFonts w:ascii="Arial" w:hAnsi="Arial" w:cs="Arial"/>
          <w:b/>
        </w:rPr>
      </w:pPr>
    </w:p>
    <w:p w:rsidR="000D486B" w:rsidRPr="009F720B" w:rsidRDefault="000D486B">
      <w:pPr>
        <w:jc w:val="center"/>
        <w:rPr>
          <w:rFonts w:ascii="Arial" w:hAnsi="Arial" w:cs="Arial"/>
          <w:b/>
        </w:rPr>
      </w:pPr>
      <w:r w:rsidRPr="009F720B">
        <w:rPr>
          <w:rFonts w:ascii="Arial" w:hAnsi="Arial" w:cs="Arial"/>
          <w:b/>
        </w:rPr>
        <w:t>Occupational Therapy Assistant</w:t>
      </w:r>
    </w:p>
    <w:p w:rsidR="00484EA1" w:rsidRPr="009F720B" w:rsidRDefault="00484EA1">
      <w:pPr>
        <w:jc w:val="center"/>
        <w:rPr>
          <w:rFonts w:ascii="Arial" w:hAnsi="Arial" w:cs="Arial"/>
          <w:b/>
        </w:rPr>
      </w:pPr>
      <w:r w:rsidRPr="009F720B">
        <w:rPr>
          <w:rFonts w:ascii="Arial" w:hAnsi="Arial" w:cs="Arial"/>
          <w:b/>
        </w:rPr>
        <w:t>Terms and Conditions of Employment</w:t>
      </w:r>
    </w:p>
    <w:p w:rsidR="00484EA1" w:rsidRPr="009F720B" w:rsidRDefault="00484EA1">
      <w:pPr>
        <w:jc w:val="center"/>
        <w:rPr>
          <w:rFonts w:ascii="Arial" w:hAnsi="Arial" w:cs="Arial"/>
          <w:b/>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7655"/>
      </w:tblGrid>
      <w:tr w:rsidR="00484EA1" w:rsidRPr="009F720B" w:rsidTr="00FB4AD7">
        <w:tc>
          <w:tcPr>
            <w:tcW w:w="1985" w:type="dxa"/>
          </w:tcPr>
          <w:p w:rsidR="00484EA1" w:rsidRPr="009F720B" w:rsidRDefault="00484EA1">
            <w:pPr>
              <w:jc w:val="both"/>
              <w:rPr>
                <w:rFonts w:ascii="Arial" w:hAnsi="Arial" w:cs="Arial"/>
                <w:b/>
                <w:bCs/>
              </w:rPr>
            </w:pPr>
            <w:r w:rsidRPr="009F720B">
              <w:rPr>
                <w:rFonts w:ascii="Arial" w:hAnsi="Arial" w:cs="Arial"/>
                <w:b/>
                <w:bCs/>
              </w:rPr>
              <w:t xml:space="preserve">Tenure </w:t>
            </w:r>
          </w:p>
        </w:tc>
        <w:tc>
          <w:tcPr>
            <w:tcW w:w="7655" w:type="dxa"/>
          </w:tcPr>
          <w:p w:rsidR="00484EA1" w:rsidRPr="009F720B" w:rsidRDefault="00484EA1">
            <w:pPr>
              <w:tabs>
                <w:tab w:val="left" w:pos="-720"/>
                <w:tab w:val="left" w:pos="0"/>
                <w:tab w:val="left" w:pos="720"/>
              </w:tabs>
              <w:suppressAutoHyphens/>
              <w:jc w:val="both"/>
              <w:rPr>
                <w:rFonts w:ascii="Arial" w:hAnsi="Arial" w:cs="Arial"/>
                <w:spacing w:val="-3"/>
              </w:rPr>
            </w:pPr>
            <w:r w:rsidRPr="009F720B">
              <w:rPr>
                <w:rFonts w:ascii="Arial" w:hAnsi="Arial" w:cs="Arial"/>
                <w:spacing w:val="-3"/>
              </w:rPr>
              <w:t>The current vacanc</w:t>
            </w:r>
            <w:r w:rsidR="000D486B" w:rsidRPr="009F720B">
              <w:rPr>
                <w:rFonts w:ascii="Arial" w:hAnsi="Arial" w:cs="Arial"/>
                <w:spacing w:val="-3"/>
              </w:rPr>
              <w:t>y</w:t>
            </w:r>
            <w:r w:rsidRPr="009F720B">
              <w:rPr>
                <w:rFonts w:ascii="Arial" w:hAnsi="Arial" w:cs="Arial"/>
                <w:spacing w:val="-3"/>
              </w:rPr>
              <w:t xml:space="preserve"> available </w:t>
            </w:r>
            <w:r w:rsidR="000D486B" w:rsidRPr="009F720B">
              <w:rPr>
                <w:rFonts w:ascii="Arial" w:hAnsi="Arial" w:cs="Arial"/>
                <w:spacing w:val="-3"/>
              </w:rPr>
              <w:t>is</w:t>
            </w:r>
            <w:r w:rsidRPr="009F720B">
              <w:rPr>
                <w:rFonts w:ascii="Arial" w:hAnsi="Arial" w:cs="Arial"/>
                <w:spacing w:val="-3"/>
              </w:rPr>
              <w:t xml:space="preserve"> permanent and whole-time.  </w:t>
            </w:r>
          </w:p>
          <w:p w:rsidR="00484EA1" w:rsidRPr="009F720B" w:rsidRDefault="00484EA1">
            <w:pPr>
              <w:tabs>
                <w:tab w:val="left" w:pos="-720"/>
                <w:tab w:val="left" w:pos="0"/>
                <w:tab w:val="left" w:pos="720"/>
              </w:tabs>
              <w:suppressAutoHyphens/>
              <w:jc w:val="both"/>
              <w:rPr>
                <w:rFonts w:ascii="Arial" w:hAnsi="Arial" w:cs="Arial"/>
                <w:spacing w:val="-3"/>
              </w:rPr>
            </w:pPr>
          </w:p>
          <w:p w:rsidR="00484EA1" w:rsidRPr="009F720B" w:rsidRDefault="00484EA1">
            <w:pPr>
              <w:tabs>
                <w:tab w:val="left" w:pos="-720"/>
                <w:tab w:val="left" w:pos="0"/>
                <w:tab w:val="left" w:pos="720"/>
              </w:tabs>
              <w:suppressAutoHyphens/>
              <w:jc w:val="both"/>
              <w:rPr>
                <w:rFonts w:ascii="Arial" w:hAnsi="Arial" w:cs="Arial"/>
                <w:spacing w:val="-3"/>
              </w:rPr>
            </w:pPr>
            <w:r w:rsidRPr="009F720B">
              <w:rPr>
                <w:rFonts w:ascii="Arial" w:hAnsi="Arial" w:cs="Arial"/>
                <w:spacing w:val="-3"/>
              </w:rPr>
              <w:t xml:space="preserve">The post is pensionable. A panel </w:t>
            </w:r>
            <w:r w:rsidR="00397A9A" w:rsidRPr="009F720B">
              <w:rPr>
                <w:rFonts w:ascii="Arial" w:hAnsi="Arial" w:cs="Arial"/>
                <w:spacing w:val="-3"/>
              </w:rPr>
              <w:t>may</w:t>
            </w:r>
            <w:r w:rsidRPr="009F720B">
              <w:rPr>
                <w:rFonts w:ascii="Arial" w:hAnsi="Arial" w:cs="Arial"/>
                <w:spacing w:val="-3"/>
              </w:rPr>
              <w:t xml:space="preserve"> be created from which permanent and specified purpose vacancies of full or part time duration </w:t>
            </w:r>
            <w:r w:rsidR="00397A9A" w:rsidRPr="009F720B">
              <w:rPr>
                <w:rFonts w:ascii="Arial" w:hAnsi="Arial" w:cs="Arial"/>
                <w:spacing w:val="-3"/>
              </w:rPr>
              <w:t>may</w:t>
            </w:r>
            <w:r w:rsidRPr="009F720B">
              <w:rPr>
                <w:rFonts w:ascii="Arial" w:hAnsi="Arial" w:cs="Arial"/>
                <w:spacing w:val="-3"/>
              </w:rPr>
              <w:t xml:space="preserve"> be filled. The tenure of these posts will be indicated at “expression of interest” stage. </w:t>
            </w:r>
          </w:p>
          <w:p w:rsidR="00484EA1" w:rsidRPr="009F720B" w:rsidRDefault="00484EA1">
            <w:pPr>
              <w:tabs>
                <w:tab w:val="left" w:pos="-720"/>
                <w:tab w:val="left" w:pos="0"/>
                <w:tab w:val="left" w:pos="720"/>
              </w:tabs>
              <w:suppressAutoHyphens/>
              <w:jc w:val="both"/>
              <w:rPr>
                <w:rFonts w:ascii="Arial" w:hAnsi="Arial" w:cs="Arial"/>
                <w:spacing w:val="-3"/>
              </w:rPr>
            </w:pPr>
          </w:p>
          <w:p w:rsidR="00A639F6" w:rsidRPr="009F720B" w:rsidRDefault="00484EA1" w:rsidP="00A639F6">
            <w:pPr>
              <w:tabs>
                <w:tab w:val="left" w:pos="-720"/>
                <w:tab w:val="left" w:pos="0"/>
                <w:tab w:val="left" w:pos="720"/>
              </w:tabs>
              <w:suppressAutoHyphens/>
              <w:jc w:val="both"/>
              <w:rPr>
                <w:rFonts w:ascii="Arial" w:hAnsi="Arial" w:cs="Arial"/>
                <w:spacing w:val="-3"/>
              </w:rPr>
            </w:pPr>
            <w:r w:rsidRPr="009F720B">
              <w:rPr>
                <w:rFonts w:ascii="Arial" w:hAnsi="Arial" w:cs="Arial"/>
                <w:spacing w:val="-3"/>
              </w:rPr>
              <w:t>Appointment as an employee of the Health Service Executive is governed by the Health Act 2004 and the Public Service Management (Recrui</w:t>
            </w:r>
            <w:r w:rsidR="00A639F6" w:rsidRPr="009F720B">
              <w:rPr>
                <w:rFonts w:ascii="Arial" w:hAnsi="Arial" w:cs="Arial"/>
                <w:spacing w:val="-3"/>
              </w:rPr>
              <w:t>tment and Appointments) Act 2004 and Public Service Management (Recruitment and Appointments) Amendment Act 2013.</w:t>
            </w:r>
          </w:p>
          <w:p w:rsidR="00484EA1" w:rsidRPr="009F720B" w:rsidRDefault="00484EA1">
            <w:pPr>
              <w:tabs>
                <w:tab w:val="left" w:pos="-720"/>
                <w:tab w:val="left" w:pos="0"/>
                <w:tab w:val="left" w:pos="720"/>
              </w:tabs>
              <w:suppressAutoHyphens/>
              <w:jc w:val="both"/>
              <w:rPr>
                <w:rFonts w:ascii="Arial" w:hAnsi="Arial" w:cs="Arial"/>
                <w:spacing w:val="-3"/>
              </w:rPr>
            </w:pPr>
          </w:p>
        </w:tc>
      </w:tr>
      <w:tr w:rsidR="00484EA1" w:rsidRPr="009F720B" w:rsidTr="00FB4AD7">
        <w:tc>
          <w:tcPr>
            <w:tcW w:w="1985" w:type="dxa"/>
          </w:tcPr>
          <w:p w:rsidR="00484EA1" w:rsidRPr="009F720B" w:rsidRDefault="00484EA1">
            <w:pPr>
              <w:jc w:val="both"/>
              <w:rPr>
                <w:rFonts w:ascii="Arial" w:hAnsi="Arial" w:cs="Arial"/>
                <w:b/>
                <w:bCs/>
              </w:rPr>
            </w:pPr>
            <w:r w:rsidRPr="009F720B">
              <w:rPr>
                <w:rFonts w:ascii="Arial" w:hAnsi="Arial" w:cs="Arial"/>
                <w:b/>
                <w:bCs/>
              </w:rPr>
              <w:t xml:space="preserve">Remuneration </w:t>
            </w:r>
          </w:p>
        </w:tc>
        <w:tc>
          <w:tcPr>
            <w:tcW w:w="7655" w:type="dxa"/>
          </w:tcPr>
          <w:p w:rsidR="000D486B" w:rsidRPr="009F720B" w:rsidRDefault="00982024">
            <w:pPr>
              <w:jc w:val="both"/>
              <w:rPr>
                <w:rFonts w:ascii="Arial" w:hAnsi="Arial" w:cs="Arial"/>
              </w:rPr>
            </w:pPr>
            <w:r w:rsidRPr="009F720B">
              <w:rPr>
                <w:rFonts w:ascii="Arial" w:hAnsi="Arial" w:cs="Arial"/>
              </w:rPr>
              <w:t>The Salary S</w:t>
            </w:r>
            <w:r w:rsidR="00484EA1" w:rsidRPr="009F720B">
              <w:rPr>
                <w:rFonts w:ascii="Arial" w:hAnsi="Arial" w:cs="Arial"/>
              </w:rPr>
              <w:t>cale for the post is</w:t>
            </w:r>
            <w:r w:rsidR="000D486B" w:rsidRPr="009F720B">
              <w:rPr>
                <w:rFonts w:ascii="Arial" w:hAnsi="Arial" w:cs="Arial"/>
              </w:rPr>
              <w:t xml:space="preserve"> (as at 01/04/2017)</w:t>
            </w:r>
            <w:r w:rsidR="00484EA1" w:rsidRPr="009F720B">
              <w:rPr>
                <w:rFonts w:ascii="Arial" w:hAnsi="Arial" w:cs="Arial"/>
              </w:rPr>
              <w:t xml:space="preserve">: </w:t>
            </w:r>
          </w:p>
          <w:p w:rsidR="000D486B" w:rsidRPr="009F720B" w:rsidRDefault="000D486B">
            <w:pPr>
              <w:jc w:val="both"/>
              <w:rPr>
                <w:rFonts w:ascii="Arial" w:hAnsi="Arial" w:cs="Arial"/>
              </w:rPr>
            </w:pPr>
          </w:p>
          <w:p w:rsidR="000D486B" w:rsidRPr="009F720B" w:rsidRDefault="000D486B" w:rsidP="00982024">
            <w:pPr>
              <w:rPr>
                <w:rFonts w:ascii="Arial" w:hAnsi="Arial" w:cs="Arial"/>
              </w:rPr>
            </w:pPr>
            <w:r w:rsidRPr="009F720B">
              <w:rPr>
                <w:rFonts w:ascii="Arial" w:hAnsi="Arial" w:cs="Arial"/>
              </w:rPr>
              <w:t xml:space="preserve">€26,834 – €28,444 – €29,704 – €30,374 – €31,107 – €31,859 – €32,319 – €33,102 – €33,906 </w:t>
            </w:r>
          </w:p>
          <w:p w:rsidR="00484EA1" w:rsidRPr="009F720B" w:rsidRDefault="00484EA1">
            <w:pPr>
              <w:jc w:val="both"/>
              <w:rPr>
                <w:rFonts w:ascii="Arial" w:hAnsi="Arial" w:cs="Arial"/>
              </w:rPr>
            </w:pPr>
          </w:p>
        </w:tc>
      </w:tr>
      <w:tr w:rsidR="00484EA1" w:rsidRPr="009F720B" w:rsidTr="00FB4AD7">
        <w:tc>
          <w:tcPr>
            <w:tcW w:w="1985" w:type="dxa"/>
          </w:tcPr>
          <w:p w:rsidR="00484EA1" w:rsidRPr="009F720B" w:rsidRDefault="00484EA1">
            <w:pPr>
              <w:jc w:val="both"/>
              <w:rPr>
                <w:rFonts w:ascii="Arial" w:hAnsi="Arial" w:cs="Arial"/>
                <w:b/>
                <w:bCs/>
              </w:rPr>
            </w:pPr>
            <w:r w:rsidRPr="009F720B">
              <w:rPr>
                <w:rFonts w:ascii="Arial" w:hAnsi="Arial" w:cs="Arial"/>
                <w:b/>
                <w:bCs/>
              </w:rPr>
              <w:t>Working Week</w:t>
            </w:r>
          </w:p>
          <w:p w:rsidR="00484EA1" w:rsidRPr="009F720B" w:rsidRDefault="00484EA1">
            <w:pPr>
              <w:jc w:val="both"/>
              <w:rPr>
                <w:rFonts w:ascii="Arial" w:hAnsi="Arial" w:cs="Arial"/>
                <w:b/>
                <w:bCs/>
              </w:rPr>
            </w:pPr>
          </w:p>
        </w:tc>
        <w:tc>
          <w:tcPr>
            <w:tcW w:w="7655" w:type="dxa"/>
          </w:tcPr>
          <w:p w:rsidR="00484EA1" w:rsidRPr="009F720B" w:rsidRDefault="00484EA1">
            <w:pPr>
              <w:jc w:val="both"/>
              <w:rPr>
                <w:rFonts w:ascii="Arial" w:hAnsi="Arial" w:cs="Arial"/>
              </w:rPr>
            </w:pPr>
            <w:r w:rsidRPr="009F720B">
              <w:rPr>
                <w:rFonts w:ascii="Arial" w:hAnsi="Arial" w:cs="Arial"/>
              </w:rPr>
              <w:t xml:space="preserve">The standard working week applying to the post is to be confirmed at Job Offer stage.  </w:t>
            </w:r>
          </w:p>
          <w:p w:rsidR="00384FEE" w:rsidRPr="009F720B" w:rsidRDefault="00384FEE">
            <w:pPr>
              <w:jc w:val="both"/>
              <w:rPr>
                <w:rFonts w:ascii="Arial" w:hAnsi="Arial" w:cs="Arial"/>
                <w:b/>
              </w:rPr>
            </w:pPr>
          </w:p>
          <w:p w:rsidR="00484EA1" w:rsidRPr="009F720B" w:rsidRDefault="00484EA1">
            <w:pPr>
              <w:jc w:val="both"/>
              <w:rPr>
                <w:rFonts w:ascii="Arial" w:hAnsi="Arial" w:cs="Arial"/>
              </w:rPr>
            </w:pPr>
            <w:smartTag w:uri="urn:schemas-microsoft-com:office:smarttags" w:element="stockticker">
              <w:r w:rsidRPr="009F720B">
                <w:rPr>
                  <w:rFonts w:ascii="Arial" w:hAnsi="Arial" w:cs="Arial"/>
                </w:rPr>
                <w:t>HSE</w:t>
              </w:r>
            </w:smartTag>
            <w:r w:rsidRPr="009F720B">
              <w:rPr>
                <w:rFonts w:ascii="Arial" w:hAnsi="Arial" w:cs="Arial"/>
              </w:rPr>
              <w:t xml:space="preserve"> Circular 003-2009 “Matching Working Patterns to Service Needs (Extended Working Day / Week Arrangements); Framework for Implementation of Clause 30.4 of Towards 2016” applies. Under the terms of this circular, all new entrants and staff appointed to promotional posts from Dec 16</w:t>
            </w:r>
            <w:r w:rsidRPr="009F720B">
              <w:rPr>
                <w:rFonts w:ascii="Arial" w:hAnsi="Arial" w:cs="Arial"/>
                <w:vertAlign w:val="superscript"/>
              </w:rPr>
              <w:t>th</w:t>
            </w:r>
            <w:r w:rsidRPr="009F720B">
              <w:rPr>
                <w:rFonts w:ascii="Arial" w:hAnsi="Arial" w:cs="Arial"/>
              </w:rPr>
              <w:t xml:space="preserve"> 2008 will be required to work agreed roster / on call arrangements as advised by their line manager. Contracted hours of work are liable to change between the hours of 8am-8pm over seven days to meet the requirements for extended day services in accordance with the terms of the Framework Agreement (Implementation of Clause 30.4 of Towards 2016).</w:t>
            </w:r>
          </w:p>
          <w:p w:rsidR="000D486B" w:rsidRPr="009F720B" w:rsidRDefault="000D486B">
            <w:pPr>
              <w:jc w:val="both"/>
              <w:rPr>
                <w:rFonts w:ascii="Arial" w:hAnsi="Arial" w:cs="Arial"/>
              </w:rPr>
            </w:pPr>
          </w:p>
        </w:tc>
      </w:tr>
      <w:tr w:rsidR="00484EA1" w:rsidRPr="009F720B" w:rsidTr="00FB4AD7">
        <w:tc>
          <w:tcPr>
            <w:tcW w:w="1985" w:type="dxa"/>
          </w:tcPr>
          <w:p w:rsidR="00484EA1" w:rsidRPr="009F720B" w:rsidRDefault="00484EA1">
            <w:pPr>
              <w:jc w:val="both"/>
              <w:rPr>
                <w:rFonts w:ascii="Arial" w:hAnsi="Arial" w:cs="Arial"/>
                <w:b/>
                <w:bCs/>
              </w:rPr>
            </w:pPr>
            <w:r w:rsidRPr="009F720B">
              <w:rPr>
                <w:rFonts w:ascii="Arial" w:hAnsi="Arial" w:cs="Arial"/>
                <w:b/>
                <w:bCs/>
              </w:rPr>
              <w:t>Annual Leave</w:t>
            </w:r>
          </w:p>
        </w:tc>
        <w:tc>
          <w:tcPr>
            <w:tcW w:w="7655" w:type="dxa"/>
          </w:tcPr>
          <w:p w:rsidR="00484EA1" w:rsidRPr="009F720B" w:rsidRDefault="00484EA1">
            <w:pPr>
              <w:rPr>
                <w:rFonts w:ascii="Arial" w:hAnsi="Arial" w:cs="Arial"/>
              </w:rPr>
            </w:pPr>
            <w:r w:rsidRPr="009F720B">
              <w:rPr>
                <w:rFonts w:ascii="Arial" w:hAnsi="Arial" w:cs="Arial"/>
              </w:rPr>
              <w:t xml:space="preserve">The annual leave associated with the post </w:t>
            </w:r>
            <w:r w:rsidR="000D486B" w:rsidRPr="009F720B">
              <w:rPr>
                <w:rFonts w:ascii="Arial" w:hAnsi="Arial" w:cs="Arial"/>
              </w:rPr>
              <w:t>will be confirmed at Job O</w:t>
            </w:r>
            <w:r w:rsidR="003949FC" w:rsidRPr="009F720B">
              <w:rPr>
                <w:rFonts w:ascii="Arial" w:hAnsi="Arial" w:cs="Arial"/>
              </w:rPr>
              <w:t>ffer stage.</w:t>
            </w:r>
          </w:p>
          <w:p w:rsidR="00484EA1" w:rsidRPr="009F720B" w:rsidRDefault="00484EA1">
            <w:pPr>
              <w:jc w:val="both"/>
              <w:rPr>
                <w:rFonts w:ascii="Arial" w:hAnsi="Arial" w:cs="Arial"/>
              </w:rPr>
            </w:pPr>
          </w:p>
        </w:tc>
      </w:tr>
      <w:tr w:rsidR="00527F3F" w:rsidRPr="009F720B" w:rsidTr="00FB4AD7">
        <w:tc>
          <w:tcPr>
            <w:tcW w:w="1985" w:type="dxa"/>
          </w:tcPr>
          <w:p w:rsidR="00527F3F" w:rsidRPr="009F720B" w:rsidRDefault="00527F3F">
            <w:pPr>
              <w:jc w:val="both"/>
              <w:rPr>
                <w:rFonts w:ascii="Arial" w:hAnsi="Arial" w:cs="Arial"/>
                <w:b/>
                <w:bCs/>
              </w:rPr>
            </w:pPr>
            <w:r w:rsidRPr="009F720B">
              <w:rPr>
                <w:rFonts w:ascii="Arial" w:hAnsi="Arial" w:cs="Arial"/>
                <w:b/>
                <w:bCs/>
              </w:rPr>
              <w:t>Superannuation</w:t>
            </w:r>
          </w:p>
          <w:p w:rsidR="00527F3F" w:rsidRPr="009F720B" w:rsidRDefault="00527F3F">
            <w:pPr>
              <w:jc w:val="both"/>
              <w:rPr>
                <w:rFonts w:ascii="Arial" w:hAnsi="Arial" w:cs="Arial"/>
                <w:b/>
                <w:bCs/>
              </w:rPr>
            </w:pPr>
          </w:p>
          <w:p w:rsidR="00527F3F" w:rsidRPr="009F720B" w:rsidRDefault="00527F3F">
            <w:pPr>
              <w:jc w:val="both"/>
              <w:rPr>
                <w:rFonts w:ascii="Arial" w:hAnsi="Arial" w:cs="Arial"/>
                <w:b/>
                <w:bCs/>
              </w:rPr>
            </w:pPr>
          </w:p>
        </w:tc>
        <w:tc>
          <w:tcPr>
            <w:tcW w:w="7655" w:type="dxa"/>
          </w:tcPr>
          <w:p w:rsidR="00527F3F" w:rsidRPr="009F720B" w:rsidRDefault="00527F3F" w:rsidP="00527F3F">
            <w:pPr>
              <w:jc w:val="both"/>
              <w:rPr>
                <w:rFonts w:ascii="Arial" w:hAnsi="Arial" w:cs="Arial"/>
              </w:rPr>
            </w:pPr>
            <w:r w:rsidRPr="009F720B">
              <w:rPr>
                <w:rFonts w:ascii="Arial" w:hAnsi="Arial" w:cs="Arial"/>
              </w:rPr>
              <w:t xml:space="preserve">This is a pensionable position with the HSE. The successful candidate will upon appointment become a member of the appropriate pension scheme.  </w:t>
            </w:r>
            <w:r w:rsidR="00272B1D" w:rsidRPr="009F720B">
              <w:rPr>
                <w:rFonts w:ascii="Arial" w:hAnsi="Arial" w:cs="Arial"/>
              </w:rPr>
              <w:t>Pension scheme m</w:t>
            </w:r>
            <w:r w:rsidRPr="009F720B">
              <w:rPr>
                <w:rFonts w:ascii="Arial" w:hAnsi="Arial" w:cs="Arial"/>
              </w:rPr>
              <w:t>embership will be notified within the contract of employment.  Members of pre-existing pension schemes who transferred to the HSE on the 01</w:t>
            </w:r>
            <w:r w:rsidRPr="009F720B">
              <w:rPr>
                <w:rFonts w:ascii="Arial" w:hAnsi="Arial" w:cs="Arial"/>
                <w:vertAlign w:val="superscript"/>
              </w:rPr>
              <w:t>st</w:t>
            </w:r>
            <w:r w:rsidRPr="009F720B">
              <w:rPr>
                <w:rFonts w:ascii="Arial" w:hAnsi="Arial" w:cs="Arial"/>
              </w:rPr>
              <w:t xml:space="preserve"> January 2005 pursuant to Section 60 of the Health Act 2004 are entitled to superannuation benefit terms under the HSE Scheme which are no less favourable to those which they were entitled to at 31</w:t>
            </w:r>
            <w:r w:rsidRPr="009F720B">
              <w:rPr>
                <w:rFonts w:ascii="Arial" w:hAnsi="Arial" w:cs="Arial"/>
                <w:vertAlign w:val="superscript"/>
              </w:rPr>
              <w:t>st</w:t>
            </w:r>
            <w:r w:rsidRPr="009F720B">
              <w:rPr>
                <w:rFonts w:ascii="Arial" w:hAnsi="Arial" w:cs="Arial"/>
              </w:rPr>
              <w:t xml:space="preserve"> December 2004</w:t>
            </w:r>
            <w:r w:rsidR="000D486B" w:rsidRPr="009F720B">
              <w:rPr>
                <w:rFonts w:ascii="Arial" w:hAnsi="Arial" w:cs="Arial"/>
              </w:rPr>
              <w:t>.</w:t>
            </w:r>
          </w:p>
          <w:p w:rsidR="000D486B" w:rsidRPr="009F720B" w:rsidRDefault="000D486B" w:rsidP="00527F3F">
            <w:pPr>
              <w:jc w:val="both"/>
              <w:rPr>
                <w:rFonts w:ascii="Arial" w:hAnsi="Arial" w:cs="Arial"/>
              </w:rPr>
            </w:pPr>
          </w:p>
        </w:tc>
      </w:tr>
      <w:tr w:rsidR="00527F3F" w:rsidRPr="009F720B" w:rsidTr="00FB4AD7">
        <w:tc>
          <w:tcPr>
            <w:tcW w:w="1985" w:type="dxa"/>
          </w:tcPr>
          <w:p w:rsidR="00527F3F" w:rsidRPr="009F720B" w:rsidRDefault="00527F3F">
            <w:pPr>
              <w:jc w:val="both"/>
              <w:rPr>
                <w:rFonts w:ascii="Arial" w:hAnsi="Arial" w:cs="Arial"/>
                <w:b/>
                <w:bCs/>
              </w:rPr>
            </w:pPr>
            <w:r w:rsidRPr="009F720B">
              <w:rPr>
                <w:rFonts w:ascii="Arial" w:hAnsi="Arial" w:cs="Arial"/>
                <w:b/>
                <w:bCs/>
              </w:rPr>
              <w:t>Probation</w:t>
            </w:r>
          </w:p>
        </w:tc>
        <w:tc>
          <w:tcPr>
            <w:tcW w:w="7655" w:type="dxa"/>
          </w:tcPr>
          <w:p w:rsidR="00527F3F" w:rsidRPr="009F720B" w:rsidRDefault="00527F3F">
            <w:pPr>
              <w:pStyle w:val="Heading7"/>
              <w:rPr>
                <w:rFonts w:cs="Arial"/>
                <w:b w:val="0"/>
                <w:sz w:val="20"/>
              </w:rPr>
            </w:pPr>
            <w:r w:rsidRPr="009F720B">
              <w:rPr>
                <w:rFonts w:cs="Arial"/>
                <w:b w:val="0"/>
                <w:sz w:val="20"/>
              </w:rPr>
              <w:t xml:space="preserve">Every appointment of a person who is not already a permanent officer of the </w:t>
            </w:r>
            <w:r w:rsidRPr="009F720B">
              <w:rPr>
                <w:rFonts w:cs="Arial"/>
                <w:b w:val="0"/>
                <w:sz w:val="20"/>
                <w:shd w:val="clear" w:color="auto" w:fill="FFFFFF"/>
              </w:rPr>
              <w:t>Health Service Executive or of a Local Authority</w:t>
            </w:r>
            <w:r w:rsidRPr="009F720B">
              <w:rPr>
                <w:rFonts w:cs="Arial"/>
                <w:b w:val="0"/>
                <w:sz w:val="20"/>
              </w:rPr>
              <w:t xml:space="preserve"> shall be subject to a probationary period of 12 months as stipulated in the Department of Health Circular No.10/71.</w:t>
            </w:r>
          </w:p>
          <w:p w:rsidR="000D486B" w:rsidRPr="009F720B" w:rsidRDefault="000D486B" w:rsidP="000D486B">
            <w:pPr>
              <w:rPr>
                <w:lang w:eastAsia="en-US"/>
              </w:rPr>
            </w:pPr>
          </w:p>
        </w:tc>
      </w:tr>
      <w:tr w:rsidR="00527F3F" w:rsidRPr="009F720B" w:rsidTr="00FB4AD7">
        <w:trPr>
          <w:trHeight w:val="1976"/>
        </w:trPr>
        <w:tc>
          <w:tcPr>
            <w:tcW w:w="1985" w:type="dxa"/>
          </w:tcPr>
          <w:p w:rsidR="00527F3F" w:rsidRPr="009F720B" w:rsidRDefault="00527F3F">
            <w:pPr>
              <w:jc w:val="both"/>
              <w:rPr>
                <w:rFonts w:ascii="Arial" w:hAnsi="Arial" w:cs="Arial"/>
                <w:b/>
                <w:bCs/>
              </w:rPr>
            </w:pPr>
            <w:r w:rsidRPr="009F720B">
              <w:rPr>
                <w:rFonts w:ascii="Arial" w:hAnsi="Arial" w:cs="Arial"/>
                <w:b/>
                <w:bCs/>
              </w:rPr>
              <w:t>Protection of Persons Reporting Child Abuse Act 1998</w:t>
            </w:r>
          </w:p>
        </w:tc>
        <w:tc>
          <w:tcPr>
            <w:tcW w:w="7655" w:type="dxa"/>
          </w:tcPr>
          <w:p w:rsidR="00527F3F" w:rsidRPr="009F720B" w:rsidRDefault="00527F3F">
            <w:pPr>
              <w:jc w:val="both"/>
              <w:rPr>
                <w:rFonts w:ascii="Arial" w:hAnsi="Arial" w:cs="Arial"/>
                <w:b/>
                <w:bCs/>
              </w:rPr>
            </w:pPr>
            <w:r w:rsidRPr="009F720B">
              <w:rPr>
                <w:rFonts w:ascii="Arial" w:hAnsi="Arial" w:cs="Arial"/>
              </w:rPr>
              <w:t>As this post is one of those designated under the Protection of Persons Reporting Child Abuse Act 1998, appointment to this post appoints one as a designated officer in accordance with Section 2 of the Act.  You will remain a designated officer for the duration of your appointment to your current post or for the duration of your appointment to such other post as is included in the categories specified in the Ministerial Direction. You will receive full information on your responsibilities under the Act on appointment.</w:t>
            </w:r>
          </w:p>
        </w:tc>
      </w:tr>
      <w:tr w:rsidR="00165203" w:rsidRPr="009F720B" w:rsidTr="00FB4AD7">
        <w:trPr>
          <w:trHeight w:val="1138"/>
        </w:trPr>
        <w:tc>
          <w:tcPr>
            <w:tcW w:w="1985" w:type="dxa"/>
            <w:tcBorders>
              <w:top w:val="single" w:sz="4" w:space="0" w:color="auto"/>
              <w:left w:val="single" w:sz="4" w:space="0" w:color="auto"/>
              <w:bottom w:val="single" w:sz="4" w:space="0" w:color="auto"/>
              <w:right w:val="single" w:sz="4" w:space="0" w:color="auto"/>
            </w:tcBorders>
          </w:tcPr>
          <w:p w:rsidR="00165203" w:rsidRPr="009F720B" w:rsidRDefault="00165203" w:rsidP="00162D38">
            <w:pPr>
              <w:jc w:val="both"/>
              <w:rPr>
                <w:rFonts w:ascii="Arial" w:hAnsi="Arial" w:cs="Arial"/>
                <w:b/>
                <w:bCs/>
              </w:rPr>
            </w:pPr>
            <w:r w:rsidRPr="009F720B">
              <w:rPr>
                <w:rFonts w:ascii="Arial" w:hAnsi="Arial" w:cs="Arial"/>
                <w:b/>
                <w:bCs/>
              </w:rPr>
              <w:lastRenderedPageBreak/>
              <w:t>Infection Control</w:t>
            </w:r>
          </w:p>
        </w:tc>
        <w:tc>
          <w:tcPr>
            <w:tcW w:w="7655" w:type="dxa"/>
            <w:tcBorders>
              <w:top w:val="single" w:sz="4" w:space="0" w:color="auto"/>
              <w:left w:val="single" w:sz="4" w:space="0" w:color="auto"/>
              <w:bottom w:val="single" w:sz="4" w:space="0" w:color="auto"/>
              <w:right w:val="single" w:sz="4" w:space="0" w:color="auto"/>
            </w:tcBorders>
          </w:tcPr>
          <w:p w:rsidR="00165203" w:rsidRPr="009F720B" w:rsidRDefault="00165203" w:rsidP="00162D38">
            <w:pPr>
              <w:jc w:val="both"/>
              <w:rPr>
                <w:rFonts w:ascii="Arial" w:hAnsi="Arial" w:cs="Arial"/>
              </w:rPr>
            </w:pPr>
            <w:r w:rsidRPr="009F720B">
              <w:rPr>
                <w:rFonts w:ascii="Arial" w:hAnsi="Arial" w:cs="Arial"/>
              </w:rPr>
              <w:t>Have a working knowledge of Health Information and Quality Authority (HIQA) Standards as they apply to the role for example, Standards for Healthcare, National Standards for the Prevention and Control of Healthcare Associated Infections, Hygiene Standards etc.</w:t>
            </w:r>
            <w:r w:rsidR="008863B7" w:rsidRPr="009F720B">
              <w:rPr>
                <w:rFonts w:ascii="Arial" w:hAnsi="Arial" w:cs="Arial"/>
              </w:rPr>
              <w:t xml:space="preserve"> </w:t>
            </w:r>
            <w:r w:rsidR="008863B7" w:rsidRPr="009F720B">
              <w:rPr>
                <w:rFonts w:ascii="Arial" w:hAnsi="Arial" w:cs="Arial"/>
                <w:iCs/>
              </w:rPr>
              <w:t>and comply with associated HSE protocols for implementing and maintaining these standards as appropriate to the role.</w:t>
            </w:r>
          </w:p>
          <w:p w:rsidR="00165203" w:rsidRPr="009F720B" w:rsidRDefault="00165203" w:rsidP="00162D38">
            <w:pPr>
              <w:jc w:val="both"/>
              <w:rPr>
                <w:rFonts w:ascii="Arial" w:hAnsi="Arial" w:cs="Arial"/>
              </w:rPr>
            </w:pPr>
          </w:p>
        </w:tc>
      </w:tr>
      <w:tr w:rsidR="00395EB4" w:rsidRPr="009F720B" w:rsidTr="00FB4AD7">
        <w:trPr>
          <w:trHeight w:val="1138"/>
        </w:trPr>
        <w:tc>
          <w:tcPr>
            <w:tcW w:w="1985" w:type="dxa"/>
            <w:tcBorders>
              <w:top w:val="single" w:sz="4" w:space="0" w:color="auto"/>
              <w:left w:val="single" w:sz="4" w:space="0" w:color="auto"/>
              <w:bottom w:val="single" w:sz="4" w:space="0" w:color="auto"/>
              <w:right w:val="single" w:sz="4" w:space="0" w:color="auto"/>
            </w:tcBorders>
          </w:tcPr>
          <w:p w:rsidR="00395EB4" w:rsidRPr="009F720B" w:rsidRDefault="00395EB4" w:rsidP="009F720B">
            <w:pPr>
              <w:jc w:val="both"/>
              <w:rPr>
                <w:rFonts w:ascii="Arial" w:hAnsi="Arial" w:cs="Arial"/>
                <w:b/>
                <w:bCs/>
              </w:rPr>
            </w:pPr>
            <w:r w:rsidRPr="009F720B">
              <w:rPr>
                <w:rFonts w:ascii="Arial" w:hAnsi="Arial" w:cs="Arial"/>
                <w:b/>
              </w:rPr>
              <w:t>Health &amp; Safety</w:t>
            </w:r>
          </w:p>
        </w:tc>
        <w:tc>
          <w:tcPr>
            <w:tcW w:w="7655" w:type="dxa"/>
            <w:tcBorders>
              <w:top w:val="single" w:sz="4" w:space="0" w:color="auto"/>
              <w:left w:val="single" w:sz="4" w:space="0" w:color="auto"/>
              <w:bottom w:val="single" w:sz="4" w:space="0" w:color="auto"/>
              <w:right w:val="single" w:sz="4" w:space="0" w:color="auto"/>
            </w:tcBorders>
          </w:tcPr>
          <w:p w:rsidR="00395EB4" w:rsidRPr="009F720B" w:rsidRDefault="00395EB4" w:rsidP="009F720B">
            <w:pPr>
              <w:jc w:val="both"/>
              <w:rPr>
                <w:rFonts w:ascii="Arial" w:hAnsi="Arial" w:cs="Arial"/>
              </w:rPr>
            </w:pPr>
            <w:r w:rsidRPr="009F720B">
              <w:rPr>
                <w:rFonts w:ascii="Arial" w:hAnsi="Arial" w:cs="Arial"/>
              </w:rPr>
              <w:t xml:space="preserve">It is the responsibility of line managers to ensure that the management of safety, health and welfare is successfully integrated into all activities undertaken within their area of responsibility, so far as is reasonably practicable. Line managers are named and roles and responsibilities detailed in the relevant Site Specific Safety Statement (SSSS). </w:t>
            </w:r>
          </w:p>
          <w:p w:rsidR="00395EB4" w:rsidRPr="009F720B" w:rsidRDefault="00395EB4" w:rsidP="009F720B">
            <w:pPr>
              <w:ind w:firstLine="720"/>
              <w:jc w:val="both"/>
              <w:rPr>
                <w:rFonts w:ascii="Arial" w:hAnsi="Arial" w:cs="Arial"/>
              </w:rPr>
            </w:pPr>
          </w:p>
          <w:p w:rsidR="00395EB4" w:rsidRPr="009F720B" w:rsidRDefault="00395EB4" w:rsidP="009F720B">
            <w:pPr>
              <w:jc w:val="both"/>
              <w:rPr>
                <w:rFonts w:ascii="Arial" w:hAnsi="Arial" w:cs="Arial"/>
              </w:rPr>
            </w:pPr>
            <w:r w:rsidRPr="009F720B">
              <w:rPr>
                <w:rFonts w:ascii="Arial" w:hAnsi="Arial" w:cs="Arial"/>
              </w:rPr>
              <w:t>Key responsibilities include:</w:t>
            </w:r>
          </w:p>
          <w:p w:rsidR="00395EB4" w:rsidRPr="009F720B" w:rsidRDefault="00395EB4" w:rsidP="009F720B">
            <w:pPr>
              <w:jc w:val="both"/>
              <w:rPr>
                <w:rFonts w:ascii="Arial" w:hAnsi="Arial" w:cs="Arial"/>
              </w:rPr>
            </w:pPr>
          </w:p>
          <w:p w:rsidR="00395EB4" w:rsidRPr="009F720B" w:rsidRDefault="00395EB4" w:rsidP="00982024">
            <w:pPr>
              <w:pStyle w:val="ListParagraph"/>
              <w:numPr>
                <w:ilvl w:val="0"/>
                <w:numId w:val="5"/>
              </w:numPr>
              <w:ind w:left="714" w:hanging="357"/>
              <w:jc w:val="both"/>
              <w:rPr>
                <w:rFonts w:ascii="Arial" w:hAnsi="Arial" w:cs="Arial"/>
              </w:rPr>
            </w:pPr>
            <w:r w:rsidRPr="009F720B">
              <w:rPr>
                <w:rFonts w:ascii="Arial" w:hAnsi="Arial" w:cs="Arial"/>
              </w:rPr>
              <w:t>Developing a SSSS for the department/service</w:t>
            </w:r>
            <w:r w:rsidRPr="009F720B">
              <w:rPr>
                <w:rStyle w:val="FootnoteReference"/>
                <w:rFonts w:ascii="Arial" w:eastAsia="Calibri" w:hAnsi="Arial" w:cs="Arial"/>
              </w:rPr>
              <w:footnoteReference w:id="1"/>
            </w:r>
            <w:r w:rsidRPr="009F720B">
              <w:rPr>
                <w:rFonts w:ascii="Arial" w:hAnsi="Arial" w:cs="Arial"/>
              </w:rPr>
              <w:t>, as applicable, based on the identification of hazards and the assessment of risks, and reviewing/updating same on a regular basis (at least annually) and in the event of any significant change in the work activity or place of work.</w:t>
            </w:r>
          </w:p>
          <w:p w:rsidR="00395EB4" w:rsidRPr="009F720B" w:rsidRDefault="00395EB4" w:rsidP="00982024">
            <w:pPr>
              <w:pStyle w:val="ListParagraph"/>
              <w:numPr>
                <w:ilvl w:val="0"/>
                <w:numId w:val="5"/>
              </w:numPr>
              <w:ind w:left="714" w:hanging="357"/>
              <w:jc w:val="both"/>
              <w:rPr>
                <w:rFonts w:ascii="Arial" w:hAnsi="Arial" w:cs="Arial"/>
              </w:rPr>
            </w:pPr>
            <w:r w:rsidRPr="009F720B">
              <w:rPr>
                <w:rFonts w:ascii="Arial" w:hAnsi="Arial" w:cs="Arial"/>
              </w:rPr>
              <w:t>Ensuring that Occupational Safety and Health (OSH) is integrated into day-to-day business, providing Systems Of Work (SOW) that are planned, organised, performed, maintained and revised as appropriate, and ensuring that all safety related records are maintained and available for inspection.</w:t>
            </w:r>
          </w:p>
          <w:p w:rsidR="00395EB4" w:rsidRPr="009F720B" w:rsidRDefault="00395EB4" w:rsidP="00982024">
            <w:pPr>
              <w:pStyle w:val="ListParagraph"/>
              <w:numPr>
                <w:ilvl w:val="0"/>
                <w:numId w:val="5"/>
              </w:numPr>
              <w:ind w:left="714" w:hanging="357"/>
              <w:jc w:val="both"/>
              <w:rPr>
                <w:rFonts w:ascii="Arial" w:hAnsi="Arial" w:cs="Arial"/>
              </w:rPr>
            </w:pPr>
            <w:r w:rsidRPr="009F720B">
              <w:rPr>
                <w:rFonts w:ascii="Arial" w:hAnsi="Arial" w:cs="Arial"/>
              </w:rPr>
              <w:t>Consulting and communicating with staff and safety representatives on OSH matters.</w:t>
            </w:r>
          </w:p>
          <w:p w:rsidR="00395EB4" w:rsidRPr="009F720B" w:rsidRDefault="00395EB4" w:rsidP="00982024">
            <w:pPr>
              <w:pStyle w:val="ListParagraph"/>
              <w:numPr>
                <w:ilvl w:val="0"/>
                <w:numId w:val="5"/>
              </w:numPr>
              <w:ind w:left="714" w:hanging="357"/>
              <w:jc w:val="both"/>
              <w:rPr>
                <w:rFonts w:ascii="Arial" w:hAnsi="Arial" w:cs="Arial"/>
              </w:rPr>
            </w:pPr>
            <w:r w:rsidRPr="009F720B">
              <w:rPr>
                <w:rFonts w:ascii="Arial" w:hAnsi="Arial" w:cs="Arial"/>
              </w:rPr>
              <w:t>Ensuring a training needs assessment (TNA) is undertaken for employees, facilitating their attendance at statutory OSH training, and ensuring records are maintained for each employee.</w:t>
            </w:r>
          </w:p>
          <w:p w:rsidR="00395EB4" w:rsidRPr="009F720B" w:rsidRDefault="00395EB4" w:rsidP="00982024">
            <w:pPr>
              <w:pStyle w:val="ListParagraph"/>
              <w:numPr>
                <w:ilvl w:val="0"/>
                <w:numId w:val="5"/>
              </w:numPr>
              <w:ind w:left="714" w:hanging="357"/>
              <w:jc w:val="both"/>
              <w:rPr>
                <w:rFonts w:ascii="Arial" w:hAnsi="Arial" w:cs="Arial"/>
              </w:rPr>
            </w:pPr>
            <w:r w:rsidRPr="009F720B">
              <w:rPr>
                <w:rFonts w:ascii="Arial" w:hAnsi="Arial" w:cs="Arial"/>
              </w:rPr>
              <w:t>Ensuring that all incidents occurring within the relevant department/service are appropriately managed and investigated in accordance with HSE procedures</w:t>
            </w:r>
            <w:r w:rsidR="000C78BF" w:rsidRPr="009F720B">
              <w:rPr>
                <w:rFonts w:ascii="Arial" w:hAnsi="Arial" w:cs="Arial"/>
              </w:rPr>
              <w:t>.</w:t>
            </w:r>
            <w:r w:rsidRPr="009F720B">
              <w:rPr>
                <w:rStyle w:val="FootnoteReference"/>
                <w:rFonts w:ascii="Arial" w:eastAsia="Calibri" w:hAnsi="Arial" w:cs="Arial"/>
              </w:rPr>
              <w:footnoteReference w:id="2"/>
            </w:r>
          </w:p>
          <w:p w:rsidR="00395EB4" w:rsidRPr="009F720B" w:rsidRDefault="00395EB4" w:rsidP="00982024">
            <w:pPr>
              <w:pStyle w:val="ListParagraph"/>
              <w:numPr>
                <w:ilvl w:val="0"/>
                <w:numId w:val="5"/>
              </w:numPr>
              <w:ind w:left="714" w:hanging="357"/>
              <w:jc w:val="both"/>
              <w:rPr>
                <w:rFonts w:ascii="Arial" w:hAnsi="Arial" w:cs="Arial"/>
              </w:rPr>
            </w:pPr>
            <w:r w:rsidRPr="009F720B">
              <w:rPr>
                <w:rFonts w:ascii="Arial" w:hAnsi="Arial" w:cs="Arial"/>
              </w:rPr>
              <w:t>Seeking advice from health and safety professionals through the National Health and Safety Function Helpdesk as appropriate.</w:t>
            </w:r>
          </w:p>
          <w:p w:rsidR="00395EB4" w:rsidRPr="009F720B" w:rsidRDefault="00395EB4" w:rsidP="00982024">
            <w:pPr>
              <w:pStyle w:val="ListParagraph"/>
              <w:numPr>
                <w:ilvl w:val="0"/>
                <w:numId w:val="5"/>
              </w:numPr>
              <w:ind w:left="714" w:hanging="357"/>
              <w:jc w:val="both"/>
              <w:rPr>
                <w:rFonts w:ascii="Arial" w:hAnsi="Arial" w:cs="Arial"/>
              </w:rPr>
            </w:pPr>
            <w:r w:rsidRPr="009F720B">
              <w:rPr>
                <w:rFonts w:ascii="Arial" w:hAnsi="Arial" w:cs="Arial"/>
                <w:iCs/>
              </w:rPr>
              <w:t>Reviewing the health and safety performance of the ward/department/service and staff through, respectively, local audit and performance achievement meetings for example.</w:t>
            </w:r>
          </w:p>
          <w:p w:rsidR="00395EB4" w:rsidRPr="009F720B" w:rsidRDefault="00395EB4" w:rsidP="009F720B">
            <w:pPr>
              <w:jc w:val="both"/>
              <w:rPr>
                <w:rFonts w:ascii="Arial" w:hAnsi="Arial" w:cs="Arial"/>
              </w:rPr>
            </w:pPr>
          </w:p>
          <w:p w:rsidR="00395EB4" w:rsidRPr="009F720B" w:rsidRDefault="00395EB4" w:rsidP="009F720B">
            <w:pPr>
              <w:jc w:val="both"/>
              <w:rPr>
                <w:rFonts w:ascii="Arial" w:hAnsi="Arial" w:cs="Arial"/>
              </w:rPr>
            </w:pPr>
            <w:r w:rsidRPr="009F720B">
              <w:rPr>
                <w:rFonts w:ascii="Arial" w:hAnsi="Arial" w:cs="Arial"/>
                <w:b/>
              </w:rPr>
              <w:t>Note</w:t>
            </w:r>
            <w:r w:rsidRPr="009F720B">
              <w:rPr>
                <w:rFonts w:ascii="Arial" w:hAnsi="Arial" w:cs="Arial"/>
              </w:rPr>
              <w:t xml:space="preserve">: Detailed roles and responsibilities of Line Managers are outlined in local SSSS. </w:t>
            </w:r>
          </w:p>
          <w:p w:rsidR="00395EB4" w:rsidRPr="009F720B" w:rsidRDefault="00395EB4" w:rsidP="009F720B">
            <w:pPr>
              <w:jc w:val="both"/>
              <w:rPr>
                <w:rFonts w:ascii="Arial" w:hAnsi="Arial" w:cs="Arial"/>
              </w:rPr>
            </w:pPr>
          </w:p>
        </w:tc>
      </w:tr>
    </w:tbl>
    <w:p w:rsidR="00484EA1" w:rsidRPr="009F720B" w:rsidRDefault="00484EA1">
      <w:pPr>
        <w:jc w:val="both"/>
        <w:rPr>
          <w:rFonts w:ascii="Arial" w:hAnsi="Arial" w:cs="Arial"/>
        </w:rPr>
      </w:pPr>
    </w:p>
    <w:sectPr w:rsidR="00484EA1" w:rsidRPr="009F720B" w:rsidSect="00E20F3D">
      <w:footerReference w:type="even" r:id="rId13"/>
      <w:footerReference w:type="default" r:id="rId14"/>
      <w:pgSz w:w="11906" w:h="16838"/>
      <w:pgMar w:top="1440" w:right="746"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5B74" w:rsidRDefault="006A5B74">
      <w:r>
        <w:separator/>
      </w:r>
    </w:p>
  </w:endnote>
  <w:endnote w:type="continuationSeparator" w:id="0">
    <w:p w:rsidR="006A5B74" w:rsidRDefault="006A5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tarSymbol">
    <w:altName w:val="Arial Unicode MS"/>
    <w:charset w:val="02"/>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Helvetica">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B74" w:rsidRDefault="003275E0">
    <w:pPr>
      <w:pStyle w:val="Footer"/>
      <w:framePr w:wrap="around" w:vAnchor="text" w:hAnchor="margin" w:xAlign="center" w:y="1"/>
      <w:rPr>
        <w:rStyle w:val="PageNumber"/>
      </w:rPr>
    </w:pPr>
    <w:r>
      <w:rPr>
        <w:rStyle w:val="PageNumber"/>
      </w:rPr>
      <w:fldChar w:fldCharType="begin"/>
    </w:r>
    <w:r w:rsidR="006A5B74">
      <w:rPr>
        <w:rStyle w:val="PageNumber"/>
      </w:rPr>
      <w:instrText xml:space="preserve">PAGE  </w:instrText>
    </w:r>
    <w:r>
      <w:rPr>
        <w:rStyle w:val="PageNumber"/>
      </w:rPr>
      <w:fldChar w:fldCharType="end"/>
    </w:r>
  </w:p>
  <w:p w:rsidR="006A5B74" w:rsidRDefault="006A5B7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B74" w:rsidRPr="00702326" w:rsidRDefault="006A5B74" w:rsidP="00320AD0">
    <w:pPr>
      <w:pStyle w:val="Footer"/>
      <w:ind w:left="-1276"/>
      <w:rPr>
        <w:rFonts w:ascii="Arial" w:hAnsi="Arial" w:cs="Arial"/>
      </w:rPr>
    </w:pPr>
    <w:r>
      <w:rPr>
        <w:rFonts w:ascii="Arial" w:hAnsi="Arial" w:cs="Arial"/>
      </w:rPr>
      <w:t>HBS05579 Occupational Therapy Assistant</w:t>
    </w:r>
    <w:r>
      <w:rPr>
        <w:rFonts w:ascii="Arial" w:hAnsi="Arial" w:cs="Arial"/>
      </w:rPr>
      <w:tab/>
    </w:r>
    <w:r>
      <w:rPr>
        <w:rFonts w:ascii="Arial" w:hAnsi="Arial" w:cs="Arial"/>
      </w:rPr>
      <w:tab/>
    </w:r>
    <w:r w:rsidR="003275E0" w:rsidRPr="00702326">
      <w:rPr>
        <w:rFonts w:ascii="Arial" w:hAnsi="Arial" w:cs="Arial"/>
      </w:rPr>
      <w:fldChar w:fldCharType="begin"/>
    </w:r>
    <w:r w:rsidRPr="00702326">
      <w:rPr>
        <w:rFonts w:ascii="Arial" w:hAnsi="Arial" w:cs="Arial"/>
      </w:rPr>
      <w:instrText xml:space="preserve"> PAGE   \* MERGEFORMAT </w:instrText>
    </w:r>
    <w:r w:rsidR="003275E0" w:rsidRPr="00702326">
      <w:rPr>
        <w:rFonts w:ascii="Arial" w:hAnsi="Arial" w:cs="Arial"/>
      </w:rPr>
      <w:fldChar w:fldCharType="separate"/>
    </w:r>
    <w:r w:rsidR="00E27024">
      <w:rPr>
        <w:rFonts w:ascii="Arial" w:hAnsi="Arial" w:cs="Arial"/>
        <w:noProof/>
      </w:rPr>
      <w:t>7</w:t>
    </w:r>
    <w:r w:rsidR="003275E0" w:rsidRPr="00702326">
      <w:rPr>
        <w:rFonts w:ascii="Arial" w:hAnsi="Arial" w:cs="Arial"/>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5B74" w:rsidRDefault="006A5B74">
      <w:r>
        <w:separator/>
      </w:r>
    </w:p>
  </w:footnote>
  <w:footnote w:type="continuationSeparator" w:id="0">
    <w:p w:rsidR="006A5B74" w:rsidRDefault="006A5B74">
      <w:r>
        <w:continuationSeparator/>
      </w:r>
    </w:p>
  </w:footnote>
  <w:footnote w:id="1">
    <w:p w:rsidR="006A5B74" w:rsidRDefault="006A5B74" w:rsidP="009F720B">
      <w:pPr>
        <w:pStyle w:val="FootnoteText"/>
      </w:pPr>
      <w:r>
        <w:rPr>
          <w:rStyle w:val="FootnoteReference"/>
        </w:rPr>
        <w:footnoteRef/>
      </w:r>
      <w:r>
        <w:t xml:space="preserve"> A template SSSS and guidelines are available on the National Health and Safety Function/H&amp;S web-pages</w:t>
      </w:r>
    </w:p>
  </w:footnote>
  <w:footnote w:id="2">
    <w:p w:rsidR="006A5B74" w:rsidRPr="00DD13C2" w:rsidRDefault="006A5B74" w:rsidP="009F720B">
      <w:pPr>
        <w:pStyle w:val="FootnoteText"/>
      </w:pPr>
      <w:r w:rsidRPr="00DD13C2">
        <w:rPr>
          <w:rStyle w:val="FootnoteReference"/>
        </w:rPr>
        <w:footnoteRef/>
      </w:r>
      <w:r w:rsidRPr="00DD13C2">
        <w:t xml:space="preserve"> See link on health and safety web-pages to latest Incident Management Policy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4"/>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1">
    <w:nsid w:val="00000003"/>
    <w:multiLevelType w:val="multilevel"/>
    <w:tmpl w:val="00000003"/>
    <w:name w:val="WW8Num6"/>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2">
    <w:nsid w:val="00000005"/>
    <w:multiLevelType w:val="multilevel"/>
    <w:tmpl w:val="00000005"/>
    <w:name w:val="WW8Num8"/>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3">
    <w:nsid w:val="06ED58F8"/>
    <w:multiLevelType w:val="hybridMultilevel"/>
    <w:tmpl w:val="A9B0678E"/>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0FDC2203"/>
    <w:multiLevelType w:val="hybridMultilevel"/>
    <w:tmpl w:val="24E23C8E"/>
    <w:lvl w:ilvl="0" w:tplc="6C5A35A4">
      <w:start w:val="1"/>
      <w:numFmt w:val="bullet"/>
      <w:lvlText w:val=""/>
      <w:lvlJc w:val="left"/>
      <w:pPr>
        <w:ind w:left="720" w:hanging="360"/>
      </w:pPr>
      <w:rPr>
        <w:rFonts w:ascii="Symbol" w:hAnsi="Symbol" w:hint="default"/>
        <w:sz w:val="16"/>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106E6E0F"/>
    <w:multiLevelType w:val="hybridMultilevel"/>
    <w:tmpl w:val="EC0295FC"/>
    <w:lvl w:ilvl="0" w:tplc="A08A40E4">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1E055BC8"/>
    <w:multiLevelType w:val="hybridMultilevel"/>
    <w:tmpl w:val="1562B95E"/>
    <w:lvl w:ilvl="0" w:tplc="1ADCE856">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1241617"/>
    <w:multiLevelType w:val="hybridMultilevel"/>
    <w:tmpl w:val="5A48D470"/>
    <w:lvl w:ilvl="0" w:tplc="1809000F">
      <w:start w:val="1"/>
      <w:numFmt w:val="decimal"/>
      <w:lvlText w:val="%1."/>
      <w:lvlJc w:val="left"/>
      <w:pPr>
        <w:ind w:left="720" w:hanging="360"/>
      </w:pPr>
      <w:rPr>
        <w:rFonts w:hint="default"/>
        <w:u w:val="no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nsid w:val="2B9E0851"/>
    <w:multiLevelType w:val="hybridMultilevel"/>
    <w:tmpl w:val="83F48BD8"/>
    <w:lvl w:ilvl="0" w:tplc="18090001">
      <w:start w:val="1"/>
      <w:numFmt w:val="bullet"/>
      <w:lvlText w:val=""/>
      <w:lvlJc w:val="left"/>
      <w:pPr>
        <w:ind w:left="1080" w:hanging="360"/>
      </w:pPr>
      <w:rPr>
        <w:rFonts w:ascii="Symbol" w:hAnsi="Symbol" w:hint="default"/>
      </w:r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9">
    <w:nsid w:val="524569F3"/>
    <w:multiLevelType w:val="hybridMultilevel"/>
    <w:tmpl w:val="9BDA9C52"/>
    <w:lvl w:ilvl="0" w:tplc="6C5A35A4">
      <w:start w:val="1"/>
      <w:numFmt w:val="bullet"/>
      <w:lvlText w:val=""/>
      <w:lvlJc w:val="left"/>
      <w:pPr>
        <w:ind w:left="720" w:hanging="360"/>
      </w:pPr>
      <w:rPr>
        <w:rFonts w:ascii="Symbol" w:hAnsi="Symbol" w:hint="default"/>
        <w:sz w:val="16"/>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57CB5B82"/>
    <w:multiLevelType w:val="hybridMultilevel"/>
    <w:tmpl w:val="8988CB84"/>
    <w:lvl w:ilvl="0" w:tplc="1ADCE856">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8EB0509"/>
    <w:multiLevelType w:val="hybridMultilevel"/>
    <w:tmpl w:val="7D1AF452"/>
    <w:lvl w:ilvl="0" w:tplc="B9187BFC">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BAD28A7"/>
    <w:multiLevelType w:val="hybridMultilevel"/>
    <w:tmpl w:val="B9B6EECC"/>
    <w:lvl w:ilvl="0" w:tplc="CA12C9B8">
      <w:start w:val="1"/>
      <w:numFmt w:val="bullet"/>
      <w:lvlText w:val=""/>
      <w:lvlJc w:val="left"/>
      <w:pPr>
        <w:tabs>
          <w:tab w:val="num" w:pos="360"/>
        </w:tabs>
        <w:ind w:left="360" w:hanging="360"/>
      </w:pPr>
      <w:rPr>
        <w:rFonts w:ascii="Symbol" w:hAnsi="Symbol" w:hint="default"/>
        <w:color w:val="auto"/>
      </w:rPr>
    </w:lvl>
    <w:lvl w:ilvl="1" w:tplc="08090003">
      <w:start w:val="1"/>
      <w:numFmt w:val="bullet"/>
      <w:lvlText w:val="o"/>
      <w:lvlJc w:val="left"/>
      <w:pPr>
        <w:tabs>
          <w:tab w:val="num" w:pos="1080"/>
        </w:tabs>
        <w:ind w:left="1080" w:hanging="360"/>
      </w:pPr>
      <w:rPr>
        <w:rFonts w:ascii="Courier New" w:hAnsi="Courier New" w:cs="Courier New" w:hint="default"/>
        <w:color w:val="auto"/>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3">
    <w:nsid w:val="7FFE1500"/>
    <w:multiLevelType w:val="hybridMultilevel"/>
    <w:tmpl w:val="C106783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12"/>
  </w:num>
  <w:num w:numId="4">
    <w:abstractNumId w:val="11"/>
  </w:num>
  <w:num w:numId="5">
    <w:abstractNumId w:val="8"/>
  </w:num>
  <w:num w:numId="6">
    <w:abstractNumId w:val="9"/>
  </w:num>
  <w:num w:numId="7">
    <w:abstractNumId w:val="5"/>
  </w:num>
  <w:num w:numId="8">
    <w:abstractNumId w:val="4"/>
  </w:num>
  <w:num w:numId="9">
    <w:abstractNumId w:val="13"/>
  </w:num>
  <w:num w:numId="10">
    <w:abstractNumId w:val="3"/>
  </w:num>
  <w:num w:numId="11">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2"/>
  </w:compat>
  <w:rsids>
    <w:rsidRoot w:val="00527F3F"/>
    <w:rsid w:val="00013DBB"/>
    <w:rsid w:val="000411A7"/>
    <w:rsid w:val="00054B6E"/>
    <w:rsid w:val="000C78BF"/>
    <w:rsid w:val="000D37DA"/>
    <w:rsid w:val="000D486B"/>
    <w:rsid w:val="001155A2"/>
    <w:rsid w:val="00162D38"/>
    <w:rsid w:val="00165203"/>
    <w:rsid w:val="001B6A1B"/>
    <w:rsid w:val="00272B1D"/>
    <w:rsid w:val="002833FB"/>
    <w:rsid w:val="002A3BE2"/>
    <w:rsid w:val="002E59FF"/>
    <w:rsid w:val="00302C6E"/>
    <w:rsid w:val="00320AD0"/>
    <w:rsid w:val="003220F9"/>
    <w:rsid w:val="003275E0"/>
    <w:rsid w:val="00384FEE"/>
    <w:rsid w:val="00393DF0"/>
    <w:rsid w:val="003949FC"/>
    <w:rsid w:val="00395EB4"/>
    <w:rsid w:val="00397A9A"/>
    <w:rsid w:val="003A48DA"/>
    <w:rsid w:val="003C24E6"/>
    <w:rsid w:val="003D1283"/>
    <w:rsid w:val="00426D0B"/>
    <w:rsid w:val="00430FA1"/>
    <w:rsid w:val="00484EA1"/>
    <w:rsid w:val="004967B8"/>
    <w:rsid w:val="00527F3F"/>
    <w:rsid w:val="00532C96"/>
    <w:rsid w:val="00551C75"/>
    <w:rsid w:val="00565FF9"/>
    <w:rsid w:val="005B3234"/>
    <w:rsid w:val="005D6D30"/>
    <w:rsid w:val="005E07A1"/>
    <w:rsid w:val="00601F98"/>
    <w:rsid w:val="006344FF"/>
    <w:rsid w:val="006674A4"/>
    <w:rsid w:val="006A5B74"/>
    <w:rsid w:val="006B345D"/>
    <w:rsid w:val="006C21D8"/>
    <w:rsid w:val="006C7845"/>
    <w:rsid w:val="006D2A99"/>
    <w:rsid w:val="006F5A69"/>
    <w:rsid w:val="006F697A"/>
    <w:rsid w:val="00702326"/>
    <w:rsid w:val="007F625C"/>
    <w:rsid w:val="00825963"/>
    <w:rsid w:val="00850FCA"/>
    <w:rsid w:val="00882A97"/>
    <w:rsid w:val="008863B7"/>
    <w:rsid w:val="00906ACE"/>
    <w:rsid w:val="009162B1"/>
    <w:rsid w:val="009406D0"/>
    <w:rsid w:val="00951D05"/>
    <w:rsid w:val="00982024"/>
    <w:rsid w:val="009959D7"/>
    <w:rsid w:val="009F720B"/>
    <w:rsid w:val="00A46DAC"/>
    <w:rsid w:val="00A52110"/>
    <w:rsid w:val="00A60A2E"/>
    <w:rsid w:val="00A639F6"/>
    <w:rsid w:val="00A75475"/>
    <w:rsid w:val="00B04878"/>
    <w:rsid w:val="00B16C3A"/>
    <w:rsid w:val="00B6319D"/>
    <w:rsid w:val="00B971DD"/>
    <w:rsid w:val="00BA4C35"/>
    <w:rsid w:val="00BC52FB"/>
    <w:rsid w:val="00C6787D"/>
    <w:rsid w:val="00C70022"/>
    <w:rsid w:val="00CA5EC8"/>
    <w:rsid w:val="00CB005F"/>
    <w:rsid w:val="00CB65FC"/>
    <w:rsid w:val="00CC2678"/>
    <w:rsid w:val="00D44943"/>
    <w:rsid w:val="00D82D33"/>
    <w:rsid w:val="00D86A59"/>
    <w:rsid w:val="00DA0B04"/>
    <w:rsid w:val="00DF0CF6"/>
    <w:rsid w:val="00DF18E2"/>
    <w:rsid w:val="00E04C9B"/>
    <w:rsid w:val="00E20F3D"/>
    <w:rsid w:val="00E27024"/>
    <w:rsid w:val="00E45848"/>
    <w:rsid w:val="00EB222B"/>
    <w:rsid w:val="00EC47D7"/>
    <w:rsid w:val="00EF47AC"/>
    <w:rsid w:val="00F0323B"/>
    <w:rsid w:val="00F070ED"/>
    <w:rsid w:val="00F2115D"/>
    <w:rsid w:val="00F77C52"/>
    <w:rsid w:val="00FB046D"/>
    <w:rsid w:val="00FB4AD7"/>
    <w:rsid w:val="00FD21F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F3D"/>
    <w:rPr>
      <w:lang w:val="en-GB" w:eastAsia="en-GB"/>
    </w:rPr>
  </w:style>
  <w:style w:type="paragraph" w:styleId="Heading1">
    <w:name w:val="heading 1"/>
    <w:basedOn w:val="Normal"/>
    <w:next w:val="Normal"/>
    <w:qFormat/>
    <w:rsid w:val="00E20F3D"/>
    <w:pPr>
      <w:keepNext/>
      <w:outlineLvl w:val="0"/>
    </w:pPr>
    <w:rPr>
      <w:rFonts w:ascii="Arial" w:hAnsi="Arial" w:cs="Arial"/>
      <w:b/>
      <w:bCs/>
    </w:rPr>
  </w:style>
  <w:style w:type="paragraph" w:styleId="Heading2">
    <w:name w:val="heading 2"/>
    <w:basedOn w:val="Normal"/>
    <w:next w:val="Normal"/>
    <w:qFormat/>
    <w:rsid w:val="00E20F3D"/>
    <w:pPr>
      <w:keepNext/>
      <w:ind w:left="103"/>
      <w:jc w:val="both"/>
      <w:outlineLvl w:val="1"/>
    </w:pPr>
    <w:rPr>
      <w:rFonts w:ascii="Arial" w:hAnsi="Arial" w:cs="Arial"/>
      <w:b/>
      <w:bCs/>
      <w:i/>
      <w:iCs/>
      <w:sz w:val="24"/>
      <w:szCs w:val="22"/>
    </w:rPr>
  </w:style>
  <w:style w:type="paragraph" w:styleId="Heading7">
    <w:name w:val="heading 7"/>
    <w:basedOn w:val="Normal"/>
    <w:next w:val="Normal"/>
    <w:qFormat/>
    <w:rsid w:val="00E20F3D"/>
    <w:pPr>
      <w:keepNext/>
      <w:tabs>
        <w:tab w:val="left" w:pos="-720"/>
        <w:tab w:val="left" w:pos="0"/>
        <w:tab w:val="left" w:pos="720"/>
      </w:tabs>
      <w:suppressAutoHyphens/>
      <w:jc w:val="both"/>
      <w:outlineLvl w:val="6"/>
    </w:pPr>
    <w:rPr>
      <w:rFonts w:ascii="Arial" w:hAnsi="Arial"/>
      <w:b/>
      <w:spacing w:val="-3"/>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E20F3D"/>
    <w:pPr>
      <w:tabs>
        <w:tab w:val="center" w:pos="4320"/>
        <w:tab w:val="right" w:pos="8640"/>
      </w:tabs>
    </w:pPr>
  </w:style>
  <w:style w:type="character" w:styleId="PageNumber">
    <w:name w:val="page number"/>
    <w:basedOn w:val="DefaultParagraphFont"/>
    <w:rsid w:val="00E20F3D"/>
  </w:style>
  <w:style w:type="paragraph" w:styleId="Header">
    <w:name w:val="header"/>
    <w:basedOn w:val="Normal"/>
    <w:rsid w:val="00E20F3D"/>
    <w:pPr>
      <w:tabs>
        <w:tab w:val="center" w:pos="4153"/>
        <w:tab w:val="right" w:pos="8306"/>
      </w:tabs>
    </w:pPr>
  </w:style>
  <w:style w:type="paragraph" w:styleId="BodyTextIndent">
    <w:name w:val="Body Text Indent"/>
    <w:basedOn w:val="Normal"/>
    <w:rsid w:val="00E20F3D"/>
    <w:pPr>
      <w:ind w:left="360"/>
    </w:pPr>
    <w:rPr>
      <w:rFonts w:ascii="Arial" w:hAnsi="Arial" w:cs="Arial"/>
      <w:sz w:val="24"/>
      <w:lang w:val="en-IE"/>
    </w:rPr>
  </w:style>
  <w:style w:type="paragraph" w:styleId="BodyText">
    <w:name w:val="Body Text"/>
    <w:basedOn w:val="Normal"/>
    <w:rsid w:val="00E20F3D"/>
    <w:rPr>
      <w:rFonts w:ascii="Arial" w:hAnsi="Arial" w:cs="Arial"/>
      <w:sz w:val="24"/>
    </w:rPr>
  </w:style>
  <w:style w:type="paragraph" w:styleId="BodyText2">
    <w:name w:val="Body Text 2"/>
    <w:basedOn w:val="Normal"/>
    <w:rsid w:val="00E20F3D"/>
    <w:pPr>
      <w:jc w:val="both"/>
    </w:pPr>
    <w:rPr>
      <w:rFonts w:ascii="Arial" w:hAnsi="Arial" w:cs="Arial"/>
    </w:rPr>
  </w:style>
  <w:style w:type="paragraph" w:customStyle="1" w:styleId="a">
    <w:name w:val="_"/>
    <w:basedOn w:val="Normal"/>
    <w:rsid w:val="00E20F3D"/>
    <w:pPr>
      <w:widowControl w:val="0"/>
      <w:ind w:left="720" w:hanging="720"/>
    </w:pPr>
    <w:rPr>
      <w:snapToGrid w:val="0"/>
      <w:sz w:val="24"/>
      <w:lang w:val="en-US" w:eastAsia="en-US"/>
    </w:rPr>
  </w:style>
  <w:style w:type="character" w:styleId="Strong">
    <w:name w:val="Strong"/>
    <w:qFormat/>
    <w:rsid w:val="00E20F3D"/>
    <w:rPr>
      <w:b/>
    </w:rPr>
  </w:style>
  <w:style w:type="paragraph" w:styleId="BodyTextIndent2">
    <w:name w:val="Body Text Indent 2"/>
    <w:basedOn w:val="Normal"/>
    <w:rsid w:val="00E20F3D"/>
    <w:pPr>
      <w:ind w:left="283"/>
    </w:pPr>
    <w:rPr>
      <w:rFonts w:ascii="Arial" w:hAnsi="Arial" w:cs="Arial"/>
      <w:sz w:val="22"/>
      <w:szCs w:val="22"/>
    </w:rPr>
  </w:style>
  <w:style w:type="paragraph" w:styleId="BodyTextIndent3">
    <w:name w:val="Body Text Indent 3"/>
    <w:basedOn w:val="Normal"/>
    <w:rsid w:val="00E20F3D"/>
    <w:pPr>
      <w:ind w:left="1440" w:hanging="1440"/>
    </w:pPr>
    <w:rPr>
      <w:rFonts w:ascii="Arial" w:hAnsi="Arial" w:cs="Arial"/>
      <w:sz w:val="24"/>
    </w:rPr>
  </w:style>
  <w:style w:type="paragraph" w:styleId="BodyText3">
    <w:name w:val="Body Text 3"/>
    <w:basedOn w:val="Normal"/>
    <w:rsid w:val="00E20F3D"/>
    <w:pPr>
      <w:ind w:right="26"/>
    </w:pPr>
    <w:rPr>
      <w:rFonts w:ascii="Arial" w:hAnsi="Arial" w:cs="Arial"/>
      <w:sz w:val="24"/>
      <w:szCs w:val="22"/>
    </w:rPr>
  </w:style>
  <w:style w:type="character" w:styleId="Hyperlink">
    <w:name w:val="Hyperlink"/>
    <w:rsid w:val="00E20F3D"/>
    <w:rPr>
      <w:color w:val="0000FF"/>
      <w:u w:val="single"/>
    </w:rPr>
  </w:style>
  <w:style w:type="paragraph" w:styleId="NormalWeb">
    <w:name w:val="Normal (Web)"/>
    <w:basedOn w:val="Normal"/>
    <w:rsid w:val="00E20F3D"/>
    <w:rPr>
      <w:rFonts w:ascii="Verdana, Helvetica" w:hAnsi="Verdana, Helvetica"/>
      <w:lang w:eastAsia="en-US"/>
    </w:rPr>
  </w:style>
  <w:style w:type="paragraph" w:styleId="BalloonText">
    <w:name w:val="Balloon Text"/>
    <w:basedOn w:val="Normal"/>
    <w:semiHidden/>
    <w:rsid w:val="00E20F3D"/>
    <w:rPr>
      <w:rFonts w:ascii="Tahoma" w:hAnsi="Tahoma" w:cs="Tahoma"/>
      <w:sz w:val="16"/>
      <w:szCs w:val="16"/>
    </w:rPr>
  </w:style>
  <w:style w:type="character" w:styleId="CommentReference">
    <w:name w:val="annotation reference"/>
    <w:semiHidden/>
    <w:rsid w:val="00E20F3D"/>
    <w:rPr>
      <w:sz w:val="16"/>
      <w:szCs w:val="16"/>
    </w:rPr>
  </w:style>
  <w:style w:type="paragraph" w:styleId="CommentText">
    <w:name w:val="annotation text"/>
    <w:basedOn w:val="Normal"/>
    <w:semiHidden/>
    <w:rsid w:val="00E20F3D"/>
  </w:style>
  <w:style w:type="paragraph" w:styleId="CommentSubject">
    <w:name w:val="annotation subject"/>
    <w:basedOn w:val="CommentText"/>
    <w:next w:val="CommentText"/>
    <w:semiHidden/>
    <w:rsid w:val="00E20F3D"/>
    <w:rPr>
      <w:b/>
      <w:bCs/>
    </w:rPr>
  </w:style>
  <w:style w:type="paragraph" w:styleId="Salutation">
    <w:name w:val="Salutation"/>
    <w:basedOn w:val="Normal"/>
    <w:rsid w:val="00E20F3D"/>
    <w:rPr>
      <w:sz w:val="24"/>
      <w:lang w:eastAsia="en-US"/>
    </w:rPr>
  </w:style>
  <w:style w:type="paragraph" w:customStyle="1" w:styleId="CharCharCharCharCharCharCharCharCharCharCharCharCharChar">
    <w:name w:val="Char Char Char Char Char Char Char Char Char Char Char Char Char Char"/>
    <w:basedOn w:val="Normal"/>
    <w:rsid w:val="00E20F3D"/>
    <w:pPr>
      <w:autoSpaceDE w:val="0"/>
      <w:autoSpaceDN w:val="0"/>
      <w:spacing w:after="160" w:line="240" w:lineRule="exact"/>
    </w:pPr>
    <w:rPr>
      <w:rFonts w:ascii="Arial" w:hAnsi="Arial" w:cs="Arial"/>
      <w:lang w:val="en-US" w:eastAsia="en-US"/>
    </w:rPr>
  </w:style>
  <w:style w:type="paragraph" w:styleId="ListParagraph">
    <w:name w:val="List Paragraph"/>
    <w:basedOn w:val="Normal"/>
    <w:uiPriority w:val="34"/>
    <w:qFormat/>
    <w:rsid w:val="00F070ED"/>
    <w:pPr>
      <w:ind w:left="720"/>
    </w:pPr>
  </w:style>
  <w:style w:type="paragraph" w:styleId="FootnoteText">
    <w:name w:val="footnote text"/>
    <w:basedOn w:val="Normal"/>
    <w:link w:val="FootnoteTextChar"/>
    <w:uiPriority w:val="99"/>
    <w:semiHidden/>
    <w:unhideWhenUsed/>
    <w:rsid w:val="00320AD0"/>
    <w:rPr>
      <w:rFonts w:asciiTheme="minorHAnsi" w:eastAsiaTheme="minorHAnsi" w:hAnsiTheme="minorHAnsi" w:cstheme="minorBidi"/>
      <w:lang w:val="en-IE" w:eastAsia="en-US"/>
    </w:rPr>
  </w:style>
  <w:style w:type="character" w:customStyle="1" w:styleId="FootnoteTextChar">
    <w:name w:val="Footnote Text Char"/>
    <w:basedOn w:val="DefaultParagraphFont"/>
    <w:link w:val="FootnoteText"/>
    <w:uiPriority w:val="99"/>
    <w:semiHidden/>
    <w:rsid w:val="00320AD0"/>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320AD0"/>
    <w:rPr>
      <w:vertAlign w:val="superscript"/>
    </w:rPr>
  </w:style>
  <w:style w:type="character" w:customStyle="1" w:styleId="FooterChar">
    <w:name w:val="Footer Char"/>
    <w:basedOn w:val="DefaultParagraphFont"/>
    <w:link w:val="Footer"/>
    <w:uiPriority w:val="99"/>
    <w:rsid w:val="00702326"/>
    <w:rPr>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499842">
      <w:bodyDiv w:val="1"/>
      <w:marLeft w:val="0"/>
      <w:marRight w:val="0"/>
      <w:marTop w:val="0"/>
      <w:marBottom w:val="0"/>
      <w:divBdr>
        <w:top w:val="none" w:sz="0" w:space="0" w:color="auto"/>
        <w:left w:val="none" w:sz="0" w:space="0" w:color="auto"/>
        <w:bottom w:val="none" w:sz="0" w:space="0" w:color="auto"/>
        <w:right w:val="none" w:sz="0" w:space="0" w:color="auto"/>
      </w:divBdr>
    </w:div>
    <w:div w:id="432895867">
      <w:bodyDiv w:val="1"/>
      <w:marLeft w:val="0"/>
      <w:marRight w:val="0"/>
      <w:marTop w:val="0"/>
      <w:marBottom w:val="0"/>
      <w:divBdr>
        <w:top w:val="none" w:sz="0" w:space="0" w:color="auto"/>
        <w:left w:val="none" w:sz="0" w:space="0" w:color="auto"/>
        <w:bottom w:val="none" w:sz="0" w:space="0" w:color="auto"/>
        <w:right w:val="none" w:sz="0" w:space="0" w:color="auto"/>
      </w:divBdr>
    </w:div>
    <w:div w:id="561796205">
      <w:bodyDiv w:val="1"/>
      <w:marLeft w:val="960"/>
      <w:marRight w:val="0"/>
      <w:marTop w:val="0"/>
      <w:marBottom w:val="0"/>
      <w:divBdr>
        <w:top w:val="none" w:sz="0" w:space="0" w:color="auto"/>
        <w:left w:val="none" w:sz="0" w:space="0" w:color="auto"/>
        <w:bottom w:val="none" w:sz="0" w:space="0" w:color="auto"/>
        <w:right w:val="none" w:sz="0" w:space="0" w:color="auto"/>
      </w:divBdr>
      <w:divsChild>
        <w:div w:id="1098991168">
          <w:marLeft w:val="0"/>
          <w:marRight w:val="0"/>
          <w:marTop w:val="0"/>
          <w:marBottom w:val="0"/>
          <w:divBdr>
            <w:top w:val="none" w:sz="0" w:space="0" w:color="auto"/>
            <w:left w:val="none" w:sz="0" w:space="0" w:color="auto"/>
            <w:bottom w:val="none" w:sz="0" w:space="0" w:color="auto"/>
            <w:right w:val="none" w:sz="0" w:space="0" w:color="auto"/>
          </w:divBdr>
        </w:div>
      </w:divsChild>
    </w:div>
    <w:div w:id="1107197359">
      <w:bodyDiv w:val="1"/>
      <w:marLeft w:val="0"/>
      <w:marRight w:val="0"/>
      <w:marTop w:val="0"/>
      <w:marBottom w:val="0"/>
      <w:divBdr>
        <w:top w:val="none" w:sz="0" w:space="0" w:color="auto"/>
        <w:left w:val="none" w:sz="0" w:space="0" w:color="auto"/>
        <w:bottom w:val="none" w:sz="0" w:space="0" w:color="auto"/>
        <w:right w:val="none" w:sz="0" w:space="0" w:color="auto"/>
      </w:divBdr>
    </w:div>
    <w:div w:id="1580140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psa.i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hse.ie/eng/staff/jobs"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7</Pages>
  <Words>2624</Words>
  <Characters>15179</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SE WEST</vt:lpstr>
    </vt:vector>
  </TitlesOfParts>
  <Company>N.W.H.B</Company>
  <LinksUpToDate>false</LinksUpToDate>
  <CharactersWithSpaces>17768</CharactersWithSpaces>
  <SharedDoc>false</SharedDoc>
  <HLinks>
    <vt:vector size="18" baseType="variant">
      <vt:variant>
        <vt:i4>2228270</vt:i4>
      </vt:variant>
      <vt:variant>
        <vt:i4>6</vt:i4>
      </vt:variant>
      <vt:variant>
        <vt:i4>0</vt:i4>
      </vt:variant>
      <vt:variant>
        <vt:i4>5</vt:i4>
      </vt:variant>
      <vt:variant>
        <vt:lpwstr>http://www.sipo.gov.ie/</vt:lpwstr>
      </vt:variant>
      <vt:variant>
        <vt:lpwstr/>
      </vt:variant>
      <vt:variant>
        <vt:i4>7340072</vt:i4>
      </vt:variant>
      <vt:variant>
        <vt:i4>3</vt:i4>
      </vt:variant>
      <vt:variant>
        <vt:i4>0</vt:i4>
      </vt:variant>
      <vt:variant>
        <vt:i4>5</vt:i4>
      </vt:variant>
      <vt:variant>
        <vt:lpwstr>http://www.cpsa.ie/</vt:lpwstr>
      </vt:variant>
      <vt:variant>
        <vt:lpwstr/>
      </vt:variant>
      <vt:variant>
        <vt:i4>22</vt:i4>
      </vt:variant>
      <vt:variant>
        <vt:i4>0</vt:i4>
      </vt:variant>
      <vt:variant>
        <vt:i4>0</vt:i4>
      </vt:variant>
      <vt:variant>
        <vt:i4>5</vt:i4>
      </vt:variant>
      <vt:variant>
        <vt:lpwstr>http://www.hse.ie/eng/staff/jobs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 WEST</dc:title>
  <dc:creator>MARIEMCPARTLIN</dc:creator>
  <cp:lastModifiedBy>Mairead Harrington</cp:lastModifiedBy>
  <cp:revision>13</cp:revision>
  <cp:lastPrinted>2017-10-26T14:37:00Z</cp:lastPrinted>
  <dcterms:created xsi:type="dcterms:W3CDTF">2017-10-10T10:48:00Z</dcterms:created>
  <dcterms:modified xsi:type="dcterms:W3CDTF">2017-10-26T14:37:00Z</dcterms:modified>
</cp:coreProperties>
</file>